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429" w:rsidRPr="000869F7" w:rsidRDefault="00AB4429" w:rsidP="00AB4429">
      <w:pPr>
        <w:spacing w:after="0" w:line="240" w:lineRule="auto"/>
        <w:rPr>
          <w:rFonts w:ascii="Times New Roman" w:eastAsia="Times New Roman" w:hAnsi="Times New Roman" w:cs="Times New Roman"/>
          <w:b/>
          <w:bCs/>
          <w:sz w:val="13"/>
          <w:szCs w:val="24"/>
          <w:lang w:eastAsia="ru-RU"/>
        </w:rPr>
      </w:pPr>
    </w:p>
    <w:p w:rsidR="00AB4429" w:rsidRDefault="00AB4429" w:rsidP="00AB4429">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AB4429" w:rsidRDefault="00AB4429" w:rsidP="00AB4429">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AB4429" w:rsidRDefault="00AB4429" w:rsidP="00AB4429">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AB4429" w:rsidRDefault="00AB4429" w:rsidP="00AB4429">
      <w:pPr>
        <w:spacing w:after="0" w:line="240" w:lineRule="auto"/>
        <w:rPr>
          <w:rFonts w:ascii="Times New Roman" w:eastAsia="Times New Roman" w:hAnsi="Times New Roman" w:cs="Times New Roman"/>
          <w:b/>
          <w:bCs/>
          <w:sz w:val="24"/>
          <w:szCs w:val="24"/>
          <w:lang w:eastAsia="ru-RU"/>
        </w:rPr>
      </w:pPr>
    </w:p>
    <w:p w:rsidR="00AB4429" w:rsidRDefault="00AB4429" w:rsidP="00AB4429">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tblPr>
      <w:tblGrid>
        <w:gridCol w:w="4253"/>
      </w:tblGrid>
      <w:tr w:rsidR="00AB4429" w:rsidTr="00A311BF">
        <w:tc>
          <w:tcPr>
            <w:tcW w:w="4253" w:type="dxa"/>
          </w:tcPr>
          <w:p w:rsidR="00AB4429" w:rsidRDefault="00324871" w:rsidP="00A311BF">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r w:rsidR="00AB4429">
              <w:rPr>
                <w:rFonts w:ascii="Times New Roman" w:eastAsia="Times New Roman" w:hAnsi="Times New Roman" w:cs="Times New Roman"/>
                <w:b/>
                <w:bCs/>
                <w:sz w:val="24"/>
                <w:szCs w:val="24"/>
                <w:lang w:eastAsia="ru-RU"/>
              </w:rPr>
              <w:t>:</w:t>
            </w:r>
          </w:p>
          <w:p w:rsidR="00AB4429" w:rsidRDefault="00AB4429" w:rsidP="00A311BF">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AB4429" w:rsidRPr="007C6F3C" w:rsidRDefault="00AB4429" w:rsidP="00A311BF">
            <w:pPr>
              <w:spacing w:after="0" w:line="240" w:lineRule="auto"/>
              <w:jc w:val="right"/>
              <w:rPr>
                <w:rFonts w:ascii="Times New Roman" w:hAnsi="Times New Roman" w:cs="Times New Roman"/>
                <w:b/>
                <w:bCs/>
                <w:sz w:val="24"/>
                <w:szCs w:val="24"/>
                <w:lang w:eastAsia="ru-RU"/>
              </w:rPr>
            </w:pPr>
            <w:r w:rsidRPr="007C6F3C">
              <w:rPr>
                <w:rFonts w:ascii="Times New Roman" w:hAnsi="Times New Roman" w:cs="Times New Roman"/>
                <w:b/>
                <w:bCs/>
                <w:sz w:val="24"/>
                <w:szCs w:val="24"/>
                <w:lang w:eastAsia="ru-RU"/>
              </w:rPr>
              <w:t xml:space="preserve">факультета </w:t>
            </w:r>
            <w:proofErr w:type="gramStart"/>
            <w:r w:rsidRPr="007C6F3C">
              <w:rPr>
                <w:rFonts w:ascii="Times New Roman" w:hAnsi="Times New Roman" w:cs="Times New Roman"/>
                <w:b/>
                <w:bCs/>
                <w:sz w:val="24"/>
                <w:szCs w:val="24"/>
                <w:lang w:eastAsia="ru-RU"/>
              </w:rPr>
              <w:t>государственной</w:t>
            </w:r>
            <w:proofErr w:type="gramEnd"/>
          </w:p>
          <w:p w:rsidR="00AB4429" w:rsidRPr="007C6F3C" w:rsidRDefault="00AB4429" w:rsidP="00A311BF">
            <w:pPr>
              <w:spacing w:after="0" w:line="240" w:lineRule="auto"/>
              <w:jc w:val="right"/>
              <w:rPr>
                <w:rFonts w:ascii="Times New Roman" w:hAnsi="Times New Roman" w:cs="Times New Roman"/>
                <w:b/>
                <w:bCs/>
                <w:sz w:val="24"/>
                <w:szCs w:val="24"/>
                <w:lang w:eastAsia="ru-RU"/>
              </w:rPr>
            </w:pPr>
            <w:r w:rsidRPr="007C6F3C">
              <w:rPr>
                <w:rFonts w:ascii="Times New Roman" w:hAnsi="Times New Roman" w:cs="Times New Roman"/>
                <w:b/>
                <w:bCs/>
                <w:sz w:val="24"/>
                <w:szCs w:val="24"/>
                <w:lang w:eastAsia="ru-RU"/>
              </w:rPr>
              <w:t>культурной политики</w:t>
            </w:r>
          </w:p>
          <w:p w:rsidR="00AB4429" w:rsidRPr="007C6F3C" w:rsidRDefault="00AB4429" w:rsidP="00A311BF">
            <w:pPr>
              <w:spacing w:after="0" w:line="240" w:lineRule="auto"/>
              <w:jc w:val="right"/>
              <w:rPr>
                <w:rFonts w:ascii="Times New Roman" w:hAnsi="Times New Roman" w:cs="Times New Roman"/>
                <w:b/>
                <w:bCs/>
                <w:sz w:val="24"/>
                <w:szCs w:val="24"/>
                <w:lang w:eastAsia="ru-RU"/>
              </w:rPr>
            </w:pPr>
            <w:proofErr w:type="spellStart"/>
            <w:r w:rsidRPr="007C6F3C">
              <w:rPr>
                <w:rFonts w:ascii="Times New Roman" w:hAnsi="Times New Roman" w:cs="Times New Roman"/>
                <w:b/>
                <w:bCs/>
                <w:sz w:val="24"/>
                <w:szCs w:val="24"/>
                <w:lang w:eastAsia="ru-RU"/>
              </w:rPr>
              <w:t>Единак</w:t>
            </w:r>
            <w:proofErr w:type="spellEnd"/>
            <w:r w:rsidRPr="007C6F3C">
              <w:rPr>
                <w:rFonts w:ascii="Times New Roman" w:hAnsi="Times New Roman" w:cs="Times New Roman"/>
                <w:b/>
                <w:bCs/>
                <w:sz w:val="24"/>
                <w:szCs w:val="24"/>
                <w:lang w:eastAsia="ru-RU"/>
              </w:rPr>
              <w:t xml:space="preserve"> А.Ю.</w:t>
            </w:r>
          </w:p>
          <w:p w:rsidR="00AB4429" w:rsidRDefault="00AB4429" w:rsidP="00A311BF">
            <w:pPr>
              <w:spacing w:after="0" w:line="240" w:lineRule="auto"/>
              <w:jc w:val="right"/>
              <w:rPr>
                <w:rFonts w:ascii="Times New Roman" w:eastAsia="Times New Roman" w:hAnsi="Times New Roman" w:cs="Times New Roman"/>
                <w:b/>
                <w:bCs/>
                <w:sz w:val="24"/>
                <w:szCs w:val="24"/>
                <w:lang w:eastAsia="ru-RU"/>
              </w:rPr>
            </w:pPr>
          </w:p>
          <w:p w:rsidR="00AB4429" w:rsidRDefault="00AB4429" w:rsidP="00A311B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AB4429" w:rsidRDefault="00AB4429" w:rsidP="00AB4429">
      <w:pPr>
        <w:spacing w:after="0" w:line="240" w:lineRule="auto"/>
        <w:rPr>
          <w:rFonts w:ascii="Times New Roman" w:eastAsia="Times New Roman" w:hAnsi="Times New Roman" w:cs="Times New Roman"/>
          <w:b/>
          <w:bCs/>
          <w:sz w:val="24"/>
          <w:szCs w:val="24"/>
          <w:lang w:eastAsia="ru-RU"/>
        </w:rPr>
      </w:pPr>
    </w:p>
    <w:p w:rsidR="00AB4429" w:rsidRDefault="00AB4429" w:rsidP="00AB4429">
      <w:pPr>
        <w:spacing w:after="0" w:line="240" w:lineRule="auto"/>
        <w:ind w:right="27"/>
        <w:rPr>
          <w:rFonts w:ascii="Times New Roman" w:eastAsia="Times New Roman" w:hAnsi="Times New Roman" w:cs="Times New Roman"/>
          <w:sz w:val="24"/>
          <w:szCs w:val="24"/>
          <w:lang w:eastAsia="ru-RU"/>
        </w:rPr>
      </w:pPr>
    </w:p>
    <w:p w:rsidR="00AB4429" w:rsidRDefault="00AB4429" w:rsidP="00AB4429">
      <w:pPr>
        <w:spacing w:after="0" w:line="240" w:lineRule="auto"/>
        <w:ind w:right="27"/>
        <w:rPr>
          <w:rFonts w:ascii="Times New Roman" w:eastAsia="Times New Roman" w:hAnsi="Times New Roman" w:cs="Times New Roman"/>
          <w:sz w:val="24"/>
          <w:szCs w:val="24"/>
          <w:lang w:eastAsia="ru-RU"/>
        </w:rPr>
      </w:pPr>
    </w:p>
    <w:p w:rsidR="00AB4429" w:rsidRDefault="00AB4429" w:rsidP="00AB4429">
      <w:pPr>
        <w:spacing w:after="0" w:line="240" w:lineRule="auto"/>
        <w:ind w:right="27"/>
        <w:rPr>
          <w:rFonts w:ascii="Times New Roman" w:eastAsia="Times New Roman" w:hAnsi="Times New Roman" w:cs="Times New Roman"/>
          <w:sz w:val="24"/>
          <w:szCs w:val="24"/>
          <w:lang w:eastAsia="ru-RU"/>
        </w:rPr>
      </w:pPr>
    </w:p>
    <w:p w:rsidR="00AB4429" w:rsidRDefault="00AB4429" w:rsidP="00AB4429">
      <w:pPr>
        <w:spacing w:after="0" w:line="240" w:lineRule="auto"/>
        <w:ind w:right="27"/>
        <w:rPr>
          <w:rFonts w:ascii="Times New Roman" w:eastAsia="Times New Roman" w:hAnsi="Times New Roman" w:cs="Times New Roman"/>
          <w:b/>
          <w:bCs/>
          <w:sz w:val="24"/>
          <w:szCs w:val="24"/>
          <w:lang w:eastAsia="ru-RU"/>
        </w:rPr>
      </w:pPr>
    </w:p>
    <w:p w:rsidR="00AB4429" w:rsidRPr="000869F7" w:rsidRDefault="00AB4429" w:rsidP="00AB4429">
      <w:pPr>
        <w:spacing w:after="0" w:line="240" w:lineRule="auto"/>
        <w:jc w:val="center"/>
        <w:rPr>
          <w:rFonts w:ascii="Times New Roman" w:eastAsia="Times New Roman" w:hAnsi="Times New Roman" w:cs="Times New Roman"/>
          <w:b/>
          <w:bCs/>
          <w:smallCaps/>
          <w:sz w:val="24"/>
          <w:szCs w:val="24"/>
          <w:vertAlign w:val="superscript"/>
          <w:lang w:eastAsia="ru-RU"/>
        </w:rPr>
      </w:pPr>
      <w:r>
        <w:rPr>
          <w:rFonts w:ascii="Times New Roman" w:eastAsia="Times New Roman" w:hAnsi="Times New Roman" w:cs="Times New Roman"/>
          <w:b/>
          <w:bCs/>
          <w:smallCaps/>
          <w:sz w:val="24"/>
          <w:szCs w:val="24"/>
          <w:lang w:eastAsia="ru-RU"/>
        </w:rPr>
        <w:t>МЕТОДИЧЕСКИЕ РЕКОМЕНДАЦИИ</w:t>
      </w:r>
      <w:r w:rsidRPr="000869F7">
        <w:rPr>
          <w:rFonts w:ascii="Times New Roman" w:eastAsia="Times New Roman" w:hAnsi="Times New Roman" w:cs="Times New Roman"/>
          <w:b/>
          <w:bCs/>
          <w:smallCaps/>
          <w:sz w:val="24"/>
          <w:szCs w:val="24"/>
          <w:lang w:eastAsia="ru-RU"/>
        </w:rPr>
        <w:t xml:space="preserve"> ДИСЦИПЛИНЫ (МОДУЛЯ)</w:t>
      </w:r>
      <w:r w:rsidRPr="000869F7">
        <w:rPr>
          <w:rFonts w:ascii="Times New Roman" w:eastAsia="Times New Roman" w:hAnsi="Times New Roman" w:cs="Times New Roman"/>
          <w:b/>
          <w:bCs/>
          <w:smallCaps/>
          <w:sz w:val="24"/>
          <w:szCs w:val="24"/>
          <w:lang w:eastAsia="ru-RU"/>
        </w:rPr>
        <w:br/>
      </w:r>
      <w:r>
        <w:rPr>
          <w:rFonts w:ascii="Times New Roman" w:hAnsi="Times New Roman" w:cs="Times New Roman"/>
          <w:b/>
          <w:sz w:val="24"/>
          <w:szCs w:val="28"/>
          <w:lang w:eastAsia="ru-RU"/>
        </w:rPr>
        <w:t>Б</w:t>
      </w:r>
      <w:proofErr w:type="gramStart"/>
      <w:r>
        <w:rPr>
          <w:rFonts w:ascii="Times New Roman" w:hAnsi="Times New Roman" w:cs="Times New Roman"/>
          <w:b/>
          <w:sz w:val="24"/>
          <w:szCs w:val="28"/>
          <w:lang w:eastAsia="ru-RU"/>
        </w:rPr>
        <w:t>1</w:t>
      </w:r>
      <w:proofErr w:type="gramEnd"/>
      <w:r>
        <w:rPr>
          <w:rFonts w:ascii="Times New Roman" w:hAnsi="Times New Roman" w:cs="Times New Roman"/>
          <w:b/>
          <w:sz w:val="24"/>
          <w:szCs w:val="28"/>
          <w:lang w:eastAsia="ru-RU"/>
        </w:rPr>
        <w:t>.О.</w:t>
      </w:r>
      <w:r w:rsidR="00FF7EC1">
        <w:rPr>
          <w:rFonts w:ascii="Times New Roman" w:hAnsi="Times New Roman" w:cs="Times New Roman"/>
          <w:b/>
          <w:sz w:val="24"/>
          <w:szCs w:val="28"/>
          <w:lang w:eastAsia="ru-RU"/>
        </w:rPr>
        <w:t>09</w:t>
      </w:r>
      <w:r w:rsidR="006E3452">
        <w:rPr>
          <w:rFonts w:ascii="Times New Roman" w:hAnsi="Times New Roman" w:cs="Times New Roman"/>
          <w:b/>
          <w:sz w:val="24"/>
          <w:szCs w:val="28"/>
          <w:lang w:eastAsia="ru-RU"/>
        </w:rPr>
        <w:t xml:space="preserve"> </w:t>
      </w:r>
      <w:r>
        <w:rPr>
          <w:rFonts w:ascii="Times New Roman" w:hAnsi="Times New Roman" w:cs="Times New Roman"/>
          <w:b/>
          <w:sz w:val="24"/>
          <w:szCs w:val="28"/>
          <w:lang w:eastAsia="ru-RU"/>
        </w:rPr>
        <w:t xml:space="preserve"> ИСТОРИЯ </w:t>
      </w:r>
      <w:r w:rsidRPr="00E613A8">
        <w:rPr>
          <w:rFonts w:ascii="Times New Roman" w:hAnsi="Times New Roman" w:cs="Times New Roman"/>
          <w:b/>
          <w:sz w:val="24"/>
          <w:szCs w:val="28"/>
          <w:lang w:eastAsia="ru-RU"/>
        </w:rPr>
        <w:t>МИРОВОЙ</w:t>
      </w:r>
      <w:r>
        <w:rPr>
          <w:rFonts w:ascii="Times New Roman" w:hAnsi="Times New Roman" w:cs="Times New Roman"/>
          <w:b/>
          <w:sz w:val="24"/>
          <w:szCs w:val="28"/>
          <w:lang w:eastAsia="ru-RU"/>
        </w:rPr>
        <w:t xml:space="preserve"> </w:t>
      </w:r>
      <w:r w:rsidRPr="00F73F00">
        <w:rPr>
          <w:rFonts w:ascii="Times New Roman" w:hAnsi="Times New Roman" w:cs="Times New Roman"/>
          <w:b/>
          <w:sz w:val="24"/>
          <w:szCs w:val="28"/>
          <w:lang w:eastAsia="ru-RU"/>
        </w:rPr>
        <w:t>КУЛЬТУРЫ</w:t>
      </w:r>
      <w:r w:rsidRPr="000869F7">
        <w:rPr>
          <w:rFonts w:ascii="Times New Roman" w:eastAsia="Times New Roman" w:hAnsi="Times New Roman" w:cs="Times New Roman"/>
          <w:b/>
          <w:bCs/>
          <w:smallCaps/>
          <w:sz w:val="24"/>
          <w:szCs w:val="24"/>
          <w:lang w:eastAsia="ru-RU"/>
        </w:rPr>
        <w:br/>
      </w:r>
    </w:p>
    <w:p w:rsidR="00AB4429" w:rsidRDefault="00AB4429" w:rsidP="00AB4429">
      <w:pPr>
        <w:spacing w:after="0" w:line="240" w:lineRule="auto"/>
        <w:rPr>
          <w:rFonts w:ascii="Times New Roman" w:eastAsia="Times New Roman" w:hAnsi="Times New Roman" w:cs="Times New Roman"/>
          <w:b/>
          <w:bCs/>
          <w:sz w:val="24"/>
          <w:szCs w:val="24"/>
          <w:lang w:eastAsia="ru-RU"/>
        </w:rPr>
      </w:pPr>
    </w:p>
    <w:p w:rsidR="00AB4429" w:rsidRDefault="00AB4429" w:rsidP="00AB4429">
      <w:pPr>
        <w:spacing w:after="0" w:line="240" w:lineRule="auto"/>
        <w:rPr>
          <w:rFonts w:ascii="Times New Roman" w:eastAsia="Times New Roman" w:hAnsi="Times New Roman" w:cs="Times New Roman"/>
          <w:b/>
          <w:bCs/>
          <w:sz w:val="24"/>
          <w:szCs w:val="24"/>
          <w:lang w:eastAsia="ru-RU"/>
        </w:rPr>
      </w:pPr>
    </w:p>
    <w:p w:rsidR="00AB4429" w:rsidRDefault="00AB4429" w:rsidP="00AB4429">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AB4429" w:rsidRPr="009D74D5" w:rsidRDefault="00AB4429" w:rsidP="00AB4429">
      <w:pPr>
        <w:rPr>
          <w:rFonts w:ascii="Times New Roman" w:hAnsi="Times New Roman" w:cs="Times New Roman"/>
          <w:b/>
          <w:bCs/>
          <w:sz w:val="24"/>
          <w:szCs w:val="24"/>
          <w:u w:val="single"/>
        </w:rPr>
      </w:pPr>
      <w:r w:rsidRPr="000869F7">
        <w:rPr>
          <w:rFonts w:ascii="Times New Roman" w:hAnsi="Times New Roman" w:cs="Times New Roman"/>
          <w:b/>
          <w:bCs/>
          <w:sz w:val="24"/>
          <w:szCs w:val="24"/>
          <w:lang w:eastAsia="ru-RU"/>
        </w:rPr>
        <w:t xml:space="preserve">Направление подготовки/специальности </w:t>
      </w:r>
      <w:r w:rsidRPr="007C6F3C">
        <w:rPr>
          <w:rFonts w:ascii="Times New Roman" w:hAnsi="Times New Roman" w:cs="Times New Roman"/>
          <w:bCs/>
          <w:sz w:val="24"/>
          <w:szCs w:val="24"/>
        </w:rPr>
        <w:t>51.03.01 КУЛЬТУРОЛОГИЯ</w:t>
      </w:r>
    </w:p>
    <w:p w:rsidR="00AB4429" w:rsidRPr="000869F7" w:rsidRDefault="00AB4429" w:rsidP="00AB4429">
      <w:pPr>
        <w:tabs>
          <w:tab w:val="right" w:leader="underscore" w:pos="8505"/>
        </w:tabs>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Профиль подготовки/специализация </w:t>
      </w:r>
      <w:r w:rsidR="006E3452">
        <w:rPr>
          <w:rFonts w:ascii="Times New Roman" w:hAnsi="Times New Roman" w:cs="Times New Roman"/>
          <w:bCs/>
          <w:sz w:val="24"/>
          <w:szCs w:val="24"/>
          <w:lang w:eastAsia="ru-RU"/>
        </w:rPr>
        <w:t>ЭТНОКУЛЬТУРОЛОГИЯ</w:t>
      </w:r>
    </w:p>
    <w:p w:rsidR="00AB4429" w:rsidRPr="009D74D5" w:rsidRDefault="00AB4429" w:rsidP="00AB4429">
      <w:pPr>
        <w:tabs>
          <w:tab w:val="right" w:leader="underscore" w:pos="8505"/>
        </w:tabs>
        <w:rPr>
          <w:rFonts w:ascii="Times New Roman" w:hAnsi="Times New Roman" w:cs="Times New Roman"/>
          <w:b/>
          <w:bCs/>
          <w:sz w:val="24"/>
          <w:szCs w:val="24"/>
          <w:u w:val="single"/>
          <w:lang w:eastAsia="ru-RU"/>
        </w:rPr>
      </w:pPr>
      <w:r w:rsidRPr="000869F7">
        <w:rPr>
          <w:rFonts w:ascii="Times New Roman" w:hAnsi="Times New Roman" w:cs="Times New Roman"/>
          <w:b/>
          <w:bCs/>
          <w:sz w:val="24"/>
          <w:szCs w:val="24"/>
          <w:lang w:eastAsia="ru-RU"/>
        </w:rPr>
        <w:t xml:space="preserve">Квалификация (степень) выпускника </w:t>
      </w:r>
      <w:r w:rsidRPr="007C6F3C">
        <w:rPr>
          <w:rFonts w:ascii="Times New Roman" w:hAnsi="Times New Roman" w:cs="Times New Roman"/>
          <w:bCs/>
          <w:sz w:val="24"/>
          <w:szCs w:val="24"/>
          <w:lang w:eastAsia="ru-RU"/>
        </w:rPr>
        <w:t>БАКАЛАВР</w:t>
      </w:r>
    </w:p>
    <w:p w:rsidR="00AB4429" w:rsidRPr="000869F7" w:rsidRDefault="00AB4429" w:rsidP="00AB4429">
      <w:pPr>
        <w:tabs>
          <w:tab w:val="right" w:leader="underscore" w:pos="8505"/>
        </w:tabs>
        <w:rPr>
          <w:rFonts w:ascii="Times New Roman" w:hAnsi="Times New Roman" w:cs="Times New Roman"/>
          <w:b/>
          <w:bCs/>
          <w:sz w:val="24"/>
          <w:szCs w:val="24"/>
          <w:lang w:eastAsia="ru-RU"/>
        </w:rPr>
      </w:pPr>
      <w:r w:rsidRPr="000869F7">
        <w:rPr>
          <w:rFonts w:ascii="Times New Roman" w:hAnsi="Times New Roman" w:cs="Times New Roman"/>
          <w:b/>
          <w:bCs/>
          <w:sz w:val="24"/>
          <w:szCs w:val="24"/>
          <w:lang w:eastAsia="ru-RU"/>
        </w:rPr>
        <w:t>Форма обучения</w:t>
      </w:r>
      <w:r>
        <w:rPr>
          <w:rFonts w:ascii="Times New Roman" w:hAnsi="Times New Roman" w:cs="Times New Roman"/>
          <w:bCs/>
          <w:sz w:val="24"/>
          <w:szCs w:val="24"/>
          <w:lang w:eastAsia="ru-RU"/>
        </w:rPr>
        <w:t xml:space="preserve"> ОЧНАЯ</w:t>
      </w:r>
    </w:p>
    <w:p w:rsidR="00AB4429" w:rsidRDefault="00AB4429" w:rsidP="00AB4429">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AB4429" w:rsidRDefault="00AB4429" w:rsidP="00AB4429">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AB4429" w:rsidRDefault="00AB4429" w:rsidP="00AB4429">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AB4429" w:rsidRDefault="00AB4429" w:rsidP="00AB4429">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AB4429" w:rsidRDefault="00AB4429" w:rsidP="00AB4429">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AB4429" w:rsidRDefault="00AB4429" w:rsidP="00AB4429">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AB4429" w:rsidRDefault="00AB4429" w:rsidP="00AB4429">
      <w:pPr>
        <w:spacing w:after="0" w:line="240" w:lineRule="auto"/>
        <w:jc w:val="center"/>
        <w:rPr>
          <w:rFonts w:ascii="Times New Roman" w:eastAsia="Times New Roman" w:hAnsi="Times New Roman" w:cs="Times New Roman"/>
          <w:i/>
          <w:sz w:val="24"/>
          <w:szCs w:val="24"/>
          <w:lang w:eastAsia="ru-RU"/>
        </w:rPr>
      </w:pPr>
      <w:proofErr w:type="gramStart"/>
      <w:r>
        <w:rPr>
          <w:rFonts w:ascii="Times New Roman" w:eastAsia="Times New Roman" w:hAnsi="Times New Roman" w:cs="Times New Roman"/>
          <w:i/>
          <w:sz w:val="24"/>
          <w:szCs w:val="24"/>
          <w:lang w:eastAsia="ru-RU"/>
        </w:rPr>
        <w:t>(МР адаптирована для лиц</w:t>
      </w:r>
      <w:proofErr w:type="gramEnd"/>
    </w:p>
    <w:p w:rsidR="00AB4429" w:rsidRDefault="00AB4429" w:rsidP="00AB4429">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AB4429" w:rsidRDefault="00AB4429" w:rsidP="00AB4429">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AB4429" w:rsidRDefault="00AB4429" w:rsidP="00AB4429">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AB4429" w:rsidRDefault="00AB4429" w:rsidP="00AB4429">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AB4429" w:rsidRDefault="00AB4429" w:rsidP="00AB4429">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AB4429" w:rsidRDefault="00324871" w:rsidP="00AB4429">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Год набора 2021</w:t>
      </w:r>
    </w:p>
    <w:p w:rsidR="00AB4429" w:rsidRDefault="00AB4429" w:rsidP="00AB4429">
      <w:pPr>
        <w:tabs>
          <w:tab w:val="left" w:pos="708"/>
        </w:tabs>
        <w:spacing w:after="0" w:line="240" w:lineRule="auto"/>
        <w:rPr>
          <w:rFonts w:ascii="Times New Roman" w:eastAsia="Times New Roman" w:hAnsi="Times New Roman" w:cs="Times New Roman"/>
          <w:b/>
          <w:bCs/>
          <w:sz w:val="24"/>
          <w:szCs w:val="24"/>
          <w:lang w:eastAsia="ru-RU"/>
        </w:rPr>
      </w:pPr>
    </w:p>
    <w:p w:rsidR="00AB4429" w:rsidRDefault="00AB4429" w:rsidP="00AB4429">
      <w:pPr>
        <w:tabs>
          <w:tab w:val="left" w:pos="708"/>
        </w:tabs>
        <w:spacing w:after="0" w:line="240" w:lineRule="auto"/>
        <w:rPr>
          <w:rFonts w:ascii="Times New Roman" w:eastAsia="Times New Roman" w:hAnsi="Times New Roman" w:cs="Times New Roman"/>
          <w:b/>
          <w:bCs/>
          <w:sz w:val="24"/>
          <w:szCs w:val="24"/>
          <w:lang w:eastAsia="ru-RU"/>
        </w:rPr>
      </w:pPr>
    </w:p>
    <w:p w:rsidR="00AB4429" w:rsidRDefault="00AB4429" w:rsidP="00AB4429">
      <w:pPr>
        <w:tabs>
          <w:tab w:val="left" w:pos="708"/>
        </w:tabs>
        <w:spacing w:after="0" w:line="240" w:lineRule="auto"/>
        <w:rPr>
          <w:rFonts w:ascii="Times New Roman" w:eastAsia="Times New Roman" w:hAnsi="Times New Roman" w:cs="Times New Roman"/>
          <w:b/>
          <w:bCs/>
          <w:sz w:val="24"/>
          <w:szCs w:val="24"/>
          <w:lang w:eastAsia="ru-RU"/>
        </w:rPr>
      </w:pPr>
    </w:p>
    <w:p w:rsidR="00AB4429" w:rsidRDefault="00AB4429" w:rsidP="00AB4429">
      <w:pPr>
        <w:tabs>
          <w:tab w:val="left" w:pos="708"/>
        </w:tabs>
        <w:spacing w:after="0" w:line="240" w:lineRule="auto"/>
        <w:rPr>
          <w:rFonts w:ascii="Times New Roman" w:eastAsia="Times New Roman" w:hAnsi="Times New Roman" w:cs="Times New Roman"/>
          <w:b/>
          <w:bCs/>
          <w:sz w:val="24"/>
          <w:szCs w:val="24"/>
          <w:lang w:eastAsia="ru-RU"/>
        </w:rPr>
      </w:pPr>
    </w:p>
    <w:p w:rsidR="00AB4429" w:rsidRDefault="00AB4429" w:rsidP="00AB4429">
      <w:pPr>
        <w:tabs>
          <w:tab w:val="left" w:pos="708"/>
        </w:tabs>
        <w:spacing w:after="0" w:line="240" w:lineRule="auto"/>
        <w:rPr>
          <w:rFonts w:ascii="Times New Roman" w:eastAsia="Times New Roman" w:hAnsi="Times New Roman" w:cs="Times New Roman"/>
          <w:b/>
          <w:bCs/>
          <w:sz w:val="24"/>
          <w:szCs w:val="24"/>
          <w:lang w:eastAsia="ru-RU"/>
        </w:rPr>
      </w:pPr>
    </w:p>
    <w:p w:rsidR="00AB4429" w:rsidRPr="00FB15E4" w:rsidRDefault="00AB4429" w:rsidP="00AB4429">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p w:rsidR="00704B4C" w:rsidRDefault="00704B4C">
      <w:pPr>
        <w:rPr>
          <w:rFonts w:ascii="Times New Roman" w:eastAsia="Calibri" w:hAnsi="Times New Roman" w:cs="Times New Roman"/>
          <w:b/>
          <w:bCs/>
          <w:sz w:val="32"/>
          <w:szCs w:val="32"/>
          <w:vertAlign w:val="superscript"/>
        </w:rPr>
      </w:pPr>
      <w:r>
        <w:rPr>
          <w:rFonts w:ascii="Times New Roman" w:eastAsia="Calibri" w:hAnsi="Times New Roman" w:cs="Times New Roman"/>
          <w:b/>
          <w:bCs/>
          <w:sz w:val="32"/>
          <w:szCs w:val="32"/>
          <w:vertAlign w:val="superscript"/>
        </w:rPr>
        <w:br w:type="page"/>
      </w:r>
    </w:p>
    <w:p w:rsidR="008B74B7" w:rsidRPr="008B74B7" w:rsidRDefault="008B74B7" w:rsidP="008B74B7">
      <w:pPr>
        <w:autoSpaceDE w:val="0"/>
        <w:autoSpaceDN w:val="0"/>
        <w:adjustRightInd w:val="0"/>
        <w:spacing w:after="0" w:line="360" w:lineRule="auto"/>
        <w:jc w:val="center"/>
        <w:rPr>
          <w:rFonts w:ascii="Times New Roman" w:eastAsia="Times New Roman" w:hAnsi="Times New Roman" w:cs="Times New Roman"/>
          <w:b/>
          <w:sz w:val="24"/>
          <w:szCs w:val="24"/>
          <w:lang w:eastAsia="ru-RU"/>
        </w:rPr>
      </w:pPr>
      <w:r w:rsidRPr="008B74B7">
        <w:rPr>
          <w:rFonts w:ascii="Times New Roman" w:eastAsia="Times New Roman" w:hAnsi="Times New Roman" w:cs="Times New Roman"/>
          <w:b/>
          <w:sz w:val="24"/>
          <w:szCs w:val="24"/>
          <w:lang w:eastAsia="ru-RU"/>
        </w:rPr>
        <w:lastRenderedPageBreak/>
        <w:t>Введение</w:t>
      </w:r>
    </w:p>
    <w:p w:rsidR="008B74B7" w:rsidRPr="008B74B7" w:rsidRDefault="008B74B7" w:rsidP="008B74B7">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rsidR="00A07508" w:rsidRPr="00A07508" w:rsidRDefault="00A07508" w:rsidP="00A0750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07508">
        <w:rPr>
          <w:rFonts w:ascii="Times New Roman" w:eastAsia="Times New Roman" w:hAnsi="Times New Roman" w:cs="Times New Roman"/>
          <w:sz w:val="24"/>
          <w:szCs w:val="24"/>
          <w:lang w:eastAsia="ru-RU"/>
        </w:rPr>
        <w:t xml:space="preserve">Система высшего образования базируется на оптимальном сочетании нескольких видов учебной деятельности, в том числе  лекций, практических занятий и самостоятельной работы студентов. Последний компонент является основой  полноценного образования: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 Поэтому стимулирование самостоятельной, индивидуальной работы студентов представляется одним из основных направлений в совершенствовании современного высшего образования. </w:t>
      </w:r>
    </w:p>
    <w:p w:rsidR="00A07508" w:rsidRPr="00A07508" w:rsidRDefault="00A07508" w:rsidP="00A0750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07508">
        <w:rPr>
          <w:rFonts w:ascii="Times New Roman" w:eastAsia="Times New Roman" w:hAnsi="Times New Roman" w:cs="Times New Roman"/>
          <w:sz w:val="24"/>
          <w:szCs w:val="24"/>
          <w:lang w:eastAsia="ru-RU"/>
        </w:rPr>
        <w:t>Самостоятельная работа студентов обычно складывается из нескольких составляющих:</w:t>
      </w:r>
    </w:p>
    <w:p w:rsidR="00A07508" w:rsidRPr="00A07508" w:rsidRDefault="00A07508" w:rsidP="00A0750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07508">
        <w:rPr>
          <w:rFonts w:ascii="Times New Roman" w:eastAsia="Times New Roman" w:hAnsi="Times New Roman" w:cs="Times New Roman"/>
          <w:sz w:val="24"/>
          <w:szCs w:val="24"/>
          <w:lang w:eastAsia="ru-RU"/>
        </w:rPr>
        <w:t>-</w:t>
      </w:r>
      <w:r w:rsidRPr="00A07508">
        <w:rPr>
          <w:rFonts w:ascii="Times New Roman" w:eastAsia="Times New Roman" w:hAnsi="Times New Roman" w:cs="Times New Roman"/>
          <w:sz w:val="24"/>
          <w:szCs w:val="24"/>
          <w:lang w:eastAsia="ru-RU"/>
        </w:rPr>
        <w:tab/>
        <w:t>работа с текстами: учебниками,  нормативными материалами, историческими первоисточниками, дополнительной литературой, в том числе материалами Интернета, а также проработка конспектов лекций;</w:t>
      </w:r>
    </w:p>
    <w:p w:rsidR="00A07508" w:rsidRPr="00A07508" w:rsidRDefault="00A07508" w:rsidP="00A0750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07508">
        <w:rPr>
          <w:rFonts w:ascii="Times New Roman" w:eastAsia="Times New Roman" w:hAnsi="Times New Roman" w:cs="Times New Roman"/>
          <w:sz w:val="24"/>
          <w:szCs w:val="24"/>
          <w:lang w:eastAsia="ru-RU"/>
        </w:rPr>
        <w:t>-</w:t>
      </w:r>
      <w:r w:rsidRPr="00A07508">
        <w:rPr>
          <w:rFonts w:ascii="Times New Roman" w:eastAsia="Times New Roman" w:hAnsi="Times New Roman" w:cs="Times New Roman"/>
          <w:sz w:val="24"/>
          <w:szCs w:val="24"/>
          <w:lang w:eastAsia="ru-RU"/>
        </w:rPr>
        <w:tab/>
        <w:t xml:space="preserve">написание докладов, </w:t>
      </w:r>
      <w:r w:rsidR="0053477C">
        <w:rPr>
          <w:rFonts w:ascii="Times New Roman" w:eastAsia="Times New Roman" w:hAnsi="Times New Roman" w:cs="Times New Roman"/>
          <w:sz w:val="24"/>
          <w:szCs w:val="24"/>
          <w:lang w:eastAsia="ru-RU"/>
        </w:rPr>
        <w:t>эссе и др.</w:t>
      </w:r>
      <w:r w:rsidRPr="00A07508">
        <w:rPr>
          <w:rFonts w:ascii="Times New Roman" w:eastAsia="Times New Roman" w:hAnsi="Times New Roman" w:cs="Times New Roman"/>
          <w:sz w:val="24"/>
          <w:szCs w:val="24"/>
          <w:lang w:eastAsia="ru-RU"/>
        </w:rPr>
        <w:t xml:space="preserve">; </w:t>
      </w:r>
    </w:p>
    <w:p w:rsidR="00A07508" w:rsidRPr="00A07508" w:rsidRDefault="00A07508" w:rsidP="00A0750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07508">
        <w:rPr>
          <w:rFonts w:ascii="Times New Roman" w:eastAsia="Times New Roman" w:hAnsi="Times New Roman" w:cs="Times New Roman"/>
          <w:sz w:val="24"/>
          <w:szCs w:val="24"/>
          <w:lang w:eastAsia="ru-RU"/>
        </w:rPr>
        <w:t>-</w:t>
      </w:r>
      <w:r w:rsidRPr="00A07508">
        <w:rPr>
          <w:rFonts w:ascii="Times New Roman" w:eastAsia="Times New Roman" w:hAnsi="Times New Roman" w:cs="Times New Roman"/>
          <w:sz w:val="24"/>
          <w:szCs w:val="24"/>
          <w:lang w:eastAsia="ru-RU"/>
        </w:rPr>
        <w:tab/>
        <w:t xml:space="preserve">участие в работе семинаров, </w:t>
      </w:r>
      <w:r w:rsidR="0053477C">
        <w:rPr>
          <w:rFonts w:ascii="Times New Roman" w:eastAsia="Times New Roman" w:hAnsi="Times New Roman" w:cs="Times New Roman"/>
          <w:sz w:val="24"/>
          <w:szCs w:val="24"/>
          <w:lang w:eastAsia="ru-RU"/>
        </w:rPr>
        <w:t>студенческих научных конференций</w:t>
      </w:r>
      <w:r w:rsidRPr="00A07508">
        <w:rPr>
          <w:rFonts w:ascii="Times New Roman" w:eastAsia="Times New Roman" w:hAnsi="Times New Roman" w:cs="Times New Roman"/>
          <w:sz w:val="24"/>
          <w:szCs w:val="24"/>
          <w:lang w:eastAsia="ru-RU"/>
        </w:rPr>
        <w:t xml:space="preserve"> и др.;</w:t>
      </w:r>
    </w:p>
    <w:p w:rsidR="00A07508" w:rsidRPr="00A07508" w:rsidRDefault="00A07508" w:rsidP="00A0750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07508">
        <w:rPr>
          <w:rFonts w:ascii="Times New Roman" w:eastAsia="Times New Roman" w:hAnsi="Times New Roman" w:cs="Times New Roman"/>
          <w:sz w:val="24"/>
          <w:szCs w:val="24"/>
          <w:lang w:eastAsia="ru-RU"/>
        </w:rPr>
        <w:t>-</w:t>
      </w:r>
      <w:r w:rsidRPr="00A07508">
        <w:rPr>
          <w:rFonts w:ascii="Times New Roman" w:eastAsia="Times New Roman" w:hAnsi="Times New Roman" w:cs="Times New Roman"/>
          <w:sz w:val="24"/>
          <w:szCs w:val="24"/>
          <w:lang w:eastAsia="ru-RU"/>
        </w:rPr>
        <w:tab/>
        <w:t xml:space="preserve">подготовка к зачетам и экзаменам непосредственно перед ними.     </w:t>
      </w:r>
    </w:p>
    <w:p w:rsidR="0053477C" w:rsidRDefault="00A07508" w:rsidP="0053477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07508">
        <w:rPr>
          <w:rFonts w:ascii="Times New Roman" w:eastAsia="Times New Roman" w:hAnsi="Times New Roman" w:cs="Times New Roman"/>
          <w:sz w:val="24"/>
          <w:szCs w:val="24"/>
          <w:lang w:eastAsia="ru-RU"/>
        </w:rPr>
        <w:t xml:space="preserve">Самостоятельная работа студентов является обязательной для каждого студента, а ее объем определяется Федеральным государственным образовательным стандартом высшего профессионального образования. </w:t>
      </w:r>
      <w:r w:rsidR="0053477C" w:rsidRPr="008B74B7">
        <w:rPr>
          <w:rFonts w:ascii="Times New Roman" w:eastAsia="Times New Roman" w:hAnsi="Times New Roman" w:cs="Times New Roman"/>
          <w:sz w:val="24"/>
          <w:szCs w:val="24"/>
          <w:lang w:eastAsia="ru-RU"/>
        </w:rPr>
        <w:t>Все виды самостоятельной работы  определены учебными программами дисциплин, согласно трудоемкости</w:t>
      </w:r>
      <w:r w:rsidR="0053477C">
        <w:rPr>
          <w:rFonts w:ascii="Times New Roman" w:eastAsia="Times New Roman" w:hAnsi="Times New Roman" w:cs="Times New Roman"/>
          <w:sz w:val="24"/>
          <w:szCs w:val="24"/>
          <w:lang w:eastAsia="ru-RU"/>
        </w:rPr>
        <w:t xml:space="preserve">, определенной учебным планом. </w:t>
      </w:r>
      <w:r w:rsidRPr="00A07508">
        <w:rPr>
          <w:rFonts w:ascii="Times New Roman" w:eastAsia="Times New Roman" w:hAnsi="Times New Roman" w:cs="Times New Roman"/>
          <w:sz w:val="24"/>
          <w:szCs w:val="24"/>
          <w:lang w:eastAsia="ru-RU"/>
        </w:rPr>
        <w:t>В учебных планах на нее отводится не менее половины учебного времени.</w:t>
      </w:r>
    </w:p>
    <w:p w:rsidR="008B74B7" w:rsidRPr="008B74B7" w:rsidRDefault="008B74B7" w:rsidP="00A0750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Самостоятельная работа по</w:t>
      </w:r>
      <w:r>
        <w:rPr>
          <w:rFonts w:ascii="Times New Roman" w:eastAsia="Times New Roman" w:hAnsi="Times New Roman" w:cs="Times New Roman"/>
          <w:sz w:val="24"/>
          <w:szCs w:val="24"/>
          <w:lang w:eastAsia="ru-RU"/>
        </w:rPr>
        <w:t xml:space="preserve"> дисциплине </w:t>
      </w:r>
      <w:r w:rsidRPr="0053477C">
        <w:rPr>
          <w:rFonts w:ascii="Times New Roman" w:eastAsia="Times New Roman" w:hAnsi="Times New Roman" w:cs="Times New Roman"/>
          <w:b/>
          <w:sz w:val="24"/>
          <w:szCs w:val="24"/>
          <w:lang w:eastAsia="ru-RU"/>
        </w:rPr>
        <w:t>История мировой культуры</w:t>
      </w:r>
      <w:r w:rsidRPr="008B74B7">
        <w:rPr>
          <w:rFonts w:ascii="Times New Roman" w:eastAsia="Times New Roman" w:hAnsi="Times New Roman" w:cs="Times New Roman"/>
          <w:sz w:val="24"/>
          <w:szCs w:val="24"/>
          <w:lang w:eastAsia="ru-RU"/>
        </w:rPr>
        <w:t xml:space="preserve"> является важнейшей 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w:t>
      </w:r>
      <w:proofErr w:type="gramStart"/>
      <w:r w:rsidRPr="008B74B7">
        <w:rPr>
          <w:rFonts w:ascii="Times New Roman" w:eastAsia="Times New Roman" w:hAnsi="Times New Roman" w:cs="Times New Roman"/>
          <w:sz w:val="24"/>
          <w:szCs w:val="24"/>
          <w:lang w:eastAsia="ru-RU"/>
        </w:rPr>
        <w:t>ВО</w:t>
      </w:r>
      <w:proofErr w:type="gramEnd"/>
      <w:r w:rsidRPr="008B74B7">
        <w:rPr>
          <w:rFonts w:ascii="Times New Roman" w:eastAsia="Times New Roman" w:hAnsi="Times New Roman" w:cs="Times New Roman"/>
          <w:sz w:val="24"/>
          <w:szCs w:val="24"/>
          <w:lang w:eastAsia="ru-RU"/>
        </w:rPr>
        <w:t xml:space="preserve">. </w:t>
      </w:r>
    </w:p>
    <w:p w:rsidR="008B74B7" w:rsidRPr="008B74B7" w:rsidRDefault="008B74B7" w:rsidP="008B74B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 xml:space="preserve">Программой подготовки бакалавров предусмотрены: </w:t>
      </w:r>
    </w:p>
    <w:p w:rsidR="008B74B7" w:rsidRPr="008B74B7" w:rsidRDefault="008B74B7" w:rsidP="008B74B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 самос</w:t>
      </w:r>
      <w:r w:rsidR="0053477C">
        <w:rPr>
          <w:rFonts w:ascii="Times New Roman" w:eastAsia="Times New Roman" w:hAnsi="Times New Roman" w:cs="Times New Roman"/>
          <w:sz w:val="24"/>
          <w:szCs w:val="24"/>
          <w:lang w:eastAsia="ru-RU"/>
        </w:rPr>
        <w:t xml:space="preserve">тоятельная работа </w:t>
      </w:r>
      <w:proofErr w:type="gramStart"/>
      <w:r w:rsidR="0053477C">
        <w:rPr>
          <w:rFonts w:ascii="Times New Roman" w:eastAsia="Times New Roman" w:hAnsi="Times New Roman" w:cs="Times New Roman"/>
          <w:sz w:val="24"/>
          <w:szCs w:val="24"/>
          <w:lang w:eastAsia="ru-RU"/>
        </w:rPr>
        <w:t>обучаемых</w:t>
      </w:r>
      <w:proofErr w:type="gramEnd"/>
      <w:r w:rsidR="00271C64">
        <w:rPr>
          <w:rFonts w:ascii="Times New Roman" w:eastAsia="Times New Roman" w:hAnsi="Times New Roman" w:cs="Times New Roman"/>
          <w:sz w:val="24"/>
          <w:szCs w:val="24"/>
          <w:lang w:eastAsia="ru-RU"/>
        </w:rPr>
        <w:t xml:space="preserve"> (СРО</w:t>
      </w:r>
      <w:r w:rsidRPr="008B74B7">
        <w:rPr>
          <w:rFonts w:ascii="Times New Roman" w:eastAsia="Times New Roman" w:hAnsi="Times New Roman" w:cs="Times New Roman"/>
          <w:sz w:val="24"/>
          <w:szCs w:val="24"/>
          <w:lang w:eastAsia="ru-RU"/>
        </w:rPr>
        <w:t>) по дисциплинам учебного плана, которая  организуется преподавателем, обеспечивающим дисциплину в аудиторное время;</w:t>
      </w:r>
    </w:p>
    <w:p w:rsidR="0053477C" w:rsidRPr="00A07508" w:rsidRDefault="00271C64" w:rsidP="0053477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3477C">
        <w:rPr>
          <w:rFonts w:ascii="Times New Roman" w:eastAsia="Times New Roman" w:hAnsi="Times New Roman" w:cs="Times New Roman"/>
          <w:sz w:val="24"/>
          <w:szCs w:val="24"/>
          <w:lang w:eastAsia="ru-RU"/>
        </w:rPr>
        <w:t>в</w:t>
      </w:r>
      <w:r w:rsidR="0053477C" w:rsidRPr="00A07508">
        <w:rPr>
          <w:rFonts w:ascii="Times New Roman" w:eastAsia="Times New Roman" w:hAnsi="Times New Roman" w:cs="Times New Roman"/>
          <w:sz w:val="24"/>
          <w:szCs w:val="24"/>
          <w:lang w:eastAsia="ru-RU"/>
        </w:rPr>
        <w:t>неаудиторная самостоятельная работа</w:t>
      </w:r>
      <w:r w:rsidR="0053477C">
        <w:rPr>
          <w:rFonts w:ascii="Times New Roman" w:eastAsia="Times New Roman" w:hAnsi="Times New Roman" w:cs="Times New Roman"/>
          <w:sz w:val="24"/>
          <w:szCs w:val="24"/>
          <w:lang w:eastAsia="ru-RU"/>
        </w:rPr>
        <w:t xml:space="preserve"> обучаемых</w:t>
      </w:r>
      <w:r w:rsidR="0053477C" w:rsidRPr="00A07508">
        <w:rPr>
          <w:rFonts w:ascii="Times New Roman" w:eastAsia="Times New Roman" w:hAnsi="Times New Roman" w:cs="Times New Roman"/>
          <w:sz w:val="24"/>
          <w:szCs w:val="24"/>
          <w:lang w:eastAsia="ru-RU"/>
        </w:rPr>
        <w:t xml:space="preserve">  – планируемая учебная, учебно-исследовательская, научно-исследовательская работа студентов, выполняемая во внеаудиторное время по заданию и при методическом руководстве преподавателя, но без его непосредственного участия. </w:t>
      </w:r>
    </w:p>
    <w:p w:rsidR="008B74B7" w:rsidRPr="008B74B7" w:rsidRDefault="008B74B7" w:rsidP="008B74B7">
      <w:pPr>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Важным элементом самостоятельной работы является развитие навыков самоконтроля освоения компетенций, которыми он должен владеть.</w:t>
      </w:r>
    </w:p>
    <w:p w:rsidR="0053477C" w:rsidRPr="007A4681" w:rsidRDefault="0053477C" w:rsidP="0053477C">
      <w:pPr>
        <w:suppressAutoHyphens/>
        <w:spacing w:after="0" w:line="240" w:lineRule="auto"/>
        <w:rPr>
          <w:rFonts w:ascii="Times New Roman" w:eastAsia="Times New Roman" w:hAnsi="Times New Roman" w:cs="Times New Roman"/>
          <w:b/>
          <w:bCs/>
          <w:color w:val="000000"/>
          <w:sz w:val="24"/>
          <w:szCs w:val="24"/>
          <w:lang w:eastAsia="zh-CN"/>
        </w:rPr>
      </w:pPr>
    </w:p>
    <w:p w:rsidR="0053477C" w:rsidRPr="007A4681" w:rsidRDefault="0053477C" w:rsidP="0053477C">
      <w:pPr>
        <w:suppressAutoHyphens/>
        <w:spacing w:after="0" w:line="240" w:lineRule="auto"/>
        <w:jc w:val="center"/>
        <w:rPr>
          <w:rFonts w:ascii="Times New Roman" w:eastAsia="Times New Roman" w:hAnsi="Times New Roman" w:cs="Times New Roman"/>
          <w:color w:val="000000"/>
          <w:sz w:val="24"/>
          <w:szCs w:val="24"/>
          <w:lang w:eastAsia="zh-CN"/>
        </w:rPr>
      </w:pPr>
      <w:r w:rsidRPr="007A4681">
        <w:rPr>
          <w:rFonts w:ascii="Times New Roman" w:eastAsia="Times New Roman" w:hAnsi="Times New Roman" w:cs="Times New Roman"/>
          <w:b/>
          <w:bCs/>
          <w:color w:val="000000"/>
          <w:sz w:val="24"/>
          <w:szCs w:val="24"/>
          <w:lang w:eastAsia="zh-CN"/>
        </w:rPr>
        <w:t>Организация и формы самостоятельной работы</w:t>
      </w:r>
    </w:p>
    <w:p w:rsidR="0053477C" w:rsidRPr="007A4681" w:rsidRDefault="0053477C" w:rsidP="0053477C">
      <w:pPr>
        <w:suppressAutoHyphens/>
        <w:spacing w:after="0" w:line="240"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        </w:t>
      </w:r>
      <w:r w:rsidRPr="007A4681">
        <w:rPr>
          <w:rFonts w:ascii="Times New Roman" w:eastAsia="Times New Roman" w:hAnsi="Times New Roman" w:cs="Times New Roman"/>
          <w:color w:val="000000"/>
          <w:sz w:val="24"/>
          <w:szCs w:val="24"/>
          <w:lang w:eastAsia="zh-CN"/>
        </w:rPr>
        <w:t>Основная задача организации самос</w:t>
      </w:r>
      <w:r>
        <w:rPr>
          <w:rFonts w:ascii="Times New Roman" w:eastAsia="Times New Roman" w:hAnsi="Times New Roman" w:cs="Times New Roman"/>
          <w:color w:val="000000"/>
          <w:sz w:val="24"/>
          <w:szCs w:val="24"/>
          <w:lang w:eastAsia="zh-CN"/>
        </w:rPr>
        <w:t>тоятельной работы обучаемых (СРО</w:t>
      </w:r>
      <w:r w:rsidRPr="007A4681">
        <w:rPr>
          <w:rFonts w:ascii="Times New Roman" w:eastAsia="Times New Roman" w:hAnsi="Times New Roman" w:cs="Times New Roman"/>
          <w:color w:val="000000"/>
          <w:sz w:val="24"/>
          <w:szCs w:val="24"/>
          <w:lang w:eastAsia="zh-CN"/>
        </w:rPr>
        <w:t xml:space="preserve">) заключается в создании психолого-дидактических условий развития интеллектуальной инициативы и мышления на занятиях любой формы. </w:t>
      </w:r>
    </w:p>
    <w:p w:rsidR="0053477C" w:rsidRPr="007A4681" w:rsidRDefault="0053477C" w:rsidP="0053477C">
      <w:pPr>
        <w:suppressAutoHyphens/>
        <w:spacing w:after="0" w:line="240"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       </w:t>
      </w:r>
      <w:r w:rsidRPr="007A4681">
        <w:rPr>
          <w:rFonts w:ascii="Times New Roman" w:eastAsia="Times New Roman" w:hAnsi="Times New Roman" w:cs="Times New Roman"/>
          <w:color w:val="000000"/>
          <w:sz w:val="24"/>
          <w:szCs w:val="24"/>
          <w:lang w:eastAsia="zh-CN"/>
        </w:rPr>
        <w:t>При изучении к</w:t>
      </w:r>
      <w:r>
        <w:rPr>
          <w:rFonts w:ascii="Times New Roman" w:eastAsia="Times New Roman" w:hAnsi="Times New Roman" w:cs="Times New Roman"/>
          <w:color w:val="000000"/>
          <w:sz w:val="24"/>
          <w:szCs w:val="24"/>
          <w:lang w:eastAsia="zh-CN"/>
        </w:rPr>
        <w:t>аждой дисциплины организация СРО</w:t>
      </w:r>
      <w:r w:rsidRPr="007A4681">
        <w:rPr>
          <w:rFonts w:ascii="Times New Roman" w:eastAsia="Times New Roman" w:hAnsi="Times New Roman" w:cs="Times New Roman"/>
          <w:color w:val="000000"/>
          <w:sz w:val="24"/>
          <w:szCs w:val="24"/>
          <w:lang w:eastAsia="zh-CN"/>
        </w:rPr>
        <w:t xml:space="preserve"> должна представлять единство трех взаимосвязанных форм:</w:t>
      </w:r>
    </w:p>
    <w:p w:rsidR="0053477C" w:rsidRPr="007A4681" w:rsidRDefault="0053477C" w:rsidP="0053477C">
      <w:pPr>
        <w:suppressAutoHyphens/>
        <w:spacing w:after="0" w:line="240" w:lineRule="auto"/>
        <w:jc w:val="both"/>
        <w:rPr>
          <w:rFonts w:ascii="Times New Roman" w:eastAsia="Times New Roman" w:hAnsi="Times New Roman" w:cs="Times New Roman"/>
          <w:color w:val="000000"/>
          <w:sz w:val="24"/>
          <w:szCs w:val="24"/>
          <w:lang w:eastAsia="zh-CN"/>
        </w:rPr>
      </w:pPr>
      <w:r w:rsidRPr="007A4681">
        <w:rPr>
          <w:rFonts w:ascii="Times New Roman" w:eastAsia="Times New Roman" w:hAnsi="Times New Roman" w:cs="Times New Roman"/>
          <w:color w:val="000000"/>
          <w:sz w:val="24"/>
          <w:szCs w:val="24"/>
          <w:lang w:eastAsia="zh-CN"/>
        </w:rPr>
        <w:t>1. Внеаудиторная самостоятельная работа;</w:t>
      </w:r>
    </w:p>
    <w:p w:rsidR="0053477C" w:rsidRPr="007A4681" w:rsidRDefault="0053477C" w:rsidP="0053477C">
      <w:pPr>
        <w:suppressAutoHyphens/>
        <w:spacing w:after="0" w:line="240" w:lineRule="auto"/>
        <w:jc w:val="both"/>
        <w:rPr>
          <w:rFonts w:ascii="Times New Roman" w:eastAsia="Times New Roman" w:hAnsi="Times New Roman" w:cs="Times New Roman"/>
          <w:color w:val="000000"/>
          <w:sz w:val="24"/>
          <w:szCs w:val="24"/>
          <w:lang w:eastAsia="zh-CN"/>
        </w:rPr>
      </w:pPr>
      <w:r w:rsidRPr="007A4681">
        <w:rPr>
          <w:rFonts w:ascii="Times New Roman" w:eastAsia="Times New Roman" w:hAnsi="Times New Roman" w:cs="Times New Roman"/>
          <w:color w:val="000000"/>
          <w:sz w:val="24"/>
          <w:szCs w:val="24"/>
          <w:lang w:eastAsia="zh-CN"/>
        </w:rPr>
        <w:t>2. Аудиторная самостоятельная работа, которая осуществляется под непосредственным руководством преподавателя;</w:t>
      </w:r>
    </w:p>
    <w:p w:rsidR="0053477C" w:rsidRPr="007A4681" w:rsidRDefault="0053477C" w:rsidP="0053477C">
      <w:pPr>
        <w:suppressAutoHyphens/>
        <w:spacing w:after="0" w:line="240" w:lineRule="auto"/>
        <w:jc w:val="both"/>
        <w:rPr>
          <w:rFonts w:ascii="Times New Roman" w:eastAsia="Times New Roman" w:hAnsi="Times New Roman" w:cs="Times New Roman"/>
          <w:color w:val="000000"/>
          <w:sz w:val="24"/>
          <w:szCs w:val="24"/>
          <w:lang w:eastAsia="zh-CN"/>
        </w:rPr>
      </w:pPr>
      <w:r w:rsidRPr="007A4681">
        <w:rPr>
          <w:rFonts w:ascii="Times New Roman" w:eastAsia="Times New Roman" w:hAnsi="Times New Roman" w:cs="Times New Roman"/>
          <w:color w:val="000000"/>
          <w:sz w:val="24"/>
          <w:szCs w:val="24"/>
          <w:lang w:eastAsia="zh-CN"/>
        </w:rPr>
        <w:t>3. Творческая, в том числе научно-исследовательская работа.</w:t>
      </w:r>
    </w:p>
    <w:p w:rsidR="0053477C" w:rsidRDefault="0053477C" w:rsidP="0053477C">
      <w:pPr>
        <w:suppressAutoHyphens/>
        <w:spacing w:after="0" w:line="240" w:lineRule="auto"/>
        <w:jc w:val="both"/>
        <w:rPr>
          <w:rFonts w:ascii="Times New Roman" w:eastAsia="Times New Roman" w:hAnsi="Times New Roman" w:cs="Times New Roman"/>
          <w:color w:val="000000"/>
          <w:sz w:val="24"/>
          <w:szCs w:val="24"/>
          <w:lang w:eastAsia="zh-CN"/>
        </w:rPr>
      </w:pPr>
    </w:p>
    <w:p w:rsidR="0053477C" w:rsidRPr="007A4681" w:rsidRDefault="0053477C" w:rsidP="0053477C">
      <w:pPr>
        <w:suppressAutoHyphens/>
        <w:spacing w:after="0" w:line="240" w:lineRule="auto"/>
        <w:jc w:val="both"/>
        <w:rPr>
          <w:rFonts w:ascii="Times New Roman" w:eastAsia="Times New Roman" w:hAnsi="Times New Roman" w:cs="Times New Roman"/>
          <w:color w:val="000000"/>
          <w:sz w:val="24"/>
          <w:szCs w:val="24"/>
          <w:lang w:eastAsia="zh-CN"/>
        </w:rPr>
      </w:pPr>
      <w:r w:rsidRPr="007A4681">
        <w:rPr>
          <w:rFonts w:ascii="Times New Roman" w:eastAsia="Times New Roman" w:hAnsi="Times New Roman" w:cs="Times New Roman"/>
          <w:color w:val="000000"/>
          <w:sz w:val="24"/>
          <w:szCs w:val="24"/>
          <w:lang w:eastAsia="zh-CN"/>
        </w:rPr>
        <w:t>Ви</w:t>
      </w:r>
      <w:r>
        <w:rPr>
          <w:rFonts w:ascii="Times New Roman" w:eastAsia="Times New Roman" w:hAnsi="Times New Roman" w:cs="Times New Roman"/>
          <w:color w:val="000000"/>
          <w:sz w:val="24"/>
          <w:szCs w:val="24"/>
          <w:lang w:eastAsia="zh-CN"/>
        </w:rPr>
        <w:t xml:space="preserve">ды </w:t>
      </w:r>
      <w:proofErr w:type="gramStart"/>
      <w:r>
        <w:rPr>
          <w:rFonts w:ascii="Times New Roman" w:eastAsia="Times New Roman" w:hAnsi="Times New Roman" w:cs="Times New Roman"/>
          <w:color w:val="000000"/>
          <w:sz w:val="24"/>
          <w:szCs w:val="24"/>
          <w:lang w:eastAsia="zh-CN"/>
        </w:rPr>
        <w:t>внеаудиторной</w:t>
      </w:r>
      <w:proofErr w:type="gramEnd"/>
      <w:r>
        <w:rPr>
          <w:rFonts w:ascii="Times New Roman" w:eastAsia="Times New Roman" w:hAnsi="Times New Roman" w:cs="Times New Roman"/>
          <w:color w:val="000000"/>
          <w:sz w:val="24"/>
          <w:szCs w:val="24"/>
          <w:lang w:eastAsia="zh-CN"/>
        </w:rPr>
        <w:t xml:space="preserve"> СРО</w:t>
      </w:r>
      <w:r w:rsidRPr="007A4681">
        <w:rPr>
          <w:rFonts w:ascii="Times New Roman" w:eastAsia="Times New Roman" w:hAnsi="Times New Roman" w:cs="Times New Roman"/>
          <w:color w:val="000000"/>
          <w:sz w:val="24"/>
          <w:szCs w:val="24"/>
          <w:lang w:eastAsia="zh-CN"/>
        </w:rPr>
        <w:t xml:space="preserve"> разнообразны:</w:t>
      </w:r>
    </w:p>
    <w:p w:rsidR="0053477C" w:rsidRPr="007A4681" w:rsidRDefault="0053477C" w:rsidP="0053477C">
      <w:pPr>
        <w:suppressAutoHyphens/>
        <w:spacing w:after="0" w:line="240" w:lineRule="auto"/>
        <w:jc w:val="both"/>
        <w:rPr>
          <w:rFonts w:ascii="Times New Roman" w:eastAsia="Times New Roman" w:hAnsi="Times New Roman" w:cs="Times New Roman"/>
          <w:color w:val="000000"/>
          <w:sz w:val="24"/>
          <w:szCs w:val="24"/>
          <w:lang w:eastAsia="zh-CN"/>
        </w:rPr>
      </w:pPr>
      <w:r w:rsidRPr="007A4681">
        <w:rPr>
          <w:rFonts w:ascii="Times New Roman" w:eastAsia="Times New Roman" w:hAnsi="Times New Roman" w:cs="Times New Roman"/>
          <w:color w:val="000000"/>
          <w:sz w:val="24"/>
          <w:szCs w:val="24"/>
          <w:lang w:eastAsia="zh-CN"/>
        </w:rPr>
        <w:t>- подготовка к семинарскому занятию;</w:t>
      </w:r>
    </w:p>
    <w:p w:rsidR="0053477C" w:rsidRPr="007A4681" w:rsidRDefault="0053477C" w:rsidP="0053477C">
      <w:pPr>
        <w:suppressAutoHyphens/>
        <w:spacing w:after="0" w:line="240" w:lineRule="auto"/>
        <w:jc w:val="both"/>
        <w:rPr>
          <w:rFonts w:ascii="Times New Roman" w:eastAsia="Times New Roman" w:hAnsi="Times New Roman" w:cs="Times New Roman"/>
          <w:color w:val="000000"/>
          <w:sz w:val="24"/>
          <w:szCs w:val="24"/>
          <w:lang w:eastAsia="zh-CN"/>
        </w:rPr>
      </w:pPr>
      <w:r w:rsidRPr="007A4681">
        <w:rPr>
          <w:rFonts w:ascii="Times New Roman" w:eastAsia="Times New Roman" w:hAnsi="Times New Roman" w:cs="Times New Roman"/>
          <w:color w:val="000000"/>
          <w:sz w:val="24"/>
          <w:szCs w:val="24"/>
          <w:lang w:eastAsia="zh-CN"/>
        </w:rPr>
        <w:t>· подготовка и написание рефератов, докладов, очерков и других письменных работ на заданные темы;</w:t>
      </w:r>
    </w:p>
    <w:p w:rsidR="0053477C" w:rsidRPr="007A4681" w:rsidRDefault="0053477C" w:rsidP="0053477C">
      <w:pPr>
        <w:suppressAutoHyphens/>
        <w:spacing w:after="0" w:line="240" w:lineRule="auto"/>
        <w:jc w:val="both"/>
        <w:rPr>
          <w:rFonts w:ascii="Times New Roman" w:eastAsia="Times New Roman" w:hAnsi="Times New Roman" w:cs="Times New Roman"/>
          <w:color w:val="000000"/>
          <w:sz w:val="24"/>
          <w:szCs w:val="24"/>
          <w:lang w:eastAsia="zh-CN"/>
        </w:rPr>
      </w:pPr>
      <w:r w:rsidRPr="007A4681">
        <w:rPr>
          <w:rFonts w:ascii="Times New Roman" w:eastAsia="Times New Roman" w:hAnsi="Times New Roman" w:cs="Times New Roman"/>
          <w:color w:val="000000"/>
          <w:sz w:val="24"/>
          <w:szCs w:val="24"/>
          <w:lang w:eastAsia="zh-CN"/>
        </w:rPr>
        <w:lastRenderedPageBreak/>
        <w:t xml:space="preserve">· подготовка к участию в научно-теоретических конференциях и др. </w:t>
      </w:r>
    </w:p>
    <w:p w:rsidR="0053477C" w:rsidRPr="007A4681" w:rsidRDefault="0053477C" w:rsidP="0053477C">
      <w:pPr>
        <w:suppressAutoHyphens/>
        <w:spacing w:after="0" w:line="240"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           </w:t>
      </w:r>
      <w:r w:rsidRPr="007A4681">
        <w:rPr>
          <w:rFonts w:ascii="Times New Roman" w:eastAsia="Times New Roman" w:hAnsi="Times New Roman" w:cs="Times New Roman"/>
          <w:color w:val="000000"/>
          <w:sz w:val="24"/>
          <w:szCs w:val="24"/>
          <w:lang w:eastAsia="zh-CN"/>
        </w:rPr>
        <w:t>Чтобы развить положительное отношен</w:t>
      </w:r>
      <w:r>
        <w:rPr>
          <w:rFonts w:ascii="Times New Roman" w:eastAsia="Times New Roman" w:hAnsi="Times New Roman" w:cs="Times New Roman"/>
          <w:color w:val="000000"/>
          <w:sz w:val="24"/>
          <w:szCs w:val="24"/>
          <w:lang w:eastAsia="zh-CN"/>
        </w:rPr>
        <w:t xml:space="preserve">ие студентов к внеаудиторной </w:t>
      </w:r>
      <w:proofErr w:type="gramStart"/>
      <w:r>
        <w:rPr>
          <w:rFonts w:ascii="Times New Roman" w:eastAsia="Times New Roman" w:hAnsi="Times New Roman" w:cs="Times New Roman"/>
          <w:color w:val="000000"/>
          <w:sz w:val="24"/>
          <w:szCs w:val="24"/>
          <w:lang w:eastAsia="zh-CN"/>
        </w:rPr>
        <w:t>СР</w:t>
      </w:r>
      <w:proofErr w:type="gramEnd"/>
      <w:r w:rsidRPr="007A4681">
        <w:rPr>
          <w:rFonts w:ascii="Times New Roman" w:eastAsia="Times New Roman" w:hAnsi="Times New Roman" w:cs="Times New Roman"/>
          <w:color w:val="000000"/>
          <w:sz w:val="24"/>
          <w:szCs w:val="24"/>
          <w:lang w:eastAsia="zh-CN"/>
        </w:rPr>
        <w:t>, следует на каждом ее этапе разъяснять цели работы, контролировать понимание этих целей студентами, постепенно формируя у них умение самостоятельной постановки задачи и выбора цели.</w:t>
      </w:r>
    </w:p>
    <w:p w:rsidR="0053477C" w:rsidRPr="007A4681" w:rsidRDefault="0053477C" w:rsidP="0053477C">
      <w:pPr>
        <w:suppressAutoHyphens/>
        <w:spacing w:after="0" w:line="240" w:lineRule="auto"/>
        <w:jc w:val="both"/>
        <w:rPr>
          <w:rFonts w:ascii="Times New Roman" w:eastAsia="Times New Roman" w:hAnsi="Times New Roman" w:cs="Times New Roman"/>
          <w:color w:val="000000"/>
          <w:sz w:val="24"/>
          <w:szCs w:val="24"/>
          <w:u w:val="single"/>
          <w:lang w:eastAsia="zh-CN"/>
        </w:rPr>
      </w:pPr>
      <w:r>
        <w:rPr>
          <w:rFonts w:ascii="Times New Roman" w:eastAsia="Times New Roman" w:hAnsi="Times New Roman" w:cs="Times New Roman"/>
          <w:color w:val="000000"/>
          <w:sz w:val="24"/>
          <w:szCs w:val="24"/>
          <w:lang w:eastAsia="zh-CN"/>
        </w:rPr>
        <w:t xml:space="preserve">          </w:t>
      </w:r>
      <w:r w:rsidRPr="007A4681">
        <w:rPr>
          <w:rFonts w:ascii="Times New Roman" w:eastAsia="Times New Roman" w:hAnsi="Times New Roman" w:cs="Times New Roman"/>
          <w:color w:val="000000"/>
          <w:sz w:val="24"/>
          <w:szCs w:val="24"/>
          <w:lang w:eastAsia="zh-CN"/>
        </w:rPr>
        <w:t>Аудиторная самостоятельная работа может реализовываться при проведении практических занятий, семинаров и во время чтения лекций.</w:t>
      </w:r>
    </w:p>
    <w:p w:rsidR="0053477C" w:rsidRPr="007A4681" w:rsidRDefault="0053477C" w:rsidP="0053477C">
      <w:pPr>
        <w:suppressAutoHyphens/>
        <w:spacing w:after="0" w:line="240" w:lineRule="auto"/>
        <w:jc w:val="both"/>
        <w:rPr>
          <w:rFonts w:ascii="Times New Roman" w:eastAsia="Times New Roman" w:hAnsi="Times New Roman" w:cs="Times New Roman"/>
          <w:color w:val="000000"/>
          <w:sz w:val="24"/>
          <w:szCs w:val="24"/>
          <w:u w:val="single"/>
          <w:lang w:eastAsia="zh-CN"/>
        </w:rPr>
      </w:pPr>
      <w:r w:rsidRPr="007A4681">
        <w:rPr>
          <w:rFonts w:ascii="Times New Roman" w:eastAsia="Times New Roman" w:hAnsi="Times New Roman" w:cs="Times New Roman"/>
          <w:color w:val="000000"/>
          <w:sz w:val="24"/>
          <w:szCs w:val="24"/>
          <w:u w:val="single"/>
          <w:lang w:eastAsia="zh-CN"/>
        </w:rPr>
        <w:t xml:space="preserve">При проведении лекционного курса </w:t>
      </w:r>
      <w:r w:rsidRPr="007A4681">
        <w:rPr>
          <w:rFonts w:ascii="Times New Roman" w:eastAsia="Times New Roman" w:hAnsi="Times New Roman" w:cs="Times New Roman"/>
          <w:color w:val="000000"/>
          <w:sz w:val="24"/>
          <w:szCs w:val="24"/>
          <w:lang w:eastAsia="zh-CN"/>
        </w:rPr>
        <w:t xml:space="preserve">непосредственно в аудитории необходимо контролировать усвоение материала основной массой студентов путем проведения </w:t>
      </w:r>
      <w:proofErr w:type="spellStart"/>
      <w:proofErr w:type="gramStart"/>
      <w:r w:rsidRPr="007A4681">
        <w:rPr>
          <w:rFonts w:ascii="Times New Roman" w:eastAsia="Times New Roman" w:hAnsi="Times New Roman" w:cs="Times New Roman"/>
          <w:color w:val="000000"/>
          <w:sz w:val="24"/>
          <w:szCs w:val="24"/>
          <w:lang w:eastAsia="zh-CN"/>
        </w:rPr>
        <w:t>экспресс-опросов</w:t>
      </w:r>
      <w:proofErr w:type="spellEnd"/>
      <w:proofErr w:type="gramEnd"/>
      <w:r w:rsidRPr="007A4681">
        <w:rPr>
          <w:rFonts w:ascii="Times New Roman" w:eastAsia="Times New Roman" w:hAnsi="Times New Roman" w:cs="Times New Roman"/>
          <w:color w:val="000000"/>
          <w:sz w:val="24"/>
          <w:szCs w:val="24"/>
          <w:lang w:eastAsia="zh-CN"/>
        </w:rPr>
        <w:t xml:space="preserve"> по конкретным темам, тестового контроля знаний.</w:t>
      </w:r>
    </w:p>
    <w:p w:rsidR="0053477C" w:rsidRPr="007A4681" w:rsidRDefault="0053477C" w:rsidP="0053477C">
      <w:pPr>
        <w:suppressAutoHyphens/>
        <w:spacing w:after="0" w:line="240" w:lineRule="auto"/>
        <w:jc w:val="both"/>
        <w:rPr>
          <w:rFonts w:ascii="Times New Roman" w:eastAsia="Times New Roman" w:hAnsi="Times New Roman" w:cs="Times New Roman"/>
          <w:color w:val="000000"/>
          <w:sz w:val="24"/>
          <w:szCs w:val="24"/>
          <w:lang w:eastAsia="zh-CN"/>
        </w:rPr>
      </w:pPr>
      <w:r w:rsidRPr="007A4681">
        <w:rPr>
          <w:rFonts w:ascii="Times New Roman" w:eastAsia="Times New Roman" w:hAnsi="Times New Roman" w:cs="Times New Roman"/>
          <w:color w:val="000000"/>
          <w:sz w:val="24"/>
          <w:szCs w:val="24"/>
          <w:u w:val="single"/>
          <w:lang w:eastAsia="zh-CN"/>
        </w:rPr>
        <w:t xml:space="preserve">На практических и семинарских занятиях </w:t>
      </w:r>
      <w:r>
        <w:rPr>
          <w:rFonts w:ascii="Times New Roman" w:eastAsia="Times New Roman" w:hAnsi="Times New Roman" w:cs="Times New Roman"/>
          <w:color w:val="000000"/>
          <w:sz w:val="24"/>
          <w:szCs w:val="24"/>
          <w:lang w:eastAsia="zh-CN"/>
        </w:rPr>
        <w:t xml:space="preserve">различные виды </w:t>
      </w:r>
      <w:proofErr w:type="gramStart"/>
      <w:r>
        <w:rPr>
          <w:rFonts w:ascii="Times New Roman" w:eastAsia="Times New Roman" w:hAnsi="Times New Roman" w:cs="Times New Roman"/>
          <w:color w:val="000000"/>
          <w:sz w:val="24"/>
          <w:szCs w:val="24"/>
          <w:lang w:eastAsia="zh-CN"/>
        </w:rPr>
        <w:t>СР</w:t>
      </w:r>
      <w:proofErr w:type="gramEnd"/>
      <w:r w:rsidRPr="007A4681">
        <w:rPr>
          <w:rFonts w:ascii="Times New Roman" w:eastAsia="Times New Roman" w:hAnsi="Times New Roman" w:cs="Times New Roman"/>
          <w:color w:val="000000"/>
          <w:sz w:val="24"/>
          <w:szCs w:val="24"/>
          <w:lang w:eastAsia="zh-CN"/>
        </w:rPr>
        <w:t xml:space="preserve"> позволяют сделать процесс обучения более интересным и поднять активность значительной части студентов в группе. </w:t>
      </w:r>
    </w:p>
    <w:p w:rsidR="0053477C" w:rsidRPr="007A4681" w:rsidRDefault="0053477C" w:rsidP="0053477C">
      <w:pPr>
        <w:suppressAutoHyphens/>
        <w:spacing w:after="0" w:line="240" w:lineRule="auto"/>
        <w:jc w:val="both"/>
        <w:rPr>
          <w:rFonts w:ascii="Times New Roman" w:eastAsia="Times New Roman" w:hAnsi="Times New Roman" w:cs="Times New Roman"/>
          <w:color w:val="000000"/>
          <w:sz w:val="24"/>
          <w:szCs w:val="24"/>
          <w:lang w:eastAsia="zh-CN"/>
        </w:rPr>
      </w:pPr>
      <w:r w:rsidRPr="007A4681">
        <w:rPr>
          <w:rFonts w:ascii="Times New Roman" w:eastAsia="Times New Roman" w:hAnsi="Times New Roman" w:cs="Times New Roman"/>
          <w:color w:val="000000"/>
          <w:sz w:val="24"/>
          <w:szCs w:val="24"/>
          <w:lang w:eastAsia="zh-CN"/>
        </w:rPr>
        <w:t>По материалам темы занятий целесообразно выдавать студенту домашнее задание и на последнем практическом занятии по разделу подвести итоги его изучения (например, провести контрольную работу в целом по разделу), обсудить оценки каждого студента, выдать дополнительные задания тем студентам, которые хотят повысить оценку. Результаты выполнения этих заданий повышают оценку уже в конце семестра, на зачетной неделе, т.е. рейтинговая оценка на начало семестра ставится по текущей работе только, а рейтинговая оценка на конец зачетной недели учитывает все дополнительные виды работ.</w:t>
      </w:r>
    </w:p>
    <w:p w:rsidR="0053477C" w:rsidRPr="007A4681" w:rsidRDefault="0053477C" w:rsidP="0053477C">
      <w:pPr>
        <w:suppressAutoHyphens/>
        <w:spacing w:after="0" w:line="240" w:lineRule="auto"/>
        <w:jc w:val="both"/>
        <w:rPr>
          <w:rFonts w:ascii="Times New Roman" w:eastAsia="Times New Roman" w:hAnsi="Times New Roman" w:cs="Times New Roman"/>
          <w:color w:val="000000"/>
          <w:sz w:val="24"/>
          <w:szCs w:val="24"/>
          <w:lang w:eastAsia="zh-CN"/>
        </w:rPr>
      </w:pPr>
      <w:r w:rsidRPr="007A4681">
        <w:rPr>
          <w:rFonts w:ascii="Times New Roman" w:eastAsia="Times New Roman" w:hAnsi="Times New Roman" w:cs="Times New Roman"/>
          <w:color w:val="000000"/>
          <w:sz w:val="24"/>
          <w:szCs w:val="24"/>
          <w:lang w:eastAsia="zh-CN"/>
        </w:rPr>
        <w:t>При проведении семинаров и практических заня</w:t>
      </w:r>
      <w:r>
        <w:rPr>
          <w:rFonts w:ascii="Times New Roman" w:eastAsia="Times New Roman" w:hAnsi="Times New Roman" w:cs="Times New Roman"/>
          <w:color w:val="000000"/>
          <w:sz w:val="24"/>
          <w:szCs w:val="24"/>
          <w:lang w:eastAsia="zh-CN"/>
        </w:rPr>
        <w:t xml:space="preserve">тий студенты могут выполнять </w:t>
      </w:r>
      <w:proofErr w:type="gramStart"/>
      <w:r>
        <w:rPr>
          <w:rFonts w:ascii="Times New Roman" w:eastAsia="Times New Roman" w:hAnsi="Times New Roman" w:cs="Times New Roman"/>
          <w:color w:val="000000"/>
          <w:sz w:val="24"/>
          <w:szCs w:val="24"/>
          <w:lang w:eastAsia="zh-CN"/>
        </w:rPr>
        <w:t>СР</w:t>
      </w:r>
      <w:proofErr w:type="gramEnd"/>
      <w:r w:rsidRPr="007A4681">
        <w:rPr>
          <w:rFonts w:ascii="Times New Roman" w:eastAsia="Times New Roman" w:hAnsi="Times New Roman" w:cs="Times New Roman"/>
          <w:color w:val="000000"/>
          <w:sz w:val="24"/>
          <w:szCs w:val="24"/>
          <w:lang w:eastAsia="zh-CN"/>
        </w:rPr>
        <w:t xml:space="preserve"> как индивидуально, так и творческими группами, каждая из которых разрабатывает свой проект (задачу). Публичное обсуждение и защита своего варианта решения </w:t>
      </w:r>
      <w:r>
        <w:rPr>
          <w:rFonts w:ascii="Times New Roman" w:eastAsia="Times New Roman" w:hAnsi="Times New Roman" w:cs="Times New Roman"/>
          <w:color w:val="000000"/>
          <w:sz w:val="24"/>
          <w:szCs w:val="24"/>
          <w:lang w:eastAsia="zh-CN"/>
        </w:rPr>
        <w:t xml:space="preserve">учебной задачи повышают роль </w:t>
      </w:r>
      <w:proofErr w:type="gramStart"/>
      <w:r>
        <w:rPr>
          <w:rFonts w:ascii="Times New Roman" w:eastAsia="Times New Roman" w:hAnsi="Times New Roman" w:cs="Times New Roman"/>
          <w:color w:val="000000"/>
          <w:sz w:val="24"/>
          <w:szCs w:val="24"/>
          <w:lang w:eastAsia="zh-CN"/>
        </w:rPr>
        <w:t>СР</w:t>
      </w:r>
      <w:proofErr w:type="gramEnd"/>
      <w:r w:rsidRPr="007A4681">
        <w:rPr>
          <w:rFonts w:ascii="Times New Roman" w:eastAsia="Times New Roman" w:hAnsi="Times New Roman" w:cs="Times New Roman"/>
          <w:color w:val="000000"/>
          <w:sz w:val="24"/>
          <w:szCs w:val="24"/>
          <w:lang w:eastAsia="zh-CN"/>
        </w:rPr>
        <w:t xml:space="preserve"> и усиливают стремление к ее качественному выполнению. Данная система организации практических занятий позволяет вводить в задачи научно-исследовательские элементы, упрощать или усложнять задания.</w:t>
      </w:r>
    </w:p>
    <w:p w:rsidR="0053477C" w:rsidRPr="007A4681" w:rsidRDefault="0053477C" w:rsidP="0053477C">
      <w:pPr>
        <w:suppressAutoHyphens/>
        <w:spacing w:after="0" w:line="240" w:lineRule="auto"/>
        <w:ind w:firstLine="709"/>
        <w:rPr>
          <w:rFonts w:ascii="Times New Roman" w:eastAsia="Times New Roman" w:hAnsi="Times New Roman" w:cs="Times New Roman"/>
          <w:color w:val="000000"/>
          <w:sz w:val="24"/>
          <w:szCs w:val="24"/>
          <w:lang w:eastAsia="zh-CN"/>
        </w:rPr>
      </w:pPr>
    </w:p>
    <w:p w:rsidR="0053477C" w:rsidRDefault="0053477C" w:rsidP="0053477C">
      <w:pPr>
        <w:suppressAutoHyphens/>
        <w:spacing w:after="0" w:line="240" w:lineRule="auto"/>
        <w:jc w:val="center"/>
        <w:rPr>
          <w:rFonts w:ascii="Times New Roman" w:eastAsia="Times New Roman" w:hAnsi="Times New Roman" w:cs="Times New Roman"/>
          <w:b/>
          <w:bCs/>
          <w:color w:val="000000"/>
          <w:sz w:val="24"/>
          <w:szCs w:val="24"/>
          <w:lang w:eastAsia="zh-CN"/>
        </w:rPr>
      </w:pPr>
      <w:r w:rsidRPr="007A4681">
        <w:rPr>
          <w:rFonts w:ascii="Times New Roman" w:eastAsia="Times New Roman" w:hAnsi="Times New Roman" w:cs="Times New Roman"/>
          <w:b/>
          <w:bCs/>
          <w:color w:val="000000"/>
          <w:sz w:val="24"/>
          <w:szCs w:val="24"/>
          <w:lang w:eastAsia="zh-CN"/>
        </w:rPr>
        <w:t>Методическое обеспечение и контроль самостоятельной работы</w:t>
      </w:r>
    </w:p>
    <w:p w:rsidR="0053477C" w:rsidRPr="007A4681" w:rsidRDefault="0053477C" w:rsidP="0053477C">
      <w:pPr>
        <w:suppressAutoHyphens/>
        <w:spacing w:after="0" w:line="240" w:lineRule="auto"/>
        <w:jc w:val="center"/>
        <w:rPr>
          <w:rFonts w:ascii="Times New Roman" w:eastAsia="Times New Roman" w:hAnsi="Times New Roman" w:cs="Times New Roman"/>
          <w:color w:val="000000"/>
          <w:sz w:val="24"/>
          <w:szCs w:val="24"/>
          <w:lang w:eastAsia="zh-CN"/>
        </w:rPr>
      </w:pPr>
    </w:p>
    <w:p w:rsidR="0053477C" w:rsidRPr="007A4681" w:rsidRDefault="0053477C" w:rsidP="006E3452">
      <w:pPr>
        <w:suppressAutoHyphens/>
        <w:spacing w:after="0" w:line="240" w:lineRule="auto"/>
        <w:ind w:firstLine="708"/>
        <w:jc w:val="both"/>
        <w:rPr>
          <w:rFonts w:ascii="Times New Roman" w:eastAsia="Times New Roman" w:hAnsi="Times New Roman" w:cs="Times New Roman"/>
          <w:color w:val="000000"/>
          <w:sz w:val="24"/>
          <w:szCs w:val="24"/>
          <w:lang w:eastAsia="zh-CN"/>
        </w:rPr>
      </w:pPr>
      <w:r w:rsidRPr="007A4681">
        <w:rPr>
          <w:rFonts w:ascii="Times New Roman" w:eastAsia="Times New Roman" w:hAnsi="Times New Roman" w:cs="Times New Roman"/>
          <w:color w:val="000000"/>
          <w:sz w:val="24"/>
          <w:szCs w:val="24"/>
          <w:lang w:eastAsia="zh-CN"/>
        </w:rPr>
        <w:t xml:space="preserve">Разработка комплекса методического обеспечения учебного процесса является важнейшим условием эффективности самостоятельной работы студентов. К такому комплексу следует отнести тексты лекций, учебные и методические пособия, рабочие программы, примерные тесты, что позволит организовать проблемное обучение, в котором студент является равноправным участником учебного процесса. </w:t>
      </w:r>
    </w:p>
    <w:p w:rsidR="0053477C" w:rsidRPr="007A4681" w:rsidRDefault="0053477C" w:rsidP="006E3452">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7A4681">
        <w:rPr>
          <w:rFonts w:ascii="Times New Roman" w:eastAsia="Times New Roman" w:hAnsi="Times New Roman" w:cs="Times New Roman"/>
          <w:color w:val="000000"/>
          <w:sz w:val="24"/>
          <w:szCs w:val="24"/>
          <w:lang w:eastAsia="zh-CN"/>
        </w:rPr>
        <w:t xml:space="preserve">Результативность самостоятельной работы студентов во многом определяется наличием активных методов ее контроля. Существуют следующие виды контроля: </w:t>
      </w:r>
    </w:p>
    <w:p w:rsidR="0053477C" w:rsidRPr="007A4681" w:rsidRDefault="0053477C" w:rsidP="006E3452">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7A4681">
        <w:rPr>
          <w:rFonts w:ascii="Times New Roman" w:eastAsia="Times New Roman" w:hAnsi="Times New Roman" w:cs="Times New Roman"/>
          <w:color w:val="000000"/>
          <w:sz w:val="24"/>
          <w:szCs w:val="24"/>
          <w:lang w:eastAsia="zh-CN"/>
        </w:rPr>
        <w:t>- входной контроль знаний и умений студентов при начале изучения очередной дисциплины;</w:t>
      </w:r>
    </w:p>
    <w:p w:rsidR="0053477C" w:rsidRPr="007A4681" w:rsidRDefault="0053477C" w:rsidP="006E3452">
      <w:pPr>
        <w:suppressAutoHyphens/>
        <w:spacing w:after="0" w:line="240" w:lineRule="auto"/>
        <w:ind w:firstLine="708"/>
        <w:jc w:val="both"/>
        <w:rPr>
          <w:rFonts w:ascii="Times New Roman" w:eastAsia="Times New Roman" w:hAnsi="Times New Roman" w:cs="Times New Roman"/>
          <w:color w:val="000000"/>
          <w:sz w:val="24"/>
          <w:szCs w:val="24"/>
          <w:lang w:eastAsia="zh-CN"/>
        </w:rPr>
      </w:pPr>
      <w:r w:rsidRPr="007A4681">
        <w:rPr>
          <w:rFonts w:ascii="Times New Roman" w:eastAsia="Times New Roman" w:hAnsi="Times New Roman" w:cs="Times New Roman"/>
          <w:color w:val="000000"/>
          <w:sz w:val="24"/>
          <w:szCs w:val="24"/>
          <w:lang w:eastAsia="zh-CN"/>
        </w:rPr>
        <w:t>- текущий контроль, то есть регулярное отслеживание уровня усвоения материала на лекциях, практических и лабораторных занятиях;</w:t>
      </w:r>
    </w:p>
    <w:p w:rsidR="0053477C" w:rsidRPr="007A4681" w:rsidRDefault="0053477C" w:rsidP="006E3452">
      <w:pPr>
        <w:suppressAutoHyphens/>
        <w:spacing w:after="0" w:line="240" w:lineRule="auto"/>
        <w:ind w:firstLine="708"/>
        <w:jc w:val="both"/>
        <w:rPr>
          <w:rFonts w:ascii="Times New Roman" w:eastAsia="Times New Roman" w:hAnsi="Times New Roman" w:cs="Times New Roman"/>
          <w:color w:val="000000"/>
          <w:sz w:val="24"/>
          <w:szCs w:val="24"/>
          <w:lang w:eastAsia="zh-CN"/>
        </w:rPr>
      </w:pPr>
      <w:r w:rsidRPr="007A4681">
        <w:rPr>
          <w:rFonts w:ascii="Times New Roman" w:eastAsia="Times New Roman" w:hAnsi="Times New Roman" w:cs="Times New Roman"/>
          <w:color w:val="000000"/>
          <w:sz w:val="24"/>
          <w:szCs w:val="24"/>
          <w:lang w:eastAsia="zh-CN"/>
        </w:rPr>
        <w:t xml:space="preserve">- промежуточный контроль по окончании изучения раздела или полного курса; </w:t>
      </w:r>
    </w:p>
    <w:p w:rsidR="0053477C" w:rsidRPr="007A4681" w:rsidRDefault="0053477C" w:rsidP="006E3452">
      <w:pPr>
        <w:suppressAutoHyphens/>
        <w:spacing w:after="0" w:line="240" w:lineRule="auto"/>
        <w:ind w:firstLine="708"/>
        <w:jc w:val="both"/>
        <w:rPr>
          <w:rFonts w:ascii="Times New Roman" w:eastAsia="Times New Roman" w:hAnsi="Times New Roman" w:cs="Times New Roman"/>
          <w:color w:val="000000"/>
          <w:sz w:val="24"/>
          <w:szCs w:val="24"/>
          <w:lang w:eastAsia="zh-CN"/>
        </w:rPr>
      </w:pPr>
      <w:r w:rsidRPr="007A4681">
        <w:rPr>
          <w:rFonts w:ascii="Times New Roman" w:eastAsia="Times New Roman" w:hAnsi="Times New Roman" w:cs="Times New Roman"/>
          <w:color w:val="000000"/>
          <w:sz w:val="24"/>
          <w:szCs w:val="24"/>
          <w:lang w:eastAsia="zh-CN"/>
        </w:rPr>
        <w:t>- самоконтроль, осуществляемый студентом в процессе изучения дисциплины при подготовке к контрольным мероприятиям;</w:t>
      </w:r>
    </w:p>
    <w:p w:rsidR="0053477C" w:rsidRPr="007A4681" w:rsidRDefault="0053477C" w:rsidP="006E3452">
      <w:pPr>
        <w:suppressAutoHyphens/>
        <w:spacing w:after="0" w:line="240" w:lineRule="auto"/>
        <w:jc w:val="both"/>
        <w:rPr>
          <w:rFonts w:ascii="Times New Roman" w:eastAsia="Times New Roman" w:hAnsi="Times New Roman" w:cs="Times New Roman"/>
          <w:color w:val="000000"/>
          <w:sz w:val="24"/>
          <w:szCs w:val="24"/>
          <w:lang w:eastAsia="zh-CN"/>
        </w:rPr>
      </w:pPr>
      <w:r w:rsidRPr="007A4681">
        <w:rPr>
          <w:rFonts w:ascii="Times New Roman" w:eastAsia="Times New Roman" w:hAnsi="Times New Roman" w:cs="Times New Roman"/>
          <w:color w:val="000000"/>
          <w:sz w:val="24"/>
          <w:szCs w:val="24"/>
          <w:lang w:eastAsia="zh-CN"/>
        </w:rPr>
        <w:t> </w:t>
      </w:r>
      <w:r w:rsidRPr="007A4681">
        <w:rPr>
          <w:rFonts w:ascii="Times New Roman" w:eastAsia="Times New Roman" w:hAnsi="Times New Roman" w:cs="Times New Roman"/>
          <w:color w:val="000000"/>
          <w:sz w:val="24"/>
          <w:szCs w:val="24"/>
          <w:lang w:eastAsia="zh-CN"/>
        </w:rPr>
        <w:tab/>
        <w:t xml:space="preserve">- контроль остаточных знаний и умений спустя определенное время после завершения изучения дисциплины. </w:t>
      </w:r>
    </w:p>
    <w:p w:rsidR="0053477C" w:rsidRPr="007A4681" w:rsidRDefault="0053477C" w:rsidP="006E3452">
      <w:pPr>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7A4681">
        <w:rPr>
          <w:rFonts w:ascii="Times New Roman" w:eastAsia="Times New Roman" w:hAnsi="Times New Roman" w:cs="Times New Roman"/>
          <w:color w:val="000000"/>
          <w:sz w:val="24"/>
          <w:szCs w:val="24"/>
          <w:lang w:eastAsia="zh-CN"/>
        </w:rPr>
        <w:t xml:space="preserve">Весьма продуктивным в этой связи оказывается осуществление тестового контроля знаний и умений студентов, который отличается объективностью, обладает высокой степенью дифференциации испытуемых по уровню знаний и умений и очень эффективен при реализации рейтинговых систем, дает возможность в значительной мере индивидуализировать процесс обучения путем подбора индивидуальных заданий для практических занятий, индивидуальной и самостоятельной работы, позволяет прогнозировать темпы и результативность обучения каждого студента. </w:t>
      </w:r>
      <w:proofErr w:type="gramEnd"/>
    </w:p>
    <w:p w:rsidR="0053477C" w:rsidRPr="007A4681" w:rsidRDefault="0053477C" w:rsidP="006E3452">
      <w:pPr>
        <w:suppressAutoHyphens/>
        <w:spacing w:after="0" w:line="240" w:lineRule="auto"/>
        <w:ind w:firstLine="708"/>
        <w:jc w:val="both"/>
        <w:rPr>
          <w:rFonts w:ascii="Times New Roman" w:eastAsia="Times New Roman" w:hAnsi="Times New Roman" w:cs="Times New Roman"/>
          <w:color w:val="000000"/>
          <w:sz w:val="24"/>
          <w:szCs w:val="24"/>
          <w:lang w:eastAsia="zh-CN"/>
        </w:rPr>
      </w:pPr>
      <w:r w:rsidRPr="007A4681">
        <w:rPr>
          <w:rFonts w:ascii="Times New Roman" w:eastAsia="Times New Roman" w:hAnsi="Times New Roman" w:cs="Times New Roman"/>
          <w:color w:val="000000"/>
          <w:sz w:val="24"/>
          <w:szCs w:val="24"/>
          <w:lang w:eastAsia="zh-CN"/>
        </w:rPr>
        <w:lastRenderedPageBreak/>
        <w:t xml:space="preserve">Тестирование помогает преподавателю выявить структуру знаний студентов и на этой основе переоценить методические подходы к </w:t>
      </w:r>
      <w:proofErr w:type="gramStart"/>
      <w:r w:rsidRPr="007A4681">
        <w:rPr>
          <w:rFonts w:ascii="Times New Roman" w:eastAsia="Times New Roman" w:hAnsi="Times New Roman" w:cs="Times New Roman"/>
          <w:color w:val="000000"/>
          <w:sz w:val="24"/>
          <w:szCs w:val="24"/>
          <w:lang w:eastAsia="zh-CN"/>
        </w:rPr>
        <w:t>обучению по дисциплине</w:t>
      </w:r>
      <w:proofErr w:type="gramEnd"/>
      <w:r w:rsidRPr="007A4681">
        <w:rPr>
          <w:rFonts w:ascii="Times New Roman" w:eastAsia="Times New Roman" w:hAnsi="Times New Roman" w:cs="Times New Roman"/>
          <w:color w:val="000000"/>
          <w:sz w:val="24"/>
          <w:szCs w:val="24"/>
          <w:lang w:eastAsia="zh-CN"/>
        </w:rPr>
        <w:t xml:space="preserve">, индивидуализировать процесс обучения. 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w:t>
      </w:r>
    </w:p>
    <w:p w:rsidR="0053477C" w:rsidRPr="001547E1" w:rsidRDefault="0053477C" w:rsidP="006E3452">
      <w:pPr>
        <w:pStyle w:val="western"/>
        <w:spacing w:after="202" w:afterAutospacing="0"/>
        <w:jc w:val="both"/>
      </w:pPr>
      <w:r w:rsidRPr="001547E1">
        <w:rPr>
          <w:b/>
          <w:bCs/>
        </w:rPr>
        <w:t xml:space="preserve">        </w:t>
      </w:r>
      <w:r w:rsidRPr="001547E1">
        <w:rPr>
          <w:b/>
          <w:bCs/>
          <w:i/>
        </w:rPr>
        <w:t>Текущий контроль</w:t>
      </w:r>
      <w:r w:rsidRPr="001547E1">
        <w:rPr>
          <w:b/>
          <w:bCs/>
        </w:rPr>
        <w:t xml:space="preserve"> </w:t>
      </w:r>
      <w:r w:rsidRPr="001547E1">
        <w:t xml:space="preserve">- это непрерывно осуществляемый мониторинг усвоения уровня знаний, формирования </w:t>
      </w:r>
      <w:r>
        <w:t xml:space="preserve">умений и навыков их применения. </w:t>
      </w:r>
      <w:proofErr w:type="gramStart"/>
      <w:r w:rsidRPr="001547E1">
        <w:t xml:space="preserve">Основными видами текущего контроля уровня учебных достижений слушателей (знаний, умений, компетенций) могут быть: </w:t>
      </w:r>
      <w:r>
        <w:t xml:space="preserve"> </w:t>
      </w:r>
      <w:r w:rsidRPr="001547E1">
        <w:t>устный опрос;</w:t>
      </w:r>
      <w:r>
        <w:t xml:space="preserve"> </w:t>
      </w:r>
      <w:r w:rsidRPr="001547E1">
        <w:t>письменный опрос;</w:t>
      </w:r>
      <w:r>
        <w:t xml:space="preserve"> </w:t>
      </w:r>
      <w:r w:rsidRPr="001547E1">
        <w:t>тестирование (письменное или компьютерное);</w:t>
      </w:r>
      <w:r>
        <w:t xml:space="preserve"> </w:t>
      </w:r>
      <w:r w:rsidRPr="001547E1">
        <w:t>контрольные работы;</w:t>
      </w:r>
      <w:r>
        <w:t xml:space="preserve"> </w:t>
      </w:r>
      <w:r w:rsidRPr="001547E1">
        <w:t>проверка выполнения индивидуальных домашних заданий, рефератов, докладов, эссе, презентаций;</w:t>
      </w:r>
      <w:r>
        <w:t xml:space="preserve"> </w:t>
      </w:r>
      <w:r w:rsidRPr="001547E1">
        <w:t>дискуссии, тренинги, круглые столы, социокультурные проекты, творческие проекты и задания, показы, откры</w:t>
      </w:r>
      <w:r>
        <w:t xml:space="preserve">тые уроки, мастер-классы, и др.; </w:t>
      </w:r>
      <w:r w:rsidRPr="001547E1">
        <w:t>различные виды коллоквиумов (устный, письменный, комбинированный, экспресс и др.);</w:t>
      </w:r>
      <w:proofErr w:type="gramEnd"/>
      <w:r>
        <w:t xml:space="preserve"> </w:t>
      </w:r>
      <w:r w:rsidRPr="001547E1">
        <w:t>собеседование;</w:t>
      </w:r>
      <w:r>
        <w:t xml:space="preserve"> </w:t>
      </w:r>
      <w:r w:rsidRPr="001547E1">
        <w:t xml:space="preserve">защиты контрольных работ и рефератов, </w:t>
      </w:r>
      <w:r>
        <w:t xml:space="preserve"> </w:t>
      </w:r>
      <w:r w:rsidRPr="001547E1">
        <w:t>деловые игры</w:t>
      </w:r>
      <w:r>
        <w:t xml:space="preserve">.                                                                                               </w:t>
      </w:r>
      <w:r w:rsidRPr="001547E1">
        <w:t xml:space="preserve">Возможны и другие формы текущего контроля результатов, которые определяются преподавателями кафедры и фиксируются в рабочей учебной программе дисциплины. </w:t>
      </w:r>
    </w:p>
    <w:p w:rsidR="0053477C" w:rsidRPr="001547E1" w:rsidRDefault="0053477C" w:rsidP="006E3452">
      <w:pPr>
        <w:pStyle w:val="western"/>
        <w:spacing w:after="202" w:afterAutospacing="0"/>
        <w:jc w:val="both"/>
      </w:pPr>
      <w:r w:rsidRPr="001547E1">
        <w:rPr>
          <w:b/>
          <w:bCs/>
          <w:i/>
        </w:rPr>
        <w:t>Промежуточный контроль по дисциплине</w:t>
      </w:r>
      <w:r w:rsidRPr="001547E1">
        <w:rPr>
          <w:b/>
          <w:bCs/>
        </w:rPr>
        <w:t xml:space="preserve"> </w:t>
      </w:r>
      <w:r w:rsidRPr="001547E1">
        <w:t>– это форма контроля, проводимая по завершению и</w:t>
      </w:r>
      <w:r>
        <w:t xml:space="preserve">зучения дисциплины в семестре. </w:t>
      </w:r>
      <w:r w:rsidRPr="001547E1">
        <w:t>Время проведения и продолжительность промежуточного контроля по дисциплинам семестра устанавливается графиком учебного проц</w:t>
      </w:r>
      <w:r>
        <w:t xml:space="preserve">есса института. </w:t>
      </w:r>
      <w:proofErr w:type="gramStart"/>
      <w:r w:rsidRPr="001547E1">
        <w:t>В промежуточную аттестацию по дисциплине могут включаться следующие формы контроля: экзамен (теоретический, практический (творческий);</w:t>
      </w:r>
      <w:r>
        <w:t xml:space="preserve"> з</w:t>
      </w:r>
      <w:r w:rsidRPr="001547E1">
        <w:t xml:space="preserve">ачет (устный, письменный, творческий и т.д.); </w:t>
      </w:r>
      <w:r>
        <w:t xml:space="preserve"> </w:t>
      </w:r>
      <w:r w:rsidRPr="001547E1">
        <w:t xml:space="preserve">тестирование (в том числе компьютерное); </w:t>
      </w:r>
      <w:r>
        <w:t xml:space="preserve"> </w:t>
      </w:r>
      <w:r w:rsidRPr="001547E1">
        <w:t>конференции.</w:t>
      </w:r>
      <w:proofErr w:type="gramEnd"/>
      <w:r>
        <w:t xml:space="preserve">                                                                                                                                 </w:t>
      </w:r>
      <w:r w:rsidRPr="001547E1">
        <w:t xml:space="preserve">Возможны и другие формы промежуточного контроля по дисциплине. </w:t>
      </w:r>
    </w:p>
    <w:p w:rsidR="0053477C" w:rsidRPr="001547E1" w:rsidRDefault="0053477C" w:rsidP="006E3452">
      <w:pPr>
        <w:pStyle w:val="western"/>
        <w:spacing w:after="202" w:afterAutospacing="0"/>
        <w:jc w:val="both"/>
      </w:pPr>
      <w:r w:rsidRPr="001547E1">
        <w:t xml:space="preserve">          Формы всех видов контроля, промежуточной аттестации и фонды оценочных средств разрабатываются преподавателями, исходя из специфики дисциплины, оформляются в виде приложений к программе учебной дисциплины и утверждаются в установленном порядке. </w:t>
      </w:r>
    </w:p>
    <w:p w:rsidR="0053477C" w:rsidRPr="008B74B7" w:rsidRDefault="0053477C" w:rsidP="006E3452">
      <w:pPr>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p>
    <w:p w:rsidR="008B74B7" w:rsidRPr="008B74B7" w:rsidRDefault="008B74B7" w:rsidP="006E3452">
      <w:pPr>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r w:rsidRPr="008B74B7">
        <w:rPr>
          <w:rFonts w:ascii="Times New Roman" w:eastAsia="Times New Roman" w:hAnsi="Times New Roman" w:cs="Times New Roman"/>
          <w:b/>
          <w:bCs/>
          <w:sz w:val="24"/>
          <w:szCs w:val="24"/>
          <w:lang w:eastAsia="ru-RU"/>
        </w:rPr>
        <w:t>Цель и задачи организации самостоятельной работы</w:t>
      </w:r>
    </w:p>
    <w:p w:rsidR="008B74B7" w:rsidRPr="008B74B7" w:rsidRDefault="008B74B7" w:rsidP="006E3452">
      <w:pPr>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p>
    <w:p w:rsidR="008B74B7" w:rsidRDefault="008B74B7" w:rsidP="006E3452">
      <w:pPr>
        <w:spacing w:after="0" w:line="240" w:lineRule="auto"/>
        <w:ind w:firstLine="709"/>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8B74B7" w:rsidRPr="008B74B7" w:rsidRDefault="008B74B7" w:rsidP="006E3452">
      <w:pPr>
        <w:spacing w:after="0" w:line="240" w:lineRule="auto"/>
        <w:ind w:firstLine="709"/>
        <w:jc w:val="both"/>
        <w:rPr>
          <w:rFonts w:ascii="Times New Roman" w:eastAsia="Times New Roman" w:hAnsi="Times New Roman" w:cs="Times New Roman"/>
          <w:sz w:val="24"/>
          <w:szCs w:val="24"/>
          <w:lang w:eastAsia="ru-RU"/>
        </w:rPr>
      </w:pPr>
    </w:p>
    <w:p w:rsidR="008B74B7" w:rsidRPr="008B74B7" w:rsidRDefault="008B74B7" w:rsidP="006E3452">
      <w:pPr>
        <w:spacing w:after="0" w:line="240" w:lineRule="auto"/>
        <w:ind w:firstLine="709"/>
        <w:jc w:val="both"/>
        <w:rPr>
          <w:rFonts w:ascii="Times New Roman" w:eastAsia="Times New Roman" w:hAnsi="Times New Roman" w:cs="Times New Roman"/>
          <w:b/>
          <w:sz w:val="24"/>
          <w:szCs w:val="24"/>
          <w:lang w:eastAsia="ru-RU"/>
        </w:rPr>
      </w:pPr>
      <w:r w:rsidRPr="008B74B7">
        <w:rPr>
          <w:rFonts w:ascii="Times New Roman" w:eastAsia="Times New Roman" w:hAnsi="Times New Roman" w:cs="Times New Roman"/>
          <w:b/>
          <w:sz w:val="24"/>
          <w:szCs w:val="24"/>
          <w:lang w:eastAsia="ru-RU"/>
        </w:rPr>
        <w:t xml:space="preserve">Задачами самостоятельной работы студентов  являются: </w:t>
      </w:r>
    </w:p>
    <w:p w:rsidR="008B74B7" w:rsidRPr="008B74B7" w:rsidRDefault="008B74B7" w:rsidP="006E3452">
      <w:pPr>
        <w:numPr>
          <w:ilvl w:val="0"/>
          <w:numId w:val="18"/>
        </w:numPr>
        <w:tabs>
          <w:tab w:val="clear" w:pos="1429"/>
          <w:tab w:val="num" w:pos="0"/>
          <w:tab w:val="num" w:pos="284"/>
        </w:tabs>
        <w:spacing w:after="0" w:line="240" w:lineRule="auto"/>
        <w:ind w:left="0" w:firstLine="0"/>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систематизация и закрепление полученных теоретических знаний и практических умений студентов;</w:t>
      </w:r>
    </w:p>
    <w:p w:rsidR="008B74B7" w:rsidRPr="008B74B7" w:rsidRDefault="008B74B7" w:rsidP="006E3452">
      <w:pPr>
        <w:numPr>
          <w:ilvl w:val="0"/>
          <w:numId w:val="18"/>
        </w:numPr>
        <w:tabs>
          <w:tab w:val="clear" w:pos="1429"/>
          <w:tab w:val="num" w:pos="0"/>
          <w:tab w:val="num" w:pos="284"/>
        </w:tabs>
        <w:spacing w:after="0" w:line="240" w:lineRule="auto"/>
        <w:ind w:left="0" w:firstLine="0"/>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углубление и расширение теоретических знаний;</w:t>
      </w:r>
    </w:p>
    <w:p w:rsidR="008B74B7" w:rsidRPr="008B74B7" w:rsidRDefault="008B74B7" w:rsidP="006E3452">
      <w:pPr>
        <w:numPr>
          <w:ilvl w:val="0"/>
          <w:numId w:val="18"/>
        </w:numPr>
        <w:tabs>
          <w:tab w:val="clear" w:pos="1429"/>
          <w:tab w:val="num" w:pos="0"/>
          <w:tab w:val="num" w:pos="284"/>
        </w:tabs>
        <w:spacing w:after="0" w:line="240" w:lineRule="auto"/>
        <w:ind w:left="0" w:firstLine="0"/>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 xml:space="preserve">формирование умений использовать нормативную, правовую, справочную документацию и специальную литературу; </w:t>
      </w:r>
    </w:p>
    <w:p w:rsidR="008B74B7" w:rsidRPr="008B74B7" w:rsidRDefault="008B74B7" w:rsidP="006E3452">
      <w:pPr>
        <w:numPr>
          <w:ilvl w:val="0"/>
          <w:numId w:val="18"/>
        </w:numPr>
        <w:tabs>
          <w:tab w:val="clear" w:pos="1429"/>
          <w:tab w:val="num" w:pos="0"/>
          <w:tab w:val="num" w:pos="284"/>
        </w:tabs>
        <w:spacing w:after="0" w:line="240" w:lineRule="auto"/>
        <w:ind w:left="0" w:firstLine="0"/>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8B74B7" w:rsidRPr="008B74B7" w:rsidRDefault="008B74B7" w:rsidP="006E3452">
      <w:pPr>
        <w:numPr>
          <w:ilvl w:val="0"/>
          <w:numId w:val="18"/>
        </w:numPr>
        <w:tabs>
          <w:tab w:val="clear" w:pos="1429"/>
          <w:tab w:val="num" w:pos="0"/>
          <w:tab w:val="num" w:pos="284"/>
        </w:tabs>
        <w:spacing w:after="0" w:line="240" w:lineRule="auto"/>
        <w:ind w:left="0" w:firstLine="0"/>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 xml:space="preserve">формирование самостоятельности мышления, способностей к саморазвитию, самосовершенствованию и самореализации; </w:t>
      </w:r>
    </w:p>
    <w:p w:rsidR="008B74B7" w:rsidRPr="008B74B7" w:rsidRDefault="008B74B7" w:rsidP="006E3452">
      <w:pPr>
        <w:numPr>
          <w:ilvl w:val="0"/>
          <w:numId w:val="18"/>
        </w:numPr>
        <w:tabs>
          <w:tab w:val="clear" w:pos="1429"/>
          <w:tab w:val="num" w:pos="0"/>
          <w:tab w:val="num" w:pos="284"/>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lastRenderedPageBreak/>
        <w:t xml:space="preserve"> развитие исследовательских умений;</w:t>
      </w:r>
    </w:p>
    <w:p w:rsidR="008B74B7" w:rsidRPr="008B74B7" w:rsidRDefault="008B74B7" w:rsidP="006E3452">
      <w:pPr>
        <w:numPr>
          <w:ilvl w:val="0"/>
          <w:numId w:val="18"/>
        </w:numPr>
        <w:tabs>
          <w:tab w:val="clear" w:pos="1429"/>
          <w:tab w:val="num" w:pos="0"/>
          <w:tab w:val="num" w:pos="284"/>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B74B7">
        <w:rPr>
          <w:rFonts w:ascii="Times New Roman" w:eastAsia="Times New Roman" w:hAnsi="Times New Roman" w:cs="Times New Roman"/>
          <w:sz w:val="24"/>
          <w:szCs w:val="24"/>
          <w:lang w:eastAsia="ru-RU"/>
        </w:rPr>
        <w:t>использование материала, собранного и полученного в ходе самостоятельных занятий на семинарах, на практических занятиях, при написании контрольных и курсовых и работ позволит обеспечить эффективную подготовку выпускной квалификационной работ.</w:t>
      </w:r>
    </w:p>
    <w:p w:rsidR="008B74B7" w:rsidRPr="008B74B7" w:rsidRDefault="008B74B7" w:rsidP="006E34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B74B7" w:rsidRDefault="008B74B7" w:rsidP="006E34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i/>
          <w:iCs/>
          <w:sz w:val="24"/>
          <w:szCs w:val="24"/>
          <w:u w:val="single"/>
          <w:lang w:eastAsia="ru-RU"/>
        </w:rPr>
        <w:t>Обязательная самостоятельная работа</w:t>
      </w:r>
      <w:r w:rsidRPr="008B74B7">
        <w:rPr>
          <w:rFonts w:ascii="Times New Roman" w:eastAsia="Times New Roman" w:hAnsi="Times New Roman" w:cs="Times New Roman"/>
          <w:i/>
          <w:iCs/>
          <w:sz w:val="24"/>
          <w:szCs w:val="24"/>
          <w:lang w:eastAsia="ru-RU"/>
        </w:rPr>
        <w:t xml:space="preserve"> </w:t>
      </w:r>
      <w:r w:rsidRPr="008B74B7">
        <w:rPr>
          <w:rFonts w:ascii="Times New Roman" w:eastAsia="Times New Roman" w:hAnsi="Times New Roman" w:cs="Times New Roman"/>
          <w:sz w:val="24"/>
          <w:szCs w:val="24"/>
          <w:lang w:eastAsia="ru-RU"/>
        </w:rPr>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rsidR="008B74B7" w:rsidRPr="008B74B7" w:rsidRDefault="008B74B7" w:rsidP="006E34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B74B7" w:rsidRPr="008B74B7" w:rsidRDefault="008B74B7" w:rsidP="006E34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i/>
          <w:iCs/>
          <w:sz w:val="24"/>
          <w:szCs w:val="24"/>
          <w:u w:val="single"/>
          <w:lang w:eastAsia="ru-RU"/>
        </w:rPr>
        <w:t>Контролируемая самостоятельная работа</w:t>
      </w:r>
      <w:r w:rsidRPr="008B74B7">
        <w:rPr>
          <w:rFonts w:ascii="Times New Roman" w:eastAsia="Times New Roman" w:hAnsi="Times New Roman" w:cs="Times New Roman"/>
          <w:i/>
          <w:iCs/>
          <w:sz w:val="24"/>
          <w:szCs w:val="24"/>
          <w:lang w:eastAsia="ru-RU"/>
        </w:rPr>
        <w:t xml:space="preserve"> </w:t>
      </w:r>
      <w:r w:rsidRPr="008B74B7">
        <w:rPr>
          <w:rFonts w:ascii="Times New Roman" w:eastAsia="Times New Roman" w:hAnsi="Times New Roman" w:cs="Times New Roman"/>
          <w:sz w:val="24"/>
          <w:szCs w:val="24"/>
          <w:lang w:eastAsia="ru-RU"/>
        </w:rPr>
        <w:t xml:space="preserve"> направлена на углубление и закрепление знаний студента, развитие аналитических навыков по проблематике дисциплины. Подведение итогов и </w:t>
      </w:r>
      <w:proofErr w:type="gramStart"/>
      <w:r w:rsidRPr="008B74B7">
        <w:rPr>
          <w:rFonts w:ascii="Times New Roman" w:eastAsia="Times New Roman" w:hAnsi="Times New Roman" w:cs="Times New Roman"/>
          <w:sz w:val="24"/>
          <w:szCs w:val="24"/>
          <w:lang w:eastAsia="ru-RU"/>
        </w:rPr>
        <w:t>контроль за</w:t>
      </w:r>
      <w:proofErr w:type="gramEnd"/>
      <w:r w:rsidRPr="008B74B7">
        <w:rPr>
          <w:rFonts w:ascii="Times New Roman" w:eastAsia="Times New Roman" w:hAnsi="Times New Roman" w:cs="Times New Roman"/>
          <w:sz w:val="24"/>
          <w:szCs w:val="24"/>
          <w:lang w:eastAsia="ru-RU"/>
        </w:rPr>
        <w:t xml:space="preserve">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rsidR="008B74B7" w:rsidRPr="008B74B7" w:rsidRDefault="008B74B7" w:rsidP="006E34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w:t>
      </w:r>
      <w:proofErr w:type="spellStart"/>
      <w:r w:rsidRPr="008B74B7">
        <w:rPr>
          <w:rFonts w:ascii="Times New Roman" w:eastAsia="Times New Roman" w:hAnsi="Times New Roman" w:cs="Times New Roman"/>
          <w:sz w:val="24"/>
          <w:szCs w:val="24"/>
          <w:lang w:eastAsia="ru-RU"/>
        </w:rPr>
        <w:t>межпредметных</w:t>
      </w:r>
      <w:proofErr w:type="spellEnd"/>
      <w:r w:rsidRPr="008B74B7">
        <w:rPr>
          <w:rFonts w:ascii="Times New Roman" w:eastAsia="Times New Roman" w:hAnsi="Times New Roman" w:cs="Times New Roman"/>
          <w:sz w:val="24"/>
          <w:szCs w:val="24"/>
          <w:lang w:eastAsia="ru-RU"/>
        </w:rPr>
        <w:t xml:space="preserve"> связей, перспективных знаний и др.):</w:t>
      </w:r>
    </w:p>
    <w:p w:rsidR="008B74B7" w:rsidRPr="008B74B7" w:rsidRDefault="008B74B7" w:rsidP="006E3452">
      <w:pPr>
        <w:numPr>
          <w:ilvl w:val="0"/>
          <w:numId w:val="18"/>
        </w:numPr>
        <w:tabs>
          <w:tab w:val="num" w:pos="142"/>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аудиторная самостоятельная работа по дисциплине выполняется на</w:t>
      </w:r>
      <w:r>
        <w:rPr>
          <w:rFonts w:ascii="Times New Roman" w:eastAsia="Times New Roman" w:hAnsi="Times New Roman" w:cs="Times New Roman"/>
          <w:sz w:val="24"/>
          <w:szCs w:val="24"/>
          <w:lang w:eastAsia="ru-RU"/>
        </w:rPr>
        <w:t xml:space="preserve"> </w:t>
      </w:r>
      <w:r w:rsidRPr="008B74B7">
        <w:rPr>
          <w:rFonts w:ascii="Times New Roman" w:eastAsia="Times New Roman" w:hAnsi="Times New Roman" w:cs="Times New Roman"/>
          <w:sz w:val="24"/>
          <w:szCs w:val="24"/>
          <w:lang w:eastAsia="ru-RU"/>
        </w:rPr>
        <w:t>учебных занятиях, под непосредственным руководством преподавателя и по его заданию;</w:t>
      </w:r>
    </w:p>
    <w:p w:rsidR="008B74B7" w:rsidRPr="008B74B7" w:rsidRDefault="008B74B7" w:rsidP="006E3452">
      <w:pPr>
        <w:numPr>
          <w:ilvl w:val="0"/>
          <w:numId w:val="18"/>
        </w:numPr>
        <w:tabs>
          <w:tab w:val="num" w:pos="142"/>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внеаудиторная самостоятельная работа выполняется студентом по заданию преподавателя, но без его непосредственного участия.</w:t>
      </w:r>
    </w:p>
    <w:p w:rsidR="008B74B7" w:rsidRPr="008B74B7" w:rsidRDefault="008B74B7" w:rsidP="006E3452">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B74B7" w:rsidRPr="008B74B7" w:rsidRDefault="008B74B7" w:rsidP="006E34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bCs/>
          <w:iCs/>
          <w:sz w:val="24"/>
          <w:szCs w:val="24"/>
          <w:u w:val="single"/>
          <w:lang w:eastAsia="ru-RU"/>
        </w:rPr>
        <w:t xml:space="preserve">Аудиторная самостоятельная работа </w:t>
      </w:r>
      <w:r w:rsidRPr="008B74B7">
        <w:rPr>
          <w:rFonts w:ascii="Times New Roman" w:eastAsia="Times New Roman" w:hAnsi="Times New Roman" w:cs="Times New Roman"/>
          <w:sz w:val="24"/>
          <w:szCs w:val="24"/>
          <w:lang w:eastAsia="ru-RU"/>
        </w:rPr>
        <w:t>– учебная ситуация, при которой</w:t>
      </w:r>
    </w:p>
    <w:p w:rsidR="008B74B7" w:rsidRPr="008B74B7" w:rsidRDefault="008B74B7" w:rsidP="006E34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студент вынужден непосредственно и активно действовать. Основная задача</w:t>
      </w:r>
    </w:p>
    <w:p w:rsidR="008B74B7" w:rsidRPr="008B74B7" w:rsidRDefault="008B74B7" w:rsidP="006E34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rsidR="008B74B7" w:rsidRPr="008B74B7" w:rsidRDefault="008B74B7" w:rsidP="006E3452">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8B74B7">
        <w:rPr>
          <w:rFonts w:ascii="Times New Roman" w:eastAsia="Times New Roman" w:hAnsi="Times New Roman" w:cs="Times New Roman"/>
          <w:sz w:val="24"/>
          <w:szCs w:val="24"/>
          <w:lang w:eastAsia="ru-RU"/>
        </w:rPr>
        <w:t xml:space="preserve">Основными видами самостоятельной работы студентов с </w:t>
      </w:r>
      <w:r w:rsidR="00271C64">
        <w:rPr>
          <w:rFonts w:ascii="Times New Roman" w:eastAsia="Times New Roman" w:hAnsi="Times New Roman" w:cs="Times New Roman"/>
          <w:b/>
          <w:sz w:val="24"/>
          <w:szCs w:val="24"/>
          <w:lang w:eastAsia="ru-RU"/>
        </w:rPr>
        <w:t>участием преподавателя по дисциплине История мировой культуры</w:t>
      </w:r>
      <w:r w:rsidRPr="008B74B7">
        <w:rPr>
          <w:rFonts w:ascii="Times New Roman" w:eastAsia="Times New Roman" w:hAnsi="Times New Roman" w:cs="Times New Roman"/>
          <w:b/>
          <w:sz w:val="24"/>
          <w:szCs w:val="24"/>
          <w:lang w:eastAsia="ru-RU"/>
        </w:rPr>
        <w:t xml:space="preserve"> являются:</w:t>
      </w:r>
    </w:p>
    <w:p w:rsidR="008B74B7" w:rsidRPr="00A22DCE" w:rsidRDefault="00271C64" w:rsidP="006E3452">
      <w:pPr>
        <w:numPr>
          <w:ilvl w:val="0"/>
          <w:numId w:val="18"/>
        </w:numPr>
        <w:tabs>
          <w:tab w:val="num" w:pos="28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eastAsia="ru-RU"/>
        </w:rPr>
      </w:pPr>
      <w:r w:rsidRPr="00A22DCE">
        <w:rPr>
          <w:rFonts w:ascii="Times New Roman" w:eastAsia="Times New Roman" w:hAnsi="Times New Roman" w:cs="Times New Roman"/>
          <w:sz w:val="24"/>
          <w:szCs w:val="24"/>
          <w:lang w:eastAsia="ru-RU"/>
        </w:rPr>
        <w:t>текущие консультации,</w:t>
      </w:r>
    </w:p>
    <w:p w:rsidR="00271C64" w:rsidRPr="00A22DCE" w:rsidRDefault="00271C64" w:rsidP="006E3452">
      <w:pPr>
        <w:numPr>
          <w:ilvl w:val="0"/>
          <w:numId w:val="18"/>
        </w:numPr>
        <w:tabs>
          <w:tab w:val="num" w:pos="284"/>
        </w:tabs>
        <w:autoSpaceDE w:val="0"/>
        <w:autoSpaceDN w:val="0"/>
        <w:adjustRightInd w:val="0"/>
        <w:spacing w:after="0" w:line="240" w:lineRule="auto"/>
        <w:ind w:left="0" w:firstLine="0"/>
        <w:contextualSpacing/>
        <w:jc w:val="both"/>
        <w:rPr>
          <w:rFonts w:ascii="Times New Roman" w:eastAsia="Times New Roman" w:hAnsi="Times New Roman" w:cs="Times New Roman"/>
          <w:sz w:val="24"/>
          <w:szCs w:val="24"/>
          <w:lang w:eastAsia="ru-RU"/>
        </w:rPr>
      </w:pPr>
      <w:r w:rsidRPr="00A22DCE">
        <w:rPr>
          <w:rFonts w:ascii="Times New Roman" w:eastAsia="Times New Roman" w:hAnsi="Times New Roman" w:cs="Times New Roman"/>
          <w:sz w:val="24"/>
          <w:szCs w:val="24"/>
          <w:lang w:eastAsia="ru-RU"/>
        </w:rPr>
        <w:t>(внеаудиторная с участием преподавателя) практическая работа в музеях Москвы (ГМИИ им. А.С. Пушкина, Музее народов Востока, Музее кочевых культур и др.).</w:t>
      </w:r>
    </w:p>
    <w:p w:rsidR="008B74B7" w:rsidRPr="008B74B7" w:rsidRDefault="008B74B7" w:rsidP="006E3452">
      <w:pPr>
        <w:tabs>
          <w:tab w:val="num" w:pos="142"/>
        </w:tabs>
        <w:autoSpaceDE w:val="0"/>
        <w:autoSpaceDN w:val="0"/>
        <w:adjustRightInd w:val="0"/>
        <w:spacing w:after="0" w:line="240" w:lineRule="auto"/>
        <w:jc w:val="both"/>
        <w:rPr>
          <w:rFonts w:ascii="Times New Roman" w:eastAsia="Times New Roman" w:hAnsi="Times New Roman" w:cs="Times New Roman"/>
          <w:bCs/>
          <w:iCs/>
          <w:sz w:val="24"/>
          <w:szCs w:val="24"/>
          <w:u w:val="single"/>
          <w:lang w:eastAsia="ru-RU"/>
        </w:rPr>
      </w:pPr>
    </w:p>
    <w:p w:rsidR="008B74B7" w:rsidRPr="008B74B7" w:rsidRDefault="008B74B7" w:rsidP="006E3452">
      <w:p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sidRPr="008B74B7">
        <w:rPr>
          <w:rFonts w:ascii="Times New Roman" w:eastAsia="Times New Roman" w:hAnsi="Times New Roman" w:cs="Times New Roman"/>
          <w:bCs/>
          <w:iCs/>
          <w:sz w:val="24"/>
          <w:szCs w:val="24"/>
          <w:u w:val="single"/>
          <w:lang w:eastAsia="ru-RU"/>
        </w:rPr>
        <w:t>Внеаудиторная самостоятельная работа студентов</w:t>
      </w:r>
      <w:r w:rsidRPr="008B74B7">
        <w:rPr>
          <w:rFonts w:ascii="Times New Roman" w:eastAsia="Times New Roman" w:hAnsi="Times New Roman" w:cs="Times New Roman"/>
          <w:bCs/>
          <w:iCs/>
          <w:sz w:val="24"/>
          <w:szCs w:val="24"/>
          <w:lang w:eastAsia="ru-RU"/>
        </w:rPr>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rsidR="008B74B7" w:rsidRPr="00271C64" w:rsidRDefault="008B74B7" w:rsidP="006E3452">
      <w:pPr>
        <w:numPr>
          <w:ilvl w:val="0"/>
          <w:numId w:val="19"/>
        </w:numPr>
        <w:spacing w:after="0" w:line="240" w:lineRule="auto"/>
        <w:ind w:left="284" w:hanging="284"/>
        <w:contextualSpacing/>
        <w:jc w:val="both"/>
        <w:rPr>
          <w:rFonts w:ascii="Times New Roman" w:eastAsia="Times New Roman" w:hAnsi="Times New Roman" w:cs="Times New Roman"/>
          <w:sz w:val="24"/>
          <w:szCs w:val="24"/>
          <w:lang w:eastAsia="ru-RU"/>
        </w:rPr>
      </w:pPr>
      <w:r w:rsidRPr="00271C64">
        <w:rPr>
          <w:rFonts w:ascii="Times New Roman" w:eastAsia="Times New Roman" w:hAnsi="Times New Roman" w:cs="Times New Roman"/>
          <w:sz w:val="24"/>
          <w:szCs w:val="24"/>
          <w:lang w:eastAsia="ru-RU"/>
        </w:rPr>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22503B" w:rsidRPr="00271C64" w:rsidRDefault="0022503B" w:rsidP="006E3452">
      <w:pPr>
        <w:numPr>
          <w:ilvl w:val="0"/>
          <w:numId w:val="19"/>
        </w:numPr>
        <w:spacing w:after="0" w:line="240" w:lineRule="auto"/>
        <w:ind w:left="284" w:hanging="284"/>
        <w:contextualSpacing/>
        <w:jc w:val="both"/>
        <w:rPr>
          <w:rFonts w:ascii="Times New Roman" w:eastAsia="Times New Roman" w:hAnsi="Times New Roman" w:cs="Times New Roman"/>
          <w:sz w:val="24"/>
          <w:szCs w:val="24"/>
          <w:lang w:eastAsia="ru-RU"/>
        </w:rPr>
      </w:pPr>
      <w:r w:rsidRPr="00271C64">
        <w:rPr>
          <w:rFonts w:ascii="Times New Roman" w:eastAsia="Times New Roman" w:hAnsi="Times New Roman" w:cs="Times New Roman"/>
          <w:sz w:val="24"/>
          <w:szCs w:val="24"/>
          <w:lang w:eastAsia="ru-RU"/>
        </w:rPr>
        <w:t xml:space="preserve">подготовка к семинарам и лабораторным работам, их оформление; </w:t>
      </w:r>
    </w:p>
    <w:p w:rsidR="008B74B7" w:rsidRPr="00271C64" w:rsidRDefault="00271C64" w:rsidP="006E3452">
      <w:pPr>
        <w:numPr>
          <w:ilvl w:val="0"/>
          <w:numId w:val="19"/>
        </w:numPr>
        <w:spacing w:after="0" w:line="240" w:lineRule="auto"/>
        <w:ind w:left="284" w:hanging="284"/>
        <w:contextualSpacing/>
        <w:jc w:val="both"/>
        <w:rPr>
          <w:rFonts w:ascii="Times New Roman" w:eastAsia="Times New Roman" w:hAnsi="Times New Roman" w:cs="Times New Roman"/>
          <w:sz w:val="24"/>
          <w:szCs w:val="24"/>
          <w:lang w:eastAsia="ru-RU"/>
        </w:rPr>
      </w:pPr>
      <w:r w:rsidRPr="00271C64">
        <w:rPr>
          <w:rFonts w:ascii="Times New Roman" w:eastAsia="Times New Roman" w:hAnsi="Times New Roman" w:cs="Times New Roman"/>
          <w:sz w:val="24"/>
          <w:szCs w:val="24"/>
          <w:lang w:eastAsia="ru-RU"/>
        </w:rPr>
        <w:t>написание эссе</w:t>
      </w:r>
      <w:r w:rsidR="008B74B7" w:rsidRPr="00271C64">
        <w:rPr>
          <w:rFonts w:ascii="Times New Roman" w:eastAsia="Times New Roman" w:hAnsi="Times New Roman" w:cs="Times New Roman"/>
          <w:sz w:val="24"/>
          <w:szCs w:val="24"/>
          <w:lang w:eastAsia="ru-RU"/>
        </w:rPr>
        <w:t xml:space="preserve">; </w:t>
      </w:r>
    </w:p>
    <w:p w:rsidR="008B74B7" w:rsidRPr="00271C64" w:rsidRDefault="008B74B7" w:rsidP="006E3452">
      <w:pPr>
        <w:numPr>
          <w:ilvl w:val="0"/>
          <w:numId w:val="19"/>
        </w:numPr>
        <w:spacing w:after="0" w:line="240" w:lineRule="auto"/>
        <w:ind w:left="284" w:hanging="284"/>
        <w:contextualSpacing/>
        <w:jc w:val="both"/>
        <w:rPr>
          <w:rFonts w:ascii="Times New Roman" w:eastAsia="Times New Roman" w:hAnsi="Times New Roman" w:cs="Times New Roman"/>
          <w:sz w:val="24"/>
          <w:szCs w:val="24"/>
          <w:lang w:eastAsia="ru-RU"/>
        </w:rPr>
      </w:pPr>
      <w:r w:rsidRPr="00271C64">
        <w:rPr>
          <w:rFonts w:ascii="Times New Roman" w:eastAsia="Times New Roman" w:hAnsi="Times New Roman" w:cs="Times New Roman"/>
          <w:sz w:val="24"/>
          <w:szCs w:val="24"/>
          <w:lang w:eastAsia="ru-RU"/>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8B74B7" w:rsidRPr="00271C64" w:rsidRDefault="008B74B7" w:rsidP="006E3452">
      <w:pPr>
        <w:numPr>
          <w:ilvl w:val="0"/>
          <w:numId w:val="19"/>
        </w:numPr>
        <w:spacing w:after="0" w:line="240" w:lineRule="auto"/>
        <w:ind w:left="284" w:hanging="284"/>
        <w:contextualSpacing/>
        <w:jc w:val="both"/>
        <w:rPr>
          <w:rFonts w:ascii="Times New Roman" w:eastAsia="Times New Roman" w:hAnsi="Times New Roman" w:cs="Times New Roman"/>
          <w:sz w:val="24"/>
          <w:szCs w:val="24"/>
          <w:lang w:eastAsia="ru-RU"/>
        </w:rPr>
      </w:pPr>
      <w:r w:rsidRPr="00271C64">
        <w:rPr>
          <w:rFonts w:ascii="Times New Roman" w:eastAsia="Times New Roman" w:hAnsi="Times New Roman" w:cs="Times New Roman"/>
          <w:sz w:val="24"/>
          <w:szCs w:val="24"/>
          <w:lang w:eastAsia="ru-RU"/>
        </w:rPr>
        <w:t xml:space="preserve">подготовка рецензий на статью, пособие; </w:t>
      </w:r>
    </w:p>
    <w:p w:rsidR="008B74B7" w:rsidRPr="00271C64" w:rsidRDefault="008B74B7" w:rsidP="006E3452">
      <w:pPr>
        <w:numPr>
          <w:ilvl w:val="0"/>
          <w:numId w:val="19"/>
        </w:numPr>
        <w:spacing w:after="0" w:line="240" w:lineRule="auto"/>
        <w:ind w:left="284" w:hanging="284"/>
        <w:contextualSpacing/>
        <w:jc w:val="both"/>
        <w:rPr>
          <w:rFonts w:ascii="Times New Roman" w:eastAsia="Times New Roman" w:hAnsi="Times New Roman" w:cs="Times New Roman"/>
          <w:sz w:val="24"/>
          <w:szCs w:val="24"/>
          <w:lang w:eastAsia="ru-RU"/>
        </w:rPr>
      </w:pPr>
      <w:r w:rsidRPr="00271C64">
        <w:rPr>
          <w:rFonts w:ascii="Times New Roman" w:eastAsia="Times New Roman" w:hAnsi="Times New Roman" w:cs="Times New Roman"/>
          <w:sz w:val="24"/>
          <w:szCs w:val="24"/>
          <w:lang w:eastAsia="ru-RU"/>
        </w:rPr>
        <w:t xml:space="preserve">выполнение микроисследований; </w:t>
      </w:r>
    </w:p>
    <w:p w:rsidR="008B74B7" w:rsidRPr="00271C64" w:rsidRDefault="008B74B7" w:rsidP="006E3452">
      <w:pPr>
        <w:numPr>
          <w:ilvl w:val="0"/>
          <w:numId w:val="19"/>
        </w:numPr>
        <w:spacing w:after="0" w:line="240" w:lineRule="auto"/>
        <w:ind w:left="284" w:hanging="284"/>
        <w:contextualSpacing/>
        <w:jc w:val="both"/>
        <w:rPr>
          <w:rFonts w:ascii="Times New Roman" w:eastAsia="Times New Roman" w:hAnsi="Times New Roman" w:cs="Times New Roman"/>
          <w:sz w:val="24"/>
          <w:szCs w:val="24"/>
          <w:lang w:eastAsia="ru-RU"/>
        </w:rPr>
      </w:pPr>
      <w:r w:rsidRPr="00271C64">
        <w:rPr>
          <w:rFonts w:ascii="Times New Roman" w:eastAsia="Times New Roman" w:hAnsi="Times New Roman" w:cs="Times New Roman"/>
          <w:sz w:val="24"/>
          <w:szCs w:val="24"/>
          <w:lang w:eastAsia="ru-RU"/>
        </w:rPr>
        <w:t xml:space="preserve">подготовка практических разработок; </w:t>
      </w:r>
    </w:p>
    <w:p w:rsidR="008B74B7" w:rsidRPr="00271C64" w:rsidRDefault="008B74B7" w:rsidP="006E3452">
      <w:pPr>
        <w:numPr>
          <w:ilvl w:val="0"/>
          <w:numId w:val="19"/>
        </w:numPr>
        <w:spacing w:after="0" w:line="240" w:lineRule="auto"/>
        <w:ind w:left="284" w:hanging="284"/>
        <w:contextualSpacing/>
        <w:jc w:val="both"/>
        <w:rPr>
          <w:rFonts w:ascii="Times New Roman" w:eastAsia="Times New Roman" w:hAnsi="Times New Roman" w:cs="Times New Roman"/>
          <w:sz w:val="24"/>
          <w:szCs w:val="24"/>
          <w:lang w:eastAsia="ru-RU"/>
        </w:rPr>
      </w:pPr>
      <w:r w:rsidRPr="00271C64">
        <w:rPr>
          <w:rFonts w:ascii="Times New Roman" w:eastAsia="Times New Roman" w:hAnsi="Times New Roman" w:cs="Times New Roman"/>
          <w:sz w:val="24"/>
          <w:szCs w:val="24"/>
          <w:lang w:eastAsia="ru-RU"/>
        </w:rPr>
        <w:lastRenderedPageBreak/>
        <w:t xml:space="preserve">компьютерный текущий самоконтроль и контроль успеваемости на базе электронных обучающих и аттестующих тестов. </w:t>
      </w:r>
    </w:p>
    <w:p w:rsidR="008B74B7" w:rsidRPr="008B74B7" w:rsidRDefault="008B74B7" w:rsidP="008B74B7">
      <w:pPr>
        <w:spacing w:after="0" w:line="240" w:lineRule="auto"/>
        <w:ind w:left="720" w:firstLine="75"/>
        <w:jc w:val="both"/>
        <w:rPr>
          <w:rFonts w:ascii="Times New Roman" w:eastAsia="Times New Roman" w:hAnsi="Times New Roman" w:cs="Times New Roman"/>
          <w:sz w:val="24"/>
          <w:szCs w:val="24"/>
          <w:lang w:eastAsia="ru-RU"/>
        </w:rPr>
      </w:pPr>
    </w:p>
    <w:p w:rsidR="008B74B7" w:rsidRPr="008B74B7" w:rsidRDefault="008B74B7" w:rsidP="00271C64">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8B74B7" w:rsidRPr="008B74B7" w:rsidRDefault="008B74B7" w:rsidP="0022503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8B74B7">
        <w:rPr>
          <w:rFonts w:ascii="Times New Roman" w:eastAsia="Times New Roman" w:hAnsi="Times New Roman" w:cs="Times New Roman"/>
          <w:b/>
          <w:bCs/>
          <w:sz w:val="24"/>
          <w:szCs w:val="24"/>
          <w:lang w:eastAsia="ru-RU"/>
        </w:rPr>
        <w:t>Самостоятельная работа студенто</w:t>
      </w:r>
      <w:r w:rsidR="0022503B">
        <w:rPr>
          <w:rFonts w:ascii="Times New Roman" w:eastAsia="Times New Roman" w:hAnsi="Times New Roman" w:cs="Times New Roman"/>
          <w:b/>
          <w:bCs/>
          <w:sz w:val="24"/>
          <w:szCs w:val="24"/>
          <w:lang w:eastAsia="ru-RU"/>
        </w:rPr>
        <w:t xml:space="preserve">в по дисциплине  </w:t>
      </w:r>
      <w:r w:rsidR="0022503B" w:rsidRPr="0022503B">
        <w:rPr>
          <w:rFonts w:ascii="Times New Roman" w:eastAsia="Times New Roman" w:hAnsi="Times New Roman" w:cs="Times New Roman"/>
          <w:b/>
          <w:bCs/>
          <w:sz w:val="24"/>
          <w:szCs w:val="24"/>
          <w:u w:val="single"/>
          <w:lang w:eastAsia="ru-RU"/>
        </w:rPr>
        <w:t>«История мировой культуры</w:t>
      </w:r>
      <w:r w:rsidRPr="008B74B7">
        <w:rPr>
          <w:rFonts w:ascii="Times New Roman" w:eastAsia="Times New Roman" w:hAnsi="Times New Roman" w:cs="Times New Roman"/>
          <w:b/>
          <w:bCs/>
          <w:sz w:val="24"/>
          <w:szCs w:val="24"/>
          <w:u w:val="single"/>
          <w:lang w:eastAsia="ru-RU"/>
        </w:rPr>
        <w:t>»</w:t>
      </w:r>
    </w:p>
    <w:p w:rsidR="008B74B7" w:rsidRPr="008B74B7" w:rsidRDefault="008B74B7" w:rsidP="008B74B7">
      <w:pPr>
        <w:autoSpaceDE w:val="0"/>
        <w:autoSpaceDN w:val="0"/>
        <w:adjustRightInd w:val="0"/>
        <w:spacing w:after="0" w:line="240" w:lineRule="auto"/>
        <w:ind w:firstLine="567"/>
        <w:rPr>
          <w:rFonts w:ascii="Times New Roman" w:eastAsia="Times New Roman" w:hAnsi="Times New Roman" w:cs="Times New Roman"/>
          <w:b/>
          <w:bCs/>
          <w:sz w:val="24"/>
          <w:szCs w:val="24"/>
          <w:lang w:eastAsia="ru-RU"/>
        </w:rPr>
      </w:pPr>
      <w:r w:rsidRPr="008B74B7">
        <w:rPr>
          <w:rFonts w:ascii="Times New Roman" w:eastAsia="Times New Roman" w:hAnsi="Times New Roman" w:cs="Times New Roman"/>
          <w:b/>
          <w:bCs/>
          <w:sz w:val="24"/>
          <w:szCs w:val="24"/>
          <w:lang w:eastAsia="ru-RU"/>
        </w:rPr>
        <w:t xml:space="preserve"> </w:t>
      </w:r>
    </w:p>
    <w:p w:rsidR="008B74B7" w:rsidRPr="008B74B7" w:rsidRDefault="008B74B7" w:rsidP="008B74B7">
      <w:pPr>
        <w:tabs>
          <w:tab w:val="right" w:leader="underscore" w:pos="8505"/>
        </w:tabs>
        <w:spacing w:after="0" w:line="240" w:lineRule="auto"/>
        <w:ind w:firstLine="540"/>
        <w:jc w:val="center"/>
        <w:rPr>
          <w:rFonts w:ascii="Times New Roman" w:eastAsia="Times New Roman" w:hAnsi="Times New Roman" w:cs="Times New Roman"/>
          <w:b/>
          <w:bCs/>
          <w:iCs/>
          <w:sz w:val="24"/>
          <w:szCs w:val="24"/>
          <w:lang w:eastAsia="ru-RU"/>
        </w:rPr>
      </w:pPr>
      <w:r w:rsidRPr="008B74B7">
        <w:rPr>
          <w:rFonts w:ascii="Times New Roman" w:eastAsia="Times New Roman" w:hAnsi="Times New Roman" w:cs="Times New Roman"/>
          <w:b/>
          <w:bCs/>
          <w:iCs/>
          <w:sz w:val="24"/>
          <w:szCs w:val="24"/>
          <w:lang w:eastAsia="ru-RU"/>
        </w:rPr>
        <w:t>Формы самостоятельной работы:</w:t>
      </w:r>
    </w:p>
    <w:p w:rsidR="008B74B7" w:rsidRPr="008B74B7" w:rsidRDefault="008B74B7" w:rsidP="008B74B7">
      <w:pPr>
        <w:tabs>
          <w:tab w:val="right" w:leader="underscore" w:pos="8505"/>
        </w:tabs>
        <w:spacing w:after="0" w:line="240" w:lineRule="auto"/>
        <w:ind w:firstLine="540"/>
        <w:jc w:val="center"/>
        <w:rPr>
          <w:rFonts w:ascii="Times New Roman" w:eastAsia="Times New Roman" w:hAnsi="Times New Roman" w:cs="Times New Roman"/>
          <w:b/>
          <w:bCs/>
          <w:i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835"/>
        <w:gridCol w:w="4961"/>
        <w:gridCol w:w="1157"/>
      </w:tblGrid>
      <w:tr w:rsidR="008B74B7" w:rsidRPr="008B74B7" w:rsidTr="00B27E36">
        <w:tc>
          <w:tcPr>
            <w:tcW w:w="534" w:type="dxa"/>
          </w:tcPr>
          <w:p w:rsidR="008B74B7" w:rsidRPr="008B74B7" w:rsidRDefault="008B74B7" w:rsidP="008B74B7">
            <w:pPr>
              <w:spacing w:after="0" w:line="240" w:lineRule="auto"/>
              <w:jc w:val="center"/>
              <w:rPr>
                <w:rFonts w:ascii="Times New Roman" w:eastAsia="Times New Roman" w:hAnsi="Times New Roman" w:cs="Times New Roman"/>
                <w:b/>
                <w:i/>
                <w:iCs/>
                <w:sz w:val="24"/>
                <w:szCs w:val="24"/>
                <w:lang w:eastAsia="ru-RU"/>
              </w:rPr>
            </w:pPr>
            <w:r w:rsidRPr="008B74B7">
              <w:rPr>
                <w:rFonts w:ascii="Times New Roman" w:eastAsia="Times New Roman" w:hAnsi="Times New Roman" w:cs="Times New Roman"/>
                <w:b/>
                <w:i/>
                <w:iCs/>
                <w:sz w:val="24"/>
                <w:szCs w:val="24"/>
                <w:lang w:eastAsia="ru-RU"/>
              </w:rPr>
              <w:t>№</w:t>
            </w:r>
          </w:p>
          <w:p w:rsidR="008B74B7" w:rsidRPr="008B74B7" w:rsidRDefault="008B74B7" w:rsidP="008B74B7">
            <w:pPr>
              <w:spacing w:after="0" w:line="240" w:lineRule="auto"/>
              <w:jc w:val="center"/>
              <w:rPr>
                <w:rFonts w:ascii="Times New Roman" w:eastAsia="Times New Roman" w:hAnsi="Times New Roman" w:cs="Times New Roman"/>
                <w:b/>
                <w:i/>
                <w:iCs/>
                <w:sz w:val="24"/>
                <w:szCs w:val="24"/>
                <w:lang w:eastAsia="ru-RU"/>
              </w:rPr>
            </w:pPr>
            <w:proofErr w:type="spellStart"/>
            <w:proofErr w:type="gramStart"/>
            <w:r w:rsidRPr="008B74B7">
              <w:rPr>
                <w:rFonts w:ascii="Times New Roman" w:eastAsia="Times New Roman" w:hAnsi="Times New Roman" w:cs="Times New Roman"/>
                <w:b/>
                <w:i/>
                <w:iCs/>
                <w:sz w:val="24"/>
                <w:szCs w:val="24"/>
                <w:lang w:eastAsia="ru-RU"/>
              </w:rPr>
              <w:t>п</w:t>
            </w:r>
            <w:proofErr w:type="spellEnd"/>
            <w:proofErr w:type="gramEnd"/>
            <w:r w:rsidRPr="008B74B7">
              <w:rPr>
                <w:rFonts w:ascii="Times New Roman" w:eastAsia="Times New Roman" w:hAnsi="Times New Roman" w:cs="Times New Roman"/>
                <w:b/>
                <w:i/>
                <w:iCs/>
                <w:sz w:val="24"/>
                <w:szCs w:val="24"/>
                <w:lang w:eastAsia="ru-RU"/>
              </w:rPr>
              <w:t>/</w:t>
            </w:r>
            <w:proofErr w:type="spellStart"/>
            <w:r w:rsidRPr="008B74B7">
              <w:rPr>
                <w:rFonts w:ascii="Times New Roman" w:eastAsia="Times New Roman" w:hAnsi="Times New Roman" w:cs="Times New Roman"/>
                <w:b/>
                <w:i/>
                <w:iCs/>
                <w:sz w:val="24"/>
                <w:szCs w:val="24"/>
                <w:lang w:eastAsia="ru-RU"/>
              </w:rPr>
              <w:t>п</w:t>
            </w:r>
            <w:proofErr w:type="spellEnd"/>
          </w:p>
        </w:tc>
        <w:tc>
          <w:tcPr>
            <w:tcW w:w="2835" w:type="dxa"/>
          </w:tcPr>
          <w:p w:rsidR="008B74B7" w:rsidRPr="008B74B7" w:rsidRDefault="008B74B7" w:rsidP="008B74B7">
            <w:pPr>
              <w:spacing w:after="0" w:line="240" w:lineRule="auto"/>
              <w:jc w:val="center"/>
              <w:rPr>
                <w:rFonts w:ascii="Times New Roman" w:eastAsia="Times New Roman" w:hAnsi="Times New Roman" w:cs="Times New Roman"/>
                <w:b/>
                <w:i/>
                <w:iCs/>
                <w:sz w:val="24"/>
                <w:szCs w:val="24"/>
                <w:lang w:eastAsia="ru-RU"/>
              </w:rPr>
            </w:pPr>
            <w:r w:rsidRPr="008B74B7">
              <w:rPr>
                <w:rFonts w:ascii="Times New Roman" w:eastAsia="Times New Roman" w:hAnsi="Times New Roman" w:cs="Times New Roman"/>
                <w:b/>
                <w:i/>
                <w:iCs/>
                <w:sz w:val="24"/>
                <w:szCs w:val="24"/>
                <w:lang w:eastAsia="ru-RU"/>
              </w:rPr>
              <w:t xml:space="preserve">Темы </w:t>
            </w:r>
          </w:p>
          <w:p w:rsidR="008B74B7" w:rsidRPr="008B74B7" w:rsidRDefault="008B74B7" w:rsidP="008B74B7">
            <w:pPr>
              <w:spacing w:after="0" w:line="240" w:lineRule="auto"/>
              <w:jc w:val="center"/>
              <w:rPr>
                <w:rFonts w:ascii="Times New Roman" w:eastAsia="Times New Roman" w:hAnsi="Times New Roman" w:cs="Times New Roman"/>
                <w:b/>
                <w:i/>
                <w:iCs/>
                <w:sz w:val="24"/>
                <w:szCs w:val="24"/>
                <w:lang w:eastAsia="ru-RU"/>
              </w:rPr>
            </w:pPr>
            <w:r w:rsidRPr="008B74B7">
              <w:rPr>
                <w:rFonts w:ascii="Times New Roman" w:eastAsia="Times New Roman" w:hAnsi="Times New Roman" w:cs="Times New Roman"/>
                <w:b/>
                <w:i/>
                <w:iCs/>
                <w:sz w:val="24"/>
                <w:szCs w:val="24"/>
                <w:lang w:eastAsia="ru-RU"/>
              </w:rPr>
              <w:t>дисциплины</w:t>
            </w:r>
          </w:p>
        </w:tc>
        <w:tc>
          <w:tcPr>
            <w:tcW w:w="4961" w:type="dxa"/>
          </w:tcPr>
          <w:p w:rsidR="008B74B7" w:rsidRPr="008B74B7" w:rsidRDefault="008B74B7" w:rsidP="008B74B7">
            <w:pPr>
              <w:spacing w:after="0" w:line="240" w:lineRule="auto"/>
              <w:jc w:val="center"/>
              <w:rPr>
                <w:rFonts w:ascii="Times New Roman" w:eastAsia="Times New Roman" w:hAnsi="Times New Roman" w:cs="Times New Roman"/>
                <w:b/>
                <w:i/>
                <w:iCs/>
                <w:sz w:val="24"/>
                <w:szCs w:val="24"/>
                <w:lang w:eastAsia="ru-RU"/>
              </w:rPr>
            </w:pPr>
            <w:r w:rsidRPr="008B74B7">
              <w:rPr>
                <w:rFonts w:ascii="Times New Roman" w:eastAsia="Times New Roman" w:hAnsi="Times New Roman" w:cs="Times New Roman"/>
                <w:b/>
                <w:i/>
                <w:iCs/>
                <w:sz w:val="24"/>
                <w:szCs w:val="24"/>
                <w:lang w:eastAsia="ru-RU"/>
              </w:rPr>
              <w:t>Форма самостоятельной работы</w:t>
            </w:r>
          </w:p>
        </w:tc>
        <w:tc>
          <w:tcPr>
            <w:tcW w:w="1157" w:type="dxa"/>
          </w:tcPr>
          <w:p w:rsidR="008B74B7" w:rsidRPr="008B74B7" w:rsidRDefault="008B74B7" w:rsidP="008B74B7">
            <w:pPr>
              <w:spacing w:after="0" w:line="240" w:lineRule="auto"/>
              <w:jc w:val="center"/>
              <w:rPr>
                <w:rFonts w:ascii="Times New Roman" w:eastAsia="Times New Roman" w:hAnsi="Times New Roman" w:cs="Times New Roman"/>
                <w:b/>
                <w:i/>
                <w:iCs/>
                <w:sz w:val="24"/>
                <w:szCs w:val="24"/>
                <w:lang w:eastAsia="ru-RU"/>
              </w:rPr>
            </w:pPr>
            <w:r w:rsidRPr="008B74B7">
              <w:rPr>
                <w:rFonts w:ascii="Times New Roman" w:eastAsia="Times New Roman" w:hAnsi="Times New Roman" w:cs="Times New Roman"/>
                <w:b/>
                <w:i/>
                <w:iCs/>
                <w:sz w:val="24"/>
                <w:szCs w:val="24"/>
                <w:lang w:eastAsia="ru-RU"/>
              </w:rPr>
              <w:t>Трудоемкость в часах</w:t>
            </w:r>
            <w:r w:rsidR="00271C64">
              <w:rPr>
                <w:rFonts w:ascii="Times New Roman" w:eastAsia="Times New Roman" w:hAnsi="Times New Roman" w:cs="Times New Roman"/>
                <w:b/>
                <w:i/>
                <w:iCs/>
                <w:sz w:val="24"/>
                <w:szCs w:val="24"/>
                <w:lang w:eastAsia="ru-RU"/>
              </w:rPr>
              <w:t xml:space="preserve"> на </w:t>
            </w:r>
            <w:proofErr w:type="spellStart"/>
            <w:r w:rsidR="00271C64">
              <w:rPr>
                <w:rFonts w:ascii="Times New Roman" w:eastAsia="Times New Roman" w:hAnsi="Times New Roman" w:cs="Times New Roman"/>
                <w:b/>
                <w:i/>
                <w:iCs/>
                <w:sz w:val="24"/>
                <w:szCs w:val="24"/>
                <w:lang w:eastAsia="ru-RU"/>
              </w:rPr>
              <w:t>очн</w:t>
            </w:r>
            <w:proofErr w:type="spellEnd"/>
            <w:r w:rsidR="00271C64">
              <w:rPr>
                <w:rFonts w:ascii="Times New Roman" w:eastAsia="Times New Roman" w:hAnsi="Times New Roman" w:cs="Times New Roman"/>
                <w:b/>
                <w:i/>
                <w:iCs/>
                <w:sz w:val="24"/>
                <w:szCs w:val="24"/>
                <w:lang w:eastAsia="ru-RU"/>
              </w:rPr>
              <w:t>/</w:t>
            </w:r>
            <w:proofErr w:type="spellStart"/>
            <w:r w:rsidR="00271C64">
              <w:rPr>
                <w:rFonts w:ascii="Times New Roman" w:eastAsia="Times New Roman" w:hAnsi="Times New Roman" w:cs="Times New Roman"/>
                <w:b/>
                <w:i/>
                <w:iCs/>
                <w:sz w:val="24"/>
                <w:szCs w:val="24"/>
                <w:lang w:eastAsia="ru-RU"/>
              </w:rPr>
              <w:t>заоч</w:t>
            </w:r>
            <w:proofErr w:type="spellEnd"/>
            <w:r w:rsidR="00271C64">
              <w:rPr>
                <w:rFonts w:ascii="Times New Roman" w:eastAsia="Times New Roman" w:hAnsi="Times New Roman" w:cs="Times New Roman"/>
                <w:b/>
                <w:i/>
                <w:iCs/>
                <w:sz w:val="24"/>
                <w:szCs w:val="24"/>
                <w:lang w:eastAsia="ru-RU"/>
              </w:rPr>
              <w:t xml:space="preserve"> отд.</w:t>
            </w:r>
          </w:p>
        </w:tc>
      </w:tr>
      <w:tr w:rsidR="008B74B7" w:rsidRPr="008B74B7" w:rsidTr="00B27E36">
        <w:trPr>
          <w:trHeight w:val="639"/>
        </w:trPr>
        <w:tc>
          <w:tcPr>
            <w:tcW w:w="534" w:type="dxa"/>
          </w:tcPr>
          <w:p w:rsidR="008B74B7" w:rsidRPr="008B74B7" w:rsidRDefault="008B74B7" w:rsidP="008B74B7">
            <w:pPr>
              <w:tabs>
                <w:tab w:val="left" w:pos="708"/>
              </w:tabs>
              <w:spacing w:after="0" w:line="240" w:lineRule="auto"/>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1.</w:t>
            </w:r>
          </w:p>
        </w:tc>
        <w:tc>
          <w:tcPr>
            <w:tcW w:w="2835" w:type="dxa"/>
          </w:tcPr>
          <w:p w:rsidR="008B74B7" w:rsidRPr="008B74B7" w:rsidRDefault="008B74B7" w:rsidP="008B74B7">
            <w:pPr>
              <w:spacing w:after="0" w:line="240" w:lineRule="auto"/>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 xml:space="preserve">ТЕМА 1. </w:t>
            </w:r>
            <w:r w:rsidR="0022503B" w:rsidRPr="0022503B">
              <w:rPr>
                <w:rFonts w:ascii="Times New Roman" w:eastAsia="Times New Roman" w:hAnsi="Times New Roman" w:cs="Times New Roman"/>
                <w:sz w:val="24"/>
                <w:szCs w:val="24"/>
                <w:lang w:eastAsia="ru-RU"/>
              </w:rPr>
              <w:t xml:space="preserve">Понятие о культуре. Разновидности культуры. Периодизация истории культуры.                 </w:t>
            </w:r>
          </w:p>
        </w:tc>
        <w:tc>
          <w:tcPr>
            <w:tcW w:w="4961" w:type="dxa"/>
          </w:tcPr>
          <w:p w:rsidR="008B74B7" w:rsidRPr="008B74B7" w:rsidRDefault="008B74B7" w:rsidP="005529D2">
            <w:pPr>
              <w:spacing w:after="0" w:line="240" w:lineRule="auto"/>
              <w:rPr>
                <w:rFonts w:ascii="Times New Roman" w:eastAsia="Times New Roman" w:hAnsi="Times New Roman" w:cs="Times New Roman"/>
                <w:iCs/>
                <w:sz w:val="24"/>
                <w:szCs w:val="24"/>
                <w:lang w:eastAsia="ru-RU"/>
              </w:rPr>
            </w:pPr>
            <w:r w:rsidRPr="008B74B7">
              <w:rPr>
                <w:rFonts w:ascii="Times New Roman" w:eastAsia="Times New Roman" w:hAnsi="Times New Roman" w:cs="Times New Roman"/>
                <w:iCs/>
                <w:sz w:val="24"/>
                <w:szCs w:val="24"/>
                <w:lang w:eastAsia="ru-RU"/>
              </w:rPr>
              <w:t>Анализ и конспектиро</w:t>
            </w:r>
            <w:r w:rsidR="005529D2">
              <w:rPr>
                <w:rFonts w:ascii="Times New Roman" w:eastAsia="Times New Roman" w:hAnsi="Times New Roman" w:cs="Times New Roman"/>
                <w:iCs/>
                <w:sz w:val="24"/>
                <w:szCs w:val="24"/>
                <w:lang w:eastAsia="ru-RU"/>
              </w:rPr>
              <w:t xml:space="preserve">вание основной и дополнительной </w:t>
            </w:r>
            <w:r w:rsidRPr="008B74B7">
              <w:rPr>
                <w:rFonts w:ascii="Times New Roman" w:eastAsia="Times New Roman" w:hAnsi="Times New Roman" w:cs="Times New Roman"/>
                <w:iCs/>
                <w:sz w:val="24"/>
                <w:szCs w:val="24"/>
                <w:lang w:eastAsia="ru-RU"/>
              </w:rPr>
              <w:t>литературы, предлагаемой к изучению темы.</w:t>
            </w:r>
            <w:r w:rsidRPr="008B74B7">
              <w:rPr>
                <w:rFonts w:ascii="Times New Roman" w:eastAsia="Times New Roman" w:hAnsi="Times New Roman" w:cs="Times New Roman"/>
                <w:color w:val="000000"/>
                <w:sz w:val="24"/>
                <w:szCs w:val="24"/>
                <w:lang w:eastAsia="ru-RU"/>
              </w:rPr>
              <w:t xml:space="preserve"> </w:t>
            </w:r>
          </w:p>
        </w:tc>
        <w:tc>
          <w:tcPr>
            <w:tcW w:w="1157" w:type="dxa"/>
            <w:vAlign w:val="center"/>
          </w:tcPr>
          <w:p w:rsidR="008B74B7" w:rsidRPr="008B74B7" w:rsidRDefault="0022503B" w:rsidP="008B74B7">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3A536D">
              <w:rPr>
                <w:rFonts w:ascii="Times New Roman" w:eastAsia="Times New Roman" w:hAnsi="Times New Roman" w:cs="Times New Roman"/>
                <w:sz w:val="24"/>
                <w:szCs w:val="24"/>
                <w:lang w:eastAsia="ru-RU"/>
              </w:rPr>
              <w:t>/</w:t>
            </w:r>
            <w:r w:rsidR="003D455F">
              <w:rPr>
                <w:rFonts w:ascii="Times New Roman" w:eastAsia="Times New Roman" w:hAnsi="Times New Roman" w:cs="Times New Roman"/>
                <w:sz w:val="24"/>
                <w:szCs w:val="24"/>
                <w:lang w:eastAsia="ru-RU"/>
              </w:rPr>
              <w:t>0</w:t>
            </w:r>
          </w:p>
        </w:tc>
      </w:tr>
      <w:tr w:rsidR="008B74B7" w:rsidRPr="008B74B7" w:rsidTr="00B27E36">
        <w:tc>
          <w:tcPr>
            <w:tcW w:w="534" w:type="dxa"/>
          </w:tcPr>
          <w:p w:rsidR="008B74B7" w:rsidRPr="008B74B7" w:rsidRDefault="0022503B" w:rsidP="008B74B7">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B74B7" w:rsidRPr="008B74B7">
              <w:rPr>
                <w:rFonts w:ascii="Times New Roman" w:eastAsia="Times New Roman" w:hAnsi="Times New Roman" w:cs="Times New Roman"/>
                <w:sz w:val="24"/>
                <w:szCs w:val="24"/>
                <w:lang w:eastAsia="ru-RU"/>
              </w:rPr>
              <w:t>.</w:t>
            </w:r>
          </w:p>
        </w:tc>
        <w:tc>
          <w:tcPr>
            <w:tcW w:w="2835" w:type="dxa"/>
          </w:tcPr>
          <w:p w:rsidR="008B74B7" w:rsidRPr="008B74B7" w:rsidRDefault="008B74B7" w:rsidP="008B74B7">
            <w:pPr>
              <w:spacing w:after="0" w:line="240" w:lineRule="auto"/>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 xml:space="preserve">ТЕМА 2. </w:t>
            </w:r>
            <w:r w:rsidR="0022503B" w:rsidRPr="0022503B">
              <w:rPr>
                <w:rFonts w:ascii="Times New Roman" w:eastAsia="Times New Roman" w:hAnsi="Times New Roman" w:cs="Times New Roman"/>
                <w:sz w:val="24"/>
                <w:szCs w:val="24"/>
                <w:lang w:eastAsia="ru-RU"/>
              </w:rPr>
              <w:t>Первобытная и                            традиционная культура.</w:t>
            </w:r>
          </w:p>
        </w:tc>
        <w:tc>
          <w:tcPr>
            <w:tcW w:w="4961" w:type="dxa"/>
          </w:tcPr>
          <w:p w:rsidR="008B74B7" w:rsidRPr="008B74B7" w:rsidRDefault="008B74B7" w:rsidP="008B74B7">
            <w:pPr>
              <w:spacing w:after="0" w:line="240" w:lineRule="auto"/>
              <w:rPr>
                <w:rFonts w:ascii="Times New Roman" w:eastAsia="Times New Roman" w:hAnsi="Times New Roman" w:cs="Times New Roman"/>
                <w:iCs/>
                <w:sz w:val="24"/>
                <w:szCs w:val="24"/>
                <w:lang w:eastAsia="ru-RU"/>
              </w:rPr>
            </w:pPr>
            <w:r w:rsidRPr="008B74B7">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8B74B7" w:rsidRPr="008B74B7" w:rsidRDefault="008B74B7" w:rsidP="005529D2">
            <w:pPr>
              <w:spacing w:after="0" w:line="240" w:lineRule="auto"/>
              <w:rPr>
                <w:rFonts w:ascii="Times New Roman" w:eastAsia="Times New Roman" w:hAnsi="Times New Roman" w:cs="Times New Roman"/>
                <w:iCs/>
                <w:sz w:val="24"/>
                <w:szCs w:val="24"/>
                <w:lang w:eastAsia="ru-RU"/>
              </w:rPr>
            </w:pPr>
            <w:r w:rsidRPr="008B74B7">
              <w:rPr>
                <w:rFonts w:ascii="Times New Roman" w:eastAsia="Times New Roman" w:hAnsi="Times New Roman" w:cs="Times New Roman"/>
                <w:iCs/>
                <w:sz w:val="24"/>
                <w:szCs w:val="24"/>
                <w:lang w:eastAsia="ru-RU"/>
              </w:rPr>
              <w:t>Поиск Интер</w:t>
            </w:r>
            <w:r w:rsidR="0022503B">
              <w:rPr>
                <w:rFonts w:ascii="Times New Roman" w:eastAsia="Times New Roman" w:hAnsi="Times New Roman" w:cs="Times New Roman"/>
                <w:iCs/>
                <w:sz w:val="24"/>
                <w:szCs w:val="24"/>
                <w:lang w:eastAsia="ru-RU"/>
              </w:rPr>
              <w:t>н</w:t>
            </w:r>
            <w:r w:rsidRPr="008B74B7">
              <w:rPr>
                <w:rFonts w:ascii="Times New Roman" w:eastAsia="Times New Roman" w:hAnsi="Times New Roman" w:cs="Times New Roman"/>
                <w:iCs/>
                <w:sz w:val="24"/>
                <w:szCs w:val="24"/>
                <w:lang w:eastAsia="ru-RU"/>
              </w:rPr>
              <w:t>ет-ресурсов по теме</w:t>
            </w:r>
            <w:r w:rsidRPr="008B74B7">
              <w:rPr>
                <w:rFonts w:ascii="Times New Roman" w:eastAsia="Times New Roman" w:hAnsi="Times New Roman" w:cs="Times New Roman"/>
                <w:sz w:val="24"/>
                <w:szCs w:val="24"/>
                <w:lang w:eastAsia="ru-RU"/>
              </w:rPr>
              <w:t xml:space="preserve">. </w:t>
            </w:r>
            <w:r w:rsidRPr="008B74B7">
              <w:rPr>
                <w:rFonts w:ascii="Times New Roman" w:eastAsia="Times New Roman" w:hAnsi="Times New Roman" w:cs="Times New Roman"/>
                <w:color w:val="000000"/>
                <w:sz w:val="24"/>
                <w:szCs w:val="24"/>
                <w:lang w:eastAsia="ru-RU"/>
              </w:rPr>
              <w:t xml:space="preserve">Подготовка </w:t>
            </w:r>
            <w:r w:rsidRPr="005529D2">
              <w:rPr>
                <w:rFonts w:ascii="Times New Roman" w:eastAsia="Times New Roman" w:hAnsi="Times New Roman" w:cs="Times New Roman"/>
                <w:b/>
                <w:color w:val="000000"/>
                <w:sz w:val="24"/>
                <w:szCs w:val="24"/>
                <w:lang w:eastAsia="ru-RU"/>
              </w:rPr>
              <w:t xml:space="preserve">эссе </w:t>
            </w:r>
            <w:r w:rsidR="0022503B" w:rsidRPr="005529D2">
              <w:rPr>
                <w:rFonts w:ascii="Times New Roman" w:eastAsia="Times New Roman" w:hAnsi="Times New Roman" w:cs="Times New Roman"/>
                <w:b/>
                <w:color w:val="000000"/>
                <w:sz w:val="24"/>
                <w:szCs w:val="24"/>
                <w:lang w:eastAsia="ru-RU"/>
              </w:rPr>
              <w:t>и доклада</w:t>
            </w:r>
            <w:r w:rsidR="0022503B">
              <w:rPr>
                <w:rFonts w:ascii="Times New Roman" w:eastAsia="Times New Roman" w:hAnsi="Times New Roman" w:cs="Times New Roman"/>
                <w:color w:val="000000"/>
                <w:sz w:val="24"/>
                <w:szCs w:val="24"/>
                <w:lang w:eastAsia="ru-RU"/>
              </w:rPr>
              <w:t xml:space="preserve"> </w:t>
            </w:r>
            <w:r w:rsidR="00271C64">
              <w:rPr>
                <w:rFonts w:ascii="Times New Roman" w:eastAsia="Times New Roman" w:hAnsi="Times New Roman" w:cs="Times New Roman"/>
                <w:color w:val="000000"/>
                <w:sz w:val="24"/>
                <w:szCs w:val="24"/>
                <w:lang w:eastAsia="ru-RU"/>
              </w:rPr>
              <w:t>по темам</w:t>
            </w:r>
          </w:p>
        </w:tc>
        <w:tc>
          <w:tcPr>
            <w:tcW w:w="1157" w:type="dxa"/>
            <w:vAlign w:val="center"/>
          </w:tcPr>
          <w:p w:rsidR="008B74B7" w:rsidRPr="008B74B7" w:rsidRDefault="0022503B" w:rsidP="008B74B7">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3D455F">
              <w:rPr>
                <w:rFonts w:ascii="Times New Roman" w:eastAsia="Times New Roman" w:hAnsi="Times New Roman" w:cs="Times New Roman"/>
                <w:sz w:val="24"/>
                <w:szCs w:val="24"/>
                <w:lang w:eastAsia="ru-RU"/>
              </w:rPr>
              <w:t>/10</w:t>
            </w:r>
          </w:p>
        </w:tc>
      </w:tr>
      <w:tr w:rsidR="008B74B7" w:rsidRPr="008B74B7" w:rsidTr="00B27E36">
        <w:tc>
          <w:tcPr>
            <w:tcW w:w="534" w:type="dxa"/>
          </w:tcPr>
          <w:p w:rsidR="008B74B7" w:rsidRPr="008B74B7" w:rsidRDefault="0022503B" w:rsidP="008B74B7">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8B74B7" w:rsidRPr="008B74B7">
              <w:rPr>
                <w:rFonts w:ascii="Times New Roman" w:eastAsia="Times New Roman" w:hAnsi="Times New Roman" w:cs="Times New Roman"/>
                <w:sz w:val="24"/>
                <w:szCs w:val="24"/>
                <w:lang w:eastAsia="ru-RU"/>
              </w:rPr>
              <w:t>.</w:t>
            </w:r>
          </w:p>
        </w:tc>
        <w:tc>
          <w:tcPr>
            <w:tcW w:w="2835" w:type="dxa"/>
          </w:tcPr>
          <w:p w:rsidR="008B74B7" w:rsidRPr="008B74B7" w:rsidRDefault="008B74B7" w:rsidP="008B74B7">
            <w:pPr>
              <w:spacing w:after="0" w:line="240" w:lineRule="auto"/>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 xml:space="preserve">ТЕМА 3. </w:t>
            </w:r>
            <w:r w:rsidR="0022503B" w:rsidRPr="0022503B">
              <w:rPr>
                <w:rFonts w:ascii="Times New Roman" w:eastAsia="Times New Roman" w:hAnsi="Times New Roman" w:cs="Times New Roman"/>
                <w:sz w:val="24"/>
                <w:szCs w:val="24"/>
                <w:lang w:eastAsia="ru-RU"/>
              </w:rPr>
              <w:t>Культура Древней          Месопотамии.</w:t>
            </w:r>
          </w:p>
        </w:tc>
        <w:tc>
          <w:tcPr>
            <w:tcW w:w="4961" w:type="dxa"/>
          </w:tcPr>
          <w:p w:rsidR="008B74B7" w:rsidRPr="008B74B7" w:rsidRDefault="008B74B7" w:rsidP="00D66DC7">
            <w:pPr>
              <w:spacing w:after="0" w:line="240" w:lineRule="auto"/>
              <w:rPr>
                <w:rFonts w:ascii="Times New Roman" w:eastAsia="Times New Roman" w:hAnsi="Times New Roman" w:cs="Times New Roman"/>
                <w:iCs/>
                <w:sz w:val="24"/>
                <w:szCs w:val="24"/>
                <w:lang w:eastAsia="ru-RU"/>
              </w:rPr>
            </w:pPr>
            <w:r w:rsidRPr="008B74B7">
              <w:rPr>
                <w:rFonts w:ascii="Times New Roman" w:eastAsia="Times New Roman" w:hAnsi="Times New Roman" w:cs="Times New Roman"/>
                <w:iCs/>
                <w:sz w:val="24"/>
                <w:szCs w:val="24"/>
                <w:lang w:eastAsia="ru-RU"/>
              </w:rPr>
              <w:t>Работа с учебно-метод</w:t>
            </w:r>
            <w:r w:rsidR="00D66DC7">
              <w:rPr>
                <w:rFonts w:ascii="Times New Roman" w:eastAsia="Times New Roman" w:hAnsi="Times New Roman" w:cs="Times New Roman"/>
                <w:iCs/>
                <w:sz w:val="24"/>
                <w:szCs w:val="24"/>
                <w:lang w:eastAsia="ru-RU"/>
              </w:rPr>
              <w:t xml:space="preserve">ической и научной литературой. </w:t>
            </w:r>
          </w:p>
        </w:tc>
        <w:tc>
          <w:tcPr>
            <w:tcW w:w="1157" w:type="dxa"/>
            <w:vAlign w:val="center"/>
          </w:tcPr>
          <w:p w:rsidR="008B74B7" w:rsidRPr="008B74B7" w:rsidRDefault="0022503B" w:rsidP="008B74B7">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3D455F">
              <w:rPr>
                <w:rFonts w:ascii="Times New Roman" w:eastAsia="Times New Roman" w:hAnsi="Times New Roman" w:cs="Times New Roman"/>
                <w:sz w:val="24"/>
                <w:szCs w:val="24"/>
                <w:lang w:eastAsia="ru-RU"/>
              </w:rPr>
              <w:t>/10</w:t>
            </w:r>
          </w:p>
        </w:tc>
      </w:tr>
      <w:tr w:rsidR="008B74B7" w:rsidRPr="008B74B7" w:rsidTr="00B27E36">
        <w:tc>
          <w:tcPr>
            <w:tcW w:w="534" w:type="dxa"/>
          </w:tcPr>
          <w:p w:rsidR="008B74B7" w:rsidRPr="008B74B7" w:rsidRDefault="0022503B" w:rsidP="008B74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8B74B7" w:rsidRPr="008B74B7">
              <w:rPr>
                <w:rFonts w:ascii="Times New Roman" w:eastAsia="Times New Roman" w:hAnsi="Times New Roman" w:cs="Times New Roman"/>
                <w:sz w:val="24"/>
                <w:szCs w:val="24"/>
                <w:lang w:eastAsia="ru-RU"/>
              </w:rPr>
              <w:t>.</w:t>
            </w:r>
          </w:p>
        </w:tc>
        <w:tc>
          <w:tcPr>
            <w:tcW w:w="2835" w:type="dxa"/>
          </w:tcPr>
          <w:p w:rsidR="008B74B7" w:rsidRPr="008B74B7" w:rsidRDefault="008B74B7" w:rsidP="008B74B7">
            <w:pPr>
              <w:spacing w:after="0" w:line="240" w:lineRule="auto"/>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 xml:space="preserve">ТЕМА 4. </w:t>
            </w:r>
            <w:r w:rsidR="0022503B" w:rsidRPr="0022503B">
              <w:rPr>
                <w:rFonts w:ascii="Times New Roman" w:eastAsia="Times New Roman" w:hAnsi="Times New Roman" w:cs="Times New Roman"/>
                <w:sz w:val="24"/>
                <w:szCs w:val="24"/>
                <w:lang w:eastAsia="ru-RU"/>
              </w:rPr>
              <w:t>Культура Древнего  Египта.</w:t>
            </w:r>
          </w:p>
        </w:tc>
        <w:tc>
          <w:tcPr>
            <w:tcW w:w="4961" w:type="dxa"/>
          </w:tcPr>
          <w:p w:rsidR="008B74B7" w:rsidRPr="008B74B7" w:rsidRDefault="008B74B7" w:rsidP="008B74B7">
            <w:pPr>
              <w:spacing w:after="0" w:line="240" w:lineRule="auto"/>
              <w:rPr>
                <w:rFonts w:ascii="Times New Roman" w:eastAsia="Times New Roman" w:hAnsi="Times New Roman" w:cs="Times New Roman"/>
                <w:iCs/>
                <w:sz w:val="24"/>
                <w:szCs w:val="24"/>
                <w:lang w:eastAsia="ru-RU"/>
              </w:rPr>
            </w:pPr>
            <w:r w:rsidRPr="008B74B7">
              <w:rPr>
                <w:rFonts w:ascii="Times New Roman" w:eastAsia="Times New Roman" w:hAnsi="Times New Roman" w:cs="Times New Roman"/>
                <w:iCs/>
                <w:sz w:val="24"/>
                <w:szCs w:val="24"/>
                <w:lang w:eastAsia="ru-RU"/>
              </w:rPr>
              <w:t>Работа с учебно-метод</w:t>
            </w:r>
            <w:r w:rsidR="005529D2">
              <w:rPr>
                <w:rFonts w:ascii="Times New Roman" w:eastAsia="Times New Roman" w:hAnsi="Times New Roman" w:cs="Times New Roman"/>
                <w:iCs/>
                <w:sz w:val="24"/>
                <w:szCs w:val="24"/>
                <w:lang w:eastAsia="ru-RU"/>
              </w:rPr>
              <w:t xml:space="preserve">ической и научной литературой. Подготовка </w:t>
            </w:r>
            <w:r w:rsidR="005529D2" w:rsidRPr="00D66DC7">
              <w:rPr>
                <w:rFonts w:ascii="Times New Roman" w:eastAsia="Times New Roman" w:hAnsi="Times New Roman" w:cs="Times New Roman"/>
                <w:b/>
                <w:iCs/>
                <w:sz w:val="24"/>
                <w:szCs w:val="24"/>
                <w:lang w:eastAsia="ru-RU"/>
              </w:rPr>
              <w:t>доклада</w:t>
            </w:r>
            <w:r w:rsidR="005529D2">
              <w:rPr>
                <w:rFonts w:ascii="Times New Roman" w:eastAsia="Times New Roman" w:hAnsi="Times New Roman" w:cs="Times New Roman"/>
                <w:iCs/>
                <w:sz w:val="24"/>
                <w:szCs w:val="24"/>
                <w:lang w:eastAsia="ru-RU"/>
              </w:rPr>
              <w:t xml:space="preserve"> по теме</w:t>
            </w:r>
          </w:p>
        </w:tc>
        <w:tc>
          <w:tcPr>
            <w:tcW w:w="1157" w:type="dxa"/>
            <w:vAlign w:val="center"/>
          </w:tcPr>
          <w:p w:rsidR="008B74B7" w:rsidRPr="008B74B7" w:rsidRDefault="00522711" w:rsidP="008B74B7">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3A536D">
              <w:rPr>
                <w:rFonts w:ascii="Times New Roman" w:eastAsia="Times New Roman" w:hAnsi="Times New Roman" w:cs="Times New Roman"/>
                <w:sz w:val="24"/>
                <w:szCs w:val="24"/>
                <w:lang w:eastAsia="ru-RU"/>
              </w:rPr>
              <w:t>/10</w:t>
            </w:r>
          </w:p>
        </w:tc>
      </w:tr>
      <w:tr w:rsidR="005529D2" w:rsidRPr="008B74B7" w:rsidTr="00B27E36">
        <w:tc>
          <w:tcPr>
            <w:tcW w:w="534" w:type="dxa"/>
          </w:tcPr>
          <w:p w:rsidR="005529D2" w:rsidRPr="008B74B7" w:rsidRDefault="005529D2" w:rsidP="008B74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8B74B7">
              <w:rPr>
                <w:rFonts w:ascii="Times New Roman" w:eastAsia="Times New Roman" w:hAnsi="Times New Roman" w:cs="Times New Roman"/>
                <w:sz w:val="24"/>
                <w:szCs w:val="24"/>
                <w:lang w:eastAsia="ru-RU"/>
              </w:rPr>
              <w:t>.</w:t>
            </w:r>
          </w:p>
        </w:tc>
        <w:tc>
          <w:tcPr>
            <w:tcW w:w="2835" w:type="dxa"/>
          </w:tcPr>
          <w:p w:rsidR="005529D2" w:rsidRPr="008B74B7" w:rsidRDefault="005529D2" w:rsidP="008B74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w:t>
            </w:r>
            <w:r w:rsidRPr="008B74B7">
              <w:rPr>
                <w:rFonts w:ascii="Times New Roman" w:eastAsia="Times New Roman" w:hAnsi="Times New Roman" w:cs="Times New Roman"/>
                <w:sz w:val="24"/>
                <w:szCs w:val="24"/>
                <w:lang w:eastAsia="ru-RU"/>
              </w:rPr>
              <w:t xml:space="preserve"> 5. </w:t>
            </w:r>
            <w:r w:rsidRPr="00522711">
              <w:rPr>
                <w:rFonts w:ascii="Times New Roman" w:eastAsia="Times New Roman" w:hAnsi="Times New Roman" w:cs="Times New Roman"/>
                <w:sz w:val="24"/>
                <w:szCs w:val="24"/>
                <w:lang w:eastAsia="ru-RU"/>
              </w:rPr>
              <w:t xml:space="preserve">Культура Древней  Индии.                                                                                                                                                                               </w:t>
            </w:r>
          </w:p>
        </w:tc>
        <w:tc>
          <w:tcPr>
            <w:tcW w:w="4961" w:type="dxa"/>
          </w:tcPr>
          <w:p w:rsidR="005529D2" w:rsidRPr="008B74B7" w:rsidRDefault="005529D2" w:rsidP="00A94928">
            <w:pPr>
              <w:spacing w:after="0" w:line="240" w:lineRule="auto"/>
              <w:rPr>
                <w:rFonts w:ascii="Times New Roman" w:eastAsia="Times New Roman" w:hAnsi="Times New Roman" w:cs="Times New Roman"/>
                <w:iCs/>
                <w:sz w:val="24"/>
                <w:szCs w:val="24"/>
                <w:lang w:eastAsia="ru-RU"/>
              </w:rPr>
            </w:pPr>
            <w:r w:rsidRPr="008B74B7">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w:t>
            </w:r>
            <w:r>
              <w:rPr>
                <w:rFonts w:ascii="Times New Roman" w:eastAsia="Times New Roman" w:hAnsi="Times New Roman" w:cs="Times New Roman"/>
                <w:iCs/>
                <w:sz w:val="24"/>
                <w:szCs w:val="24"/>
                <w:lang w:eastAsia="ru-RU"/>
              </w:rPr>
              <w:t xml:space="preserve">к </w:t>
            </w:r>
            <w:r w:rsidRPr="00D66DC7">
              <w:rPr>
                <w:rFonts w:ascii="Times New Roman" w:eastAsia="Times New Roman" w:hAnsi="Times New Roman" w:cs="Times New Roman"/>
                <w:b/>
                <w:iCs/>
                <w:sz w:val="24"/>
                <w:szCs w:val="24"/>
                <w:lang w:eastAsia="ru-RU"/>
              </w:rPr>
              <w:t xml:space="preserve">докладу </w:t>
            </w:r>
            <w:r w:rsidRPr="008B74B7">
              <w:rPr>
                <w:rFonts w:ascii="Times New Roman" w:eastAsia="Times New Roman" w:hAnsi="Times New Roman" w:cs="Times New Roman"/>
                <w:iCs/>
                <w:sz w:val="24"/>
                <w:szCs w:val="24"/>
                <w:lang w:eastAsia="ru-RU"/>
              </w:rPr>
              <w:t xml:space="preserve">в Интернете по заданной теме. </w:t>
            </w:r>
          </w:p>
        </w:tc>
        <w:tc>
          <w:tcPr>
            <w:tcW w:w="1157" w:type="dxa"/>
            <w:vAlign w:val="center"/>
          </w:tcPr>
          <w:p w:rsidR="005529D2" w:rsidRPr="008B74B7" w:rsidRDefault="005529D2" w:rsidP="008B74B7">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w:t>
            </w:r>
          </w:p>
        </w:tc>
      </w:tr>
      <w:tr w:rsidR="005529D2" w:rsidRPr="008B74B7" w:rsidTr="00B27E36">
        <w:tc>
          <w:tcPr>
            <w:tcW w:w="534" w:type="dxa"/>
          </w:tcPr>
          <w:p w:rsidR="005529D2" w:rsidRPr="008B74B7" w:rsidRDefault="005529D2" w:rsidP="008B74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8B74B7">
              <w:rPr>
                <w:rFonts w:ascii="Times New Roman" w:eastAsia="Times New Roman" w:hAnsi="Times New Roman" w:cs="Times New Roman"/>
                <w:sz w:val="24"/>
                <w:szCs w:val="24"/>
                <w:lang w:eastAsia="ru-RU"/>
              </w:rPr>
              <w:t>.</w:t>
            </w:r>
          </w:p>
        </w:tc>
        <w:tc>
          <w:tcPr>
            <w:tcW w:w="2835" w:type="dxa"/>
          </w:tcPr>
          <w:p w:rsidR="005529D2" w:rsidRPr="008B74B7" w:rsidRDefault="005529D2" w:rsidP="008B74B7">
            <w:pPr>
              <w:spacing w:after="0" w:line="240" w:lineRule="auto"/>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 xml:space="preserve">ТЕМА 6. </w:t>
            </w:r>
            <w:r w:rsidRPr="00522711">
              <w:rPr>
                <w:rFonts w:ascii="Times New Roman" w:eastAsia="Times New Roman" w:hAnsi="Times New Roman" w:cs="Times New Roman"/>
                <w:sz w:val="24"/>
                <w:szCs w:val="24"/>
                <w:lang w:eastAsia="ru-RU"/>
              </w:rPr>
              <w:t>Культура Древнего  Китая.</w:t>
            </w:r>
          </w:p>
        </w:tc>
        <w:tc>
          <w:tcPr>
            <w:tcW w:w="4961" w:type="dxa"/>
          </w:tcPr>
          <w:p w:rsidR="005529D2" w:rsidRPr="008B74B7" w:rsidRDefault="005529D2" w:rsidP="00A94928">
            <w:pPr>
              <w:spacing w:after="0" w:line="240" w:lineRule="auto"/>
              <w:rPr>
                <w:rFonts w:ascii="Times New Roman" w:eastAsia="Times New Roman" w:hAnsi="Times New Roman" w:cs="Times New Roman"/>
                <w:iCs/>
                <w:sz w:val="24"/>
                <w:szCs w:val="24"/>
                <w:lang w:eastAsia="ru-RU"/>
              </w:rPr>
            </w:pPr>
            <w:r w:rsidRPr="008B74B7">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w:t>
            </w:r>
            <w:r>
              <w:rPr>
                <w:rFonts w:ascii="Times New Roman" w:eastAsia="Times New Roman" w:hAnsi="Times New Roman" w:cs="Times New Roman"/>
                <w:iCs/>
                <w:sz w:val="24"/>
                <w:szCs w:val="24"/>
                <w:lang w:eastAsia="ru-RU"/>
              </w:rPr>
              <w:t xml:space="preserve">к </w:t>
            </w:r>
            <w:r w:rsidRPr="00D66DC7">
              <w:rPr>
                <w:rFonts w:ascii="Times New Roman" w:eastAsia="Times New Roman" w:hAnsi="Times New Roman" w:cs="Times New Roman"/>
                <w:b/>
                <w:iCs/>
                <w:sz w:val="24"/>
                <w:szCs w:val="24"/>
                <w:lang w:eastAsia="ru-RU"/>
              </w:rPr>
              <w:t xml:space="preserve">докладу </w:t>
            </w:r>
            <w:r w:rsidRPr="008B74B7">
              <w:rPr>
                <w:rFonts w:ascii="Times New Roman" w:eastAsia="Times New Roman" w:hAnsi="Times New Roman" w:cs="Times New Roman"/>
                <w:iCs/>
                <w:sz w:val="24"/>
                <w:szCs w:val="24"/>
                <w:lang w:eastAsia="ru-RU"/>
              </w:rPr>
              <w:t xml:space="preserve">в Интернете по заданной теме. </w:t>
            </w:r>
          </w:p>
        </w:tc>
        <w:tc>
          <w:tcPr>
            <w:tcW w:w="1157" w:type="dxa"/>
            <w:vAlign w:val="center"/>
          </w:tcPr>
          <w:p w:rsidR="005529D2" w:rsidRPr="008B74B7" w:rsidRDefault="005529D2" w:rsidP="008B74B7">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p>
        </w:tc>
      </w:tr>
      <w:tr w:rsidR="005529D2" w:rsidRPr="008B74B7" w:rsidTr="00B27E36">
        <w:tc>
          <w:tcPr>
            <w:tcW w:w="534" w:type="dxa"/>
          </w:tcPr>
          <w:p w:rsidR="005529D2" w:rsidRPr="008B74B7" w:rsidRDefault="005529D2" w:rsidP="008B74B7">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8B74B7">
              <w:rPr>
                <w:rFonts w:ascii="Times New Roman" w:eastAsia="Times New Roman" w:hAnsi="Times New Roman" w:cs="Times New Roman"/>
                <w:sz w:val="24"/>
                <w:szCs w:val="24"/>
                <w:lang w:eastAsia="ru-RU"/>
              </w:rPr>
              <w:t>.</w:t>
            </w:r>
          </w:p>
        </w:tc>
        <w:tc>
          <w:tcPr>
            <w:tcW w:w="2835" w:type="dxa"/>
          </w:tcPr>
          <w:p w:rsidR="005529D2" w:rsidRPr="008B74B7" w:rsidRDefault="005529D2" w:rsidP="008B74B7">
            <w:pPr>
              <w:spacing w:after="0" w:line="240" w:lineRule="auto"/>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ТЕМА 7</w:t>
            </w:r>
            <w:r>
              <w:rPr>
                <w:rFonts w:ascii="Times New Roman" w:eastAsia="Times New Roman" w:hAnsi="Times New Roman" w:cs="Times New Roman"/>
                <w:sz w:val="24"/>
                <w:szCs w:val="24"/>
                <w:lang w:eastAsia="ru-RU"/>
              </w:rPr>
              <w:t>.</w:t>
            </w:r>
            <w:r>
              <w:t xml:space="preserve"> </w:t>
            </w:r>
            <w:r w:rsidRPr="00522711">
              <w:rPr>
                <w:rFonts w:ascii="Times New Roman" w:eastAsia="Times New Roman" w:hAnsi="Times New Roman" w:cs="Times New Roman"/>
                <w:sz w:val="24"/>
                <w:szCs w:val="24"/>
                <w:lang w:eastAsia="ru-RU"/>
              </w:rPr>
              <w:t>Культура Древней Америки.</w:t>
            </w:r>
          </w:p>
        </w:tc>
        <w:tc>
          <w:tcPr>
            <w:tcW w:w="4961" w:type="dxa"/>
          </w:tcPr>
          <w:p w:rsidR="005529D2" w:rsidRPr="008B74B7" w:rsidRDefault="005529D2" w:rsidP="00D66DC7">
            <w:pPr>
              <w:spacing w:after="0" w:line="240" w:lineRule="auto"/>
              <w:rPr>
                <w:rFonts w:ascii="Times New Roman" w:eastAsia="Times New Roman" w:hAnsi="Times New Roman" w:cs="Times New Roman"/>
                <w:iCs/>
                <w:sz w:val="24"/>
                <w:szCs w:val="24"/>
                <w:lang w:eastAsia="ru-RU"/>
              </w:rPr>
            </w:pPr>
            <w:r w:rsidRPr="008B74B7">
              <w:rPr>
                <w:rFonts w:ascii="Times New Roman" w:eastAsia="Times New Roman" w:hAnsi="Times New Roman" w:cs="Times New Roman"/>
                <w:iCs/>
                <w:sz w:val="24"/>
                <w:szCs w:val="24"/>
                <w:lang w:eastAsia="ru-RU"/>
              </w:rPr>
              <w:t>Работа с учебно-методической и научной литературой</w:t>
            </w:r>
            <w:r w:rsidRPr="008B74B7">
              <w:rPr>
                <w:rFonts w:ascii="Times New Roman" w:eastAsia="Times New Roman" w:hAnsi="Times New Roman" w:cs="Times New Roman"/>
                <w:sz w:val="24"/>
                <w:szCs w:val="24"/>
                <w:lang w:eastAsia="ru-RU"/>
              </w:rPr>
              <w:t xml:space="preserve"> </w:t>
            </w:r>
          </w:p>
        </w:tc>
        <w:tc>
          <w:tcPr>
            <w:tcW w:w="1157" w:type="dxa"/>
            <w:vAlign w:val="center"/>
          </w:tcPr>
          <w:p w:rsidR="005529D2" w:rsidRPr="008B74B7" w:rsidRDefault="004404A1" w:rsidP="008B74B7">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529D2">
              <w:rPr>
                <w:rFonts w:ascii="Times New Roman" w:eastAsia="Times New Roman" w:hAnsi="Times New Roman" w:cs="Times New Roman"/>
                <w:sz w:val="24"/>
                <w:szCs w:val="24"/>
                <w:lang w:eastAsia="ru-RU"/>
              </w:rPr>
              <w:t>/6</w:t>
            </w:r>
          </w:p>
        </w:tc>
      </w:tr>
      <w:tr w:rsidR="005529D2" w:rsidRPr="008B74B7" w:rsidTr="00B27E36">
        <w:tc>
          <w:tcPr>
            <w:tcW w:w="534" w:type="dxa"/>
          </w:tcPr>
          <w:p w:rsidR="005529D2" w:rsidRPr="008B74B7" w:rsidRDefault="005529D2" w:rsidP="008B74B7">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8B74B7">
              <w:rPr>
                <w:rFonts w:ascii="Times New Roman" w:eastAsia="Times New Roman" w:hAnsi="Times New Roman" w:cs="Times New Roman"/>
                <w:sz w:val="24"/>
                <w:szCs w:val="24"/>
                <w:lang w:eastAsia="ru-RU"/>
              </w:rPr>
              <w:t>.</w:t>
            </w:r>
          </w:p>
        </w:tc>
        <w:tc>
          <w:tcPr>
            <w:tcW w:w="2835" w:type="dxa"/>
          </w:tcPr>
          <w:p w:rsidR="005529D2" w:rsidRPr="008B74B7" w:rsidRDefault="005529D2" w:rsidP="008B74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8</w:t>
            </w:r>
            <w:r w:rsidRPr="008B74B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Культура Древней Греции</w:t>
            </w:r>
            <w:r w:rsidRPr="008B74B7">
              <w:rPr>
                <w:rFonts w:ascii="Times New Roman" w:eastAsia="Times New Roman" w:hAnsi="Times New Roman" w:cs="Times New Roman"/>
                <w:sz w:val="24"/>
                <w:szCs w:val="24"/>
                <w:lang w:eastAsia="ru-RU"/>
              </w:rPr>
              <w:t xml:space="preserve"> </w:t>
            </w:r>
          </w:p>
        </w:tc>
        <w:tc>
          <w:tcPr>
            <w:tcW w:w="4961" w:type="dxa"/>
          </w:tcPr>
          <w:p w:rsidR="005529D2" w:rsidRPr="008B74B7" w:rsidRDefault="005529D2" w:rsidP="005529D2">
            <w:pPr>
              <w:spacing w:after="0" w:line="240" w:lineRule="auto"/>
              <w:rPr>
                <w:rFonts w:ascii="Times New Roman" w:eastAsia="Times New Roman" w:hAnsi="Times New Roman" w:cs="Times New Roman"/>
                <w:iCs/>
                <w:sz w:val="24"/>
                <w:szCs w:val="24"/>
                <w:lang w:eastAsia="ru-RU"/>
              </w:rPr>
            </w:pPr>
            <w:r w:rsidRPr="008B74B7">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в Интернете по заданной теме. Подготовка</w:t>
            </w:r>
            <w:r w:rsidRPr="00D66DC7">
              <w:rPr>
                <w:rFonts w:ascii="Times New Roman" w:eastAsia="Times New Roman" w:hAnsi="Times New Roman" w:cs="Times New Roman"/>
                <w:b/>
                <w:iCs/>
                <w:sz w:val="24"/>
                <w:szCs w:val="24"/>
                <w:lang w:eastAsia="ru-RU"/>
              </w:rPr>
              <w:t xml:space="preserve"> доклада</w:t>
            </w:r>
            <w:r w:rsidR="00A94928">
              <w:rPr>
                <w:rFonts w:ascii="Times New Roman" w:eastAsia="Times New Roman" w:hAnsi="Times New Roman" w:cs="Times New Roman"/>
                <w:b/>
                <w:iCs/>
                <w:sz w:val="24"/>
                <w:szCs w:val="24"/>
                <w:lang w:eastAsia="ru-RU"/>
              </w:rPr>
              <w:t>.</w:t>
            </w:r>
            <w:r>
              <w:rPr>
                <w:rFonts w:ascii="Times New Roman" w:eastAsia="Times New Roman" w:hAnsi="Times New Roman" w:cs="Times New Roman"/>
                <w:iCs/>
                <w:sz w:val="24"/>
                <w:szCs w:val="24"/>
                <w:lang w:eastAsia="ru-RU"/>
              </w:rPr>
              <w:t xml:space="preserve"> </w:t>
            </w:r>
          </w:p>
        </w:tc>
        <w:tc>
          <w:tcPr>
            <w:tcW w:w="1157" w:type="dxa"/>
            <w:vAlign w:val="center"/>
          </w:tcPr>
          <w:p w:rsidR="005529D2" w:rsidRPr="008B74B7" w:rsidRDefault="005529D2" w:rsidP="008B74B7">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w:t>
            </w:r>
          </w:p>
        </w:tc>
      </w:tr>
      <w:tr w:rsidR="005529D2" w:rsidRPr="008B74B7" w:rsidTr="00B27E36">
        <w:tc>
          <w:tcPr>
            <w:tcW w:w="534" w:type="dxa"/>
          </w:tcPr>
          <w:p w:rsidR="005529D2" w:rsidRPr="008B74B7" w:rsidRDefault="005529D2" w:rsidP="008B74B7">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8B74B7">
              <w:rPr>
                <w:rFonts w:ascii="Times New Roman" w:eastAsia="Times New Roman" w:hAnsi="Times New Roman" w:cs="Times New Roman"/>
                <w:sz w:val="24"/>
                <w:szCs w:val="24"/>
                <w:lang w:eastAsia="ru-RU"/>
              </w:rPr>
              <w:t>.</w:t>
            </w:r>
          </w:p>
        </w:tc>
        <w:tc>
          <w:tcPr>
            <w:tcW w:w="2835" w:type="dxa"/>
          </w:tcPr>
          <w:p w:rsidR="005529D2" w:rsidRPr="008B74B7" w:rsidRDefault="005529D2" w:rsidP="008B74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9</w:t>
            </w:r>
            <w:r w:rsidRPr="008B74B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Культура Древнего Рима.</w:t>
            </w:r>
          </w:p>
        </w:tc>
        <w:tc>
          <w:tcPr>
            <w:tcW w:w="4961" w:type="dxa"/>
          </w:tcPr>
          <w:p w:rsidR="005529D2" w:rsidRPr="008B74B7" w:rsidRDefault="005529D2" w:rsidP="00A94928">
            <w:pPr>
              <w:spacing w:after="0" w:line="240" w:lineRule="auto"/>
              <w:rPr>
                <w:rFonts w:ascii="Times New Roman" w:eastAsia="Times New Roman" w:hAnsi="Times New Roman" w:cs="Times New Roman"/>
                <w:iCs/>
                <w:sz w:val="24"/>
                <w:szCs w:val="24"/>
                <w:lang w:eastAsia="ru-RU"/>
              </w:rPr>
            </w:pPr>
            <w:r w:rsidRPr="008B74B7">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w:t>
            </w:r>
          </w:p>
        </w:tc>
        <w:tc>
          <w:tcPr>
            <w:tcW w:w="1157" w:type="dxa"/>
            <w:vAlign w:val="center"/>
          </w:tcPr>
          <w:p w:rsidR="005529D2" w:rsidRPr="008B74B7" w:rsidRDefault="005529D2" w:rsidP="008B74B7">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w:t>
            </w:r>
          </w:p>
        </w:tc>
      </w:tr>
      <w:tr w:rsidR="005529D2" w:rsidRPr="008B74B7" w:rsidTr="00B27E36">
        <w:tc>
          <w:tcPr>
            <w:tcW w:w="534" w:type="dxa"/>
          </w:tcPr>
          <w:p w:rsidR="005529D2" w:rsidRPr="008B74B7" w:rsidRDefault="005529D2" w:rsidP="008B74B7">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835" w:type="dxa"/>
          </w:tcPr>
          <w:p w:rsidR="005529D2" w:rsidRPr="008B74B7" w:rsidRDefault="005529D2" w:rsidP="008B74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10</w:t>
            </w:r>
            <w:r w:rsidRPr="008B74B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Культура Византии</w:t>
            </w:r>
          </w:p>
        </w:tc>
        <w:tc>
          <w:tcPr>
            <w:tcW w:w="4961" w:type="dxa"/>
          </w:tcPr>
          <w:p w:rsidR="005529D2" w:rsidRPr="008B74B7" w:rsidRDefault="005529D2" w:rsidP="005529D2">
            <w:pPr>
              <w:spacing w:after="0" w:line="240" w:lineRule="auto"/>
              <w:rPr>
                <w:rFonts w:ascii="Times New Roman" w:eastAsia="Times New Roman" w:hAnsi="Times New Roman" w:cs="Times New Roman"/>
                <w:iCs/>
                <w:sz w:val="24"/>
                <w:szCs w:val="24"/>
                <w:lang w:eastAsia="ru-RU"/>
              </w:rPr>
            </w:pPr>
            <w:r w:rsidRPr="008B74B7">
              <w:rPr>
                <w:rFonts w:ascii="Times New Roman" w:eastAsia="Times New Roman" w:hAnsi="Times New Roman" w:cs="Times New Roman"/>
                <w:iCs/>
                <w:sz w:val="24"/>
                <w:szCs w:val="24"/>
                <w:lang w:eastAsia="ru-RU"/>
              </w:rPr>
              <w:t xml:space="preserve">Работа с учебно-методической и научной литературой.  Подготовка </w:t>
            </w:r>
            <w:r w:rsidRPr="00A94928">
              <w:rPr>
                <w:rFonts w:ascii="Times New Roman" w:eastAsia="Times New Roman" w:hAnsi="Times New Roman" w:cs="Times New Roman"/>
                <w:b/>
                <w:iCs/>
                <w:sz w:val="24"/>
                <w:szCs w:val="24"/>
                <w:lang w:eastAsia="ru-RU"/>
              </w:rPr>
              <w:t>доклада</w:t>
            </w:r>
            <w:r w:rsidRPr="008B74B7">
              <w:rPr>
                <w:rFonts w:ascii="Times New Roman" w:eastAsia="Times New Roman" w:hAnsi="Times New Roman" w:cs="Times New Roman"/>
                <w:iCs/>
                <w:sz w:val="24"/>
                <w:szCs w:val="24"/>
                <w:lang w:eastAsia="ru-RU"/>
              </w:rPr>
              <w:t xml:space="preserve"> </w:t>
            </w:r>
            <w:r w:rsidRPr="008B74B7">
              <w:rPr>
                <w:rFonts w:ascii="Times New Roman" w:eastAsia="Times New Roman" w:hAnsi="Times New Roman" w:cs="Times New Roman"/>
                <w:sz w:val="24"/>
                <w:szCs w:val="24"/>
                <w:lang w:eastAsia="ru-RU"/>
              </w:rPr>
              <w:t>по теме</w:t>
            </w:r>
          </w:p>
        </w:tc>
        <w:tc>
          <w:tcPr>
            <w:tcW w:w="1157" w:type="dxa"/>
            <w:vAlign w:val="center"/>
          </w:tcPr>
          <w:p w:rsidR="005529D2" w:rsidRPr="008B74B7" w:rsidRDefault="005529D2" w:rsidP="008B74B7">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w:t>
            </w:r>
          </w:p>
        </w:tc>
      </w:tr>
      <w:tr w:rsidR="005529D2" w:rsidRPr="008B74B7" w:rsidTr="00B27E36">
        <w:tc>
          <w:tcPr>
            <w:tcW w:w="534" w:type="dxa"/>
          </w:tcPr>
          <w:p w:rsidR="005529D2" w:rsidRPr="008B74B7" w:rsidRDefault="005529D2" w:rsidP="008B74B7">
            <w:pPr>
              <w:tabs>
                <w:tab w:val="left" w:pos="708"/>
              </w:tabs>
              <w:spacing w:after="0" w:line="240" w:lineRule="auto"/>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12</w:t>
            </w:r>
          </w:p>
        </w:tc>
        <w:tc>
          <w:tcPr>
            <w:tcW w:w="2835" w:type="dxa"/>
          </w:tcPr>
          <w:p w:rsidR="005529D2" w:rsidRPr="008B74B7" w:rsidRDefault="005529D2" w:rsidP="008B74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11</w:t>
            </w:r>
            <w:r w:rsidRPr="008B74B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Мусульманская культура</w:t>
            </w:r>
          </w:p>
        </w:tc>
        <w:tc>
          <w:tcPr>
            <w:tcW w:w="4961" w:type="dxa"/>
          </w:tcPr>
          <w:p w:rsidR="005529D2" w:rsidRPr="008B74B7" w:rsidRDefault="005529D2" w:rsidP="00A94928">
            <w:pPr>
              <w:spacing w:after="0" w:line="240" w:lineRule="auto"/>
              <w:rPr>
                <w:rFonts w:ascii="Times New Roman" w:eastAsia="Times New Roman" w:hAnsi="Times New Roman" w:cs="Times New Roman"/>
                <w:iCs/>
                <w:sz w:val="24"/>
                <w:szCs w:val="24"/>
                <w:lang w:eastAsia="ru-RU"/>
              </w:rPr>
            </w:pPr>
            <w:r w:rsidRPr="008B74B7">
              <w:rPr>
                <w:rFonts w:ascii="Times New Roman" w:eastAsia="Times New Roman" w:hAnsi="Times New Roman" w:cs="Times New Roman"/>
                <w:iCs/>
                <w:sz w:val="24"/>
                <w:szCs w:val="24"/>
                <w:lang w:eastAsia="ru-RU"/>
              </w:rPr>
              <w:t xml:space="preserve">Работа с учебно-методической и научной литературой.  </w:t>
            </w:r>
            <w:r w:rsidR="00A94928" w:rsidRPr="008B74B7">
              <w:rPr>
                <w:rFonts w:ascii="Times New Roman" w:eastAsia="Times New Roman" w:hAnsi="Times New Roman" w:cs="Times New Roman"/>
                <w:iCs/>
                <w:sz w:val="24"/>
                <w:szCs w:val="24"/>
                <w:lang w:eastAsia="ru-RU"/>
              </w:rPr>
              <w:t xml:space="preserve">Поиск информации в Интернете по заданной теме. </w:t>
            </w:r>
            <w:r w:rsidRPr="008B74B7">
              <w:rPr>
                <w:rFonts w:ascii="Times New Roman" w:eastAsia="Times New Roman" w:hAnsi="Times New Roman" w:cs="Times New Roman"/>
                <w:iCs/>
                <w:sz w:val="24"/>
                <w:szCs w:val="24"/>
                <w:lang w:eastAsia="ru-RU"/>
              </w:rPr>
              <w:t xml:space="preserve">Подготовка </w:t>
            </w:r>
            <w:r w:rsidRPr="005529D2">
              <w:rPr>
                <w:rFonts w:ascii="Times New Roman" w:eastAsia="Times New Roman" w:hAnsi="Times New Roman" w:cs="Times New Roman"/>
                <w:b/>
                <w:iCs/>
                <w:sz w:val="24"/>
                <w:szCs w:val="24"/>
                <w:lang w:eastAsia="ru-RU"/>
              </w:rPr>
              <w:t>эссе и доклада</w:t>
            </w:r>
            <w:r w:rsidR="00A94928">
              <w:rPr>
                <w:rFonts w:ascii="Times New Roman" w:eastAsia="Times New Roman" w:hAnsi="Times New Roman" w:cs="Times New Roman"/>
                <w:iCs/>
                <w:sz w:val="24"/>
                <w:szCs w:val="24"/>
                <w:lang w:eastAsia="ru-RU"/>
              </w:rPr>
              <w:t>.</w:t>
            </w:r>
          </w:p>
        </w:tc>
        <w:tc>
          <w:tcPr>
            <w:tcW w:w="1157" w:type="dxa"/>
            <w:vAlign w:val="center"/>
          </w:tcPr>
          <w:p w:rsidR="005529D2" w:rsidRPr="008B74B7" w:rsidRDefault="005529D2" w:rsidP="008B74B7">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27E36">
              <w:rPr>
                <w:rFonts w:ascii="Times New Roman" w:eastAsia="Times New Roman" w:hAnsi="Times New Roman" w:cs="Times New Roman"/>
                <w:sz w:val="24"/>
                <w:szCs w:val="24"/>
                <w:lang w:eastAsia="ru-RU"/>
              </w:rPr>
              <w:t>/10</w:t>
            </w:r>
          </w:p>
        </w:tc>
      </w:tr>
      <w:tr w:rsidR="005529D2" w:rsidRPr="008B74B7" w:rsidTr="00B27E36">
        <w:tc>
          <w:tcPr>
            <w:tcW w:w="534" w:type="dxa"/>
          </w:tcPr>
          <w:p w:rsidR="005529D2" w:rsidRPr="008B74B7" w:rsidRDefault="005529D2" w:rsidP="008B74B7">
            <w:pPr>
              <w:tabs>
                <w:tab w:val="left" w:pos="708"/>
              </w:tabs>
              <w:spacing w:after="0" w:line="240" w:lineRule="auto"/>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13</w:t>
            </w:r>
          </w:p>
        </w:tc>
        <w:tc>
          <w:tcPr>
            <w:tcW w:w="2835" w:type="dxa"/>
          </w:tcPr>
          <w:p w:rsidR="005529D2" w:rsidRPr="008B74B7" w:rsidRDefault="005529D2" w:rsidP="008B74B7">
            <w:pPr>
              <w:spacing w:after="0" w:line="240" w:lineRule="auto"/>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 xml:space="preserve">ТЕМА 13. </w:t>
            </w:r>
            <w:r>
              <w:rPr>
                <w:rFonts w:ascii="Times New Roman" w:eastAsia="Times New Roman" w:hAnsi="Times New Roman" w:cs="Times New Roman"/>
                <w:sz w:val="24"/>
                <w:szCs w:val="24"/>
                <w:lang w:eastAsia="ru-RU"/>
              </w:rPr>
              <w:t>Культура Западной Европы Средневековья</w:t>
            </w:r>
          </w:p>
        </w:tc>
        <w:tc>
          <w:tcPr>
            <w:tcW w:w="4961" w:type="dxa"/>
          </w:tcPr>
          <w:p w:rsidR="005529D2" w:rsidRPr="008B74B7" w:rsidRDefault="00A94928" w:rsidP="00A94928">
            <w:pPr>
              <w:spacing w:after="0" w:line="240" w:lineRule="auto"/>
              <w:rPr>
                <w:rFonts w:ascii="Times New Roman" w:eastAsia="Times New Roman" w:hAnsi="Times New Roman" w:cs="Times New Roman"/>
                <w:iCs/>
                <w:sz w:val="24"/>
                <w:szCs w:val="24"/>
                <w:lang w:eastAsia="ru-RU"/>
              </w:rPr>
            </w:pPr>
            <w:r w:rsidRPr="00A94928">
              <w:rPr>
                <w:rFonts w:ascii="Times New Roman" w:eastAsia="Times New Roman" w:hAnsi="Times New Roman" w:cs="Times New Roman"/>
                <w:iCs/>
                <w:sz w:val="24"/>
                <w:szCs w:val="24"/>
                <w:lang w:eastAsia="ru-RU"/>
              </w:rPr>
              <w:t>Анализ и конспектирование основной и дополнительной литературы, предлагаемой к изучению темы.</w:t>
            </w:r>
          </w:p>
        </w:tc>
        <w:tc>
          <w:tcPr>
            <w:tcW w:w="1157" w:type="dxa"/>
            <w:vAlign w:val="center"/>
          </w:tcPr>
          <w:p w:rsidR="005529D2" w:rsidRPr="008B74B7" w:rsidRDefault="003A536D" w:rsidP="008B74B7">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r w:rsidR="005529D2">
              <w:rPr>
                <w:rFonts w:ascii="Times New Roman" w:eastAsia="Times New Roman" w:hAnsi="Times New Roman" w:cs="Times New Roman"/>
                <w:sz w:val="24"/>
                <w:szCs w:val="24"/>
                <w:lang w:eastAsia="ru-RU"/>
              </w:rPr>
              <w:t>0</w:t>
            </w:r>
          </w:p>
        </w:tc>
      </w:tr>
      <w:tr w:rsidR="005529D2" w:rsidRPr="008B74B7" w:rsidTr="00B27E36">
        <w:tc>
          <w:tcPr>
            <w:tcW w:w="534" w:type="dxa"/>
          </w:tcPr>
          <w:p w:rsidR="005529D2" w:rsidRPr="008B74B7" w:rsidRDefault="005529D2" w:rsidP="008B74B7">
            <w:pPr>
              <w:tabs>
                <w:tab w:val="left" w:pos="708"/>
              </w:tabs>
              <w:spacing w:after="0" w:line="240" w:lineRule="auto"/>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t>14</w:t>
            </w:r>
          </w:p>
        </w:tc>
        <w:tc>
          <w:tcPr>
            <w:tcW w:w="2835" w:type="dxa"/>
          </w:tcPr>
          <w:p w:rsidR="005529D2" w:rsidRPr="008B74B7" w:rsidRDefault="005529D2" w:rsidP="008B74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14</w:t>
            </w:r>
            <w:r w:rsidRPr="008B74B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Культура Индии, Кита и Японии эпохи Средневековья.</w:t>
            </w:r>
          </w:p>
        </w:tc>
        <w:tc>
          <w:tcPr>
            <w:tcW w:w="4961" w:type="dxa"/>
          </w:tcPr>
          <w:p w:rsidR="005529D2" w:rsidRPr="008B74B7" w:rsidRDefault="005529D2" w:rsidP="005529D2">
            <w:pPr>
              <w:spacing w:after="0" w:line="240" w:lineRule="auto"/>
              <w:rPr>
                <w:rFonts w:ascii="Times New Roman" w:eastAsia="Times New Roman" w:hAnsi="Times New Roman" w:cs="Times New Roman"/>
                <w:iCs/>
                <w:sz w:val="24"/>
                <w:szCs w:val="24"/>
                <w:lang w:eastAsia="ru-RU"/>
              </w:rPr>
            </w:pPr>
            <w:r w:rsidRPr="008B74B7">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w:t>
            </w:r>
          </w:p>
        </w:tc>
        <w:tc>
          <w:tcPr>
            <w:tcW w:w="1157" w:type="dxa"/>
            <w:vAlign w:val="center"/>
          </w:tcPr>
          <w:p w:rsidR="005529D2" w:rsidRPr="008B74B7" w:rsidRDefault="004404A1" w:rsidP="008B74B7">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529D2">
              <w:rPr>
                <w:rFonts w:ascii="Times New Roman" w:eastAsia="Times New Roman" w:hAnsi="Times New Roman" w:cs="Times New Roman"/>
                <w:sz w:val="24"/>
                <w:szCs w:val="24"/>
                <w:lang w:eastAsia="ru-RU"/>
              </w:rPr>
              <w:t>/20</w:t>
            </w:r>
          </w:p>
        </w:tc>
      </w:tr>
      <w:tr w:rsidR="005529D2" w:rsidRPr="008B74B7" w:rsidTr="00B27E36">
        <w:tc>
          <w:tcPr>
            <w:tcW w:w="534" w:type="dxa"/>
          </w:tcPr>
          <w:p w:rsidR="005529D2" w:rsidRPr="008B74B7" w:rsidRDefault="005529D2" w:rsidP="008B74B7">
            <w:pPr>
              <w:tabs>
                <w:tab w:val="left" w:pos="708"/>
              </w:tabs>
              <w:spacing w:after="0" w:line="240" w:lineRule="auto"/>
              <w:jc w:val="both"/>
              <w:rPr>
                <w:rFonts w:ascii="Times New Roman" w:eastAsia="Times New Roman" w:hAnsi="Times New Roman" w:cs="Times New Roman"/>
                <w:sz w:val="24"/>
                <w:szCs w:val="24"/>
                <w:lang w:eastAsia="ru-RU"/>
              </w:rPr>
            </w:pPr>
            <w:r w:rsidRPr="008B74B7">
              <w:rPr>
                <w:rFonts w:ascii="Times New Roman" w:eastAsia="Times New Roman" w:hAnsi="Times New Roman" w:cs="Times New Roman"/>
                <w:sz w:val="24"/>
                <w:szCs w:val="24"/>
                <w:lang w:eastAsia="ru-RU"/>
              </w:rPr>
              <w:lastRenderedPageBreak/>
              <w:t>15</w:t>
            </w:r>
          </w:p>
        </w:tc>
        <w:tc>
          <w:tcPr>
            <w:tcW w:w="2835" w:type="dxa"/>
          </w:tcPr>
          <w:p w:rsidR="005529D2" w:rsidRPr="008B74B7" w:rsidRDefault="005529D2" w:rsidP="008B74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15</w:t>
            </w:r>
            <w:r w:rsidRPr="008B74B7">
              <w:rPr>
                <w:rFonts w:ascii="Times New Roman" w:eastAsia="Times New Roman" w:hAnsi="Times New Roman" w:cs="Times New Roman"/>
                <w:sz w:val="24"/>
                <w:szCs w:val="24"/>
                <w:lang w:eastAsia="ru-RU"/>
              </w:rPr>
              <w:t xml:space="preserve">. </w:t>
            </w:r>
            <w:r w:rsidRPr="00522711">
              <w:rPr>
                <w:rFonts w:ascii="Times New Roman" w:eastAsia="Times New Roman" w:hAnsi="Times New Roman" w:cs="Times New Roman"/>
                <w:sz w:val="24"/>
                <w:szCs w:val="24"/>
                <w:lang w:eastAsia="ru-RU"/>
              </w:rPr>
              <w:t>Культура Южного          Возрождения.</w:t>
            </w:r>
          </w:p>
        </w:tc>
        <w:tc>
          <w:tcPr>
            <w:tcW w:w="4961" w:type="dxa"/>
          </w:tcPr>
          <w:p w:rsidR="005529D2" w:rsidRPr="008B74B7" w:rsidRDefault="005529D2" w:rsidP="005529D2">
            <w:pPr>
              <w:spacing w:after="0" w:line="240" w:lineRule="auto"/>
              <w:rPr>
                <w:rFonts w:ascii="Times New Roman" w:eastAsia="Times New Roman" w:hAnsi="Times New Roman" w:cs="Times New Roman"/>
                <w:iCs/>
                <w:sz w:val="24"/>
                <w:szCs w:val="24"/>
                <w:lang w:eastAsia="ru-RU"/>
              </w:rPr>
            </w:pPr>
            <w:r w:rsidRPr="008B74B7">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w:t>
            </w:r>
            <w:r>
              <w:rPr>
                <w:rFonts w:ascii="Times New Roman" w:eastAsia="Times New Roman" w:hAnsi="Times New Roman" w:cs="Times New Roman"/>
                <w:iCs/>
                <w:sz w:val="24"/>
                <w:szCs w:val="24"/>
                <w:lang w:eastAsia="ru-RU"/>
              </w:rPr>
              <w:t xml:space="preserve">к докладу </w:t>
            </w:r>
            <w:r w:rsidRPr="008B74B7">
              <w:rPr>
                <w:rFonts w:ascii="Times New Roman" w:eastAsia="Times New Roman" w:hAnsi="Times New Roman" w:cs="Times New Roman"/>
                <w:iCs/>
                <w:sz w:val="24"/>
                <w:szCs w:val="24"/>
                <w:lang w:eastAsia="ru-RU"/>
              </w:rPr>
              <w:t xml:space="preserve">в Интернете по заданной теме. </w:t>
            </w:r>
          </w:p>
        </w:tc>
        <w:tc>
          <w:tcPr>
            <w:tcW w:w="1157" w:type="dxa"/>
            <w:vAlign w:val="center"/>
          </w:tcPr>
          <w:p w:rsidR="005529D2" w:rsidRPr="008B74B7" w:rsidRDefault="005529D2" w:rsidP="003D455F">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10/20</w:t>
            </w:r>
          </w:p>
        </w:tc>
      </w:tr>
      <w:tr w:rsidR="005529D2" w:rsidRPr="008B74B7" w:rsidTr="00B27E36">
        <w:tc>
          <w:tcPr>
            <w:tcW w:w="534" w:type="dxa"/>
          </w:tcPr>
          <w:p w:rsidR="005529D2" w:rsidRPr="008B74B7" w:rsidRDefault="005529D2" w:rsidP="008B74B7">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2835" w:type="dxa"/>
          </w:tcPr>
          <w:p w:rsidR="005529D2" w:rsidRDefault="005529D2" w:rsidP="008B74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16. Культура Северного Возрождения</w:t>
            </w:r>
          </w:p>
        </w:tc>
        <w:tc>
          <w:tcPr>
            <w:tcW w:w="4961" w:type="dxa"/>
          </w:tcPr>
          <w:p w:rsidR="005529D2" w:rsidRPr="008B74B7" w:rsidRDefault="00A94928" w:rsidP="00A94928">
            <w:pPr>
              <w:spacing w:after="0" w:line="240" w:lineRule="auto"/>
              <w:rPr>
                <w:rFonts w:ascii="Times New Roman" w:eastAsia="Times New Roman" w:hAnsi="Times New Roman" w:cs="Times New Roman"/>
                <w:iCs/>
                <w:sz w:val="24"/>
                <w:szCs w:val="24"/>
                <w:lang w:eastAsia="ru-RU"/>
              </w:rPr>
            </w:pPr>
            <w:r w:rsidRPr="00A94928">
              <w:rPr>
                <w:rFonts w:ascii="Times New Roman" w:eastAsia="Times New Roman" w:hAnsi="Times New Roman" w:cs="Times New Roman"/>
                <w:iCs/>
                <w:sz w:val="24"/>
                <w:szCs w:val="24"/>
                <w:lang w:eastAsia="ru-RU"/>
              </w:rPr>
              <w:t>Анализ и конспектирование основной и дополнительной литературы, предлагаемой к изучению темы.</w:t>
            </w:r>
          </w:p>
        </w:tc>
        <w:tc>
          <w:tcPr>
            <w:tcW w:w="1157" w:type="dxa"/>
            <w:vAlign w:val="center"/>
          </w:tcPr>
          <w:p w:rsidR="005529D2" w:rsidRPr="008B74B7" w:rsidRDefault="005529D2" w:rsidP="008B74B7">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8/10</w:t>
            </w:r>
          </w:p>
        </w:tc>
      </w:tr>
      <w:tr w:rsidR="005529D2" w:rsidRPr="008B74B7" w:rsidTr="00B27E36">
        <w:tc>
          <w:tcPr>
            <w:tcW w:w="534" w:type="dxa"/>
          </w:tcPr>
          <w:p w:rsidR="005529D2" w:rsidRPr="008B74B7" w:rsidRDefault="005529D2" w:rsidP="008B74B7">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17. </w:t>
            </w:r>
          </w:p>
        </w:tc>
        <w:tc>
          <w:tcPr>
            <w:tcW w:w="2835" w:type="dxa"/>
          </w:tcPr>
          <w:p w:rsidR="005529D2" w:rsidRDefault="005529D2" w:rsidP="008B74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17. Культура Европы и Америки Нового времени 17 века</w:t>
            </w:r>
          </w:p>
        </w:tc>
        <w:tc>
          <w:tcPr>
            <w:tcW w:w="4961" w:type="dxa"/>
          </w:tcPr>
          <w:p w:rsidR="005529D2" w:rsidRPr="008B74B7" w:rsidRDefault="005529D2" w:rsidP="005529D2">
            <w:pPr>
              <w:spacing w:after="0" w:line="240" w:lineRule="auto"/>
              <w:rPr>
                <w:rFonts w:ascii="Times New Roman" w:eastAsia="Times New Roman" w:hAnsi="Times New Roman" w:cs="Times New Roman"/>
                <w:iCs/>
                <w:sz w:val="24"/>
                <w:szCs w:val="24"/>
                <w:lang w:eastAsia="ru-RU"/>
              </w:rPr>
            </w:pPr>
            <w:r w:rsidRPr="008B74B7">
              <w:rPr>
                <w:rFonts w:ascii="Times New Roman" w:eastAsia="Times New Roman" w:hAnsi="Times New Roman" w:cs="Times New Roman"/>
                <w:iCs/>
                <w:sz w:val="24"/>
                <w:szCs w:val="24"/>
                <w:lang w:eastAsia="ru-RU"/>
              </w:rPr>
              <w:t xml:space="preserve">Работа с учебно-методической и научной литературой. </w:t>
            </w:r>
          </w:p>
        </w:tc>
        <w:tc>
          <w:tcPr>
            <w:tcW w:w="1157" w:type="dxa"/>
            <w:vAlign w:val="center"/>
          </w:tcPr>
          <w:p w:rsidR="005529D2" w:rsidRPr="008B74B7" w:rsidRDefault="003A536D" w:rsidP="008B74B7">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r w:rsidR="005529D2">
              <w:rPr>
                <w:rFonts w:ascii="Times New Roman" w:eastAsia="Times New Roman" w:hAnsi="Times New Roman" w:cs="Times New Roman"/>
                <w:sz w:val="24"/>
                <w:szCs w:val="24"/>
                <w:lang w:eastAsia="ru-RU"/>
              </w:rPr>
              <w:t>0</w:t>
            </w:r>
          </w:p>
        </w:tc>
      </w:tr>
      <w:tr w:rsidR="005529D2" w:rsidRPr="008B74B7" w:rsidTr="00B27E36">
        <w:tc>
          <w:tcPr>
            <w:tcW w:w="534" w:type="dxa"/>
          </w:tcPr>
          <w:p w:rsidR="005529D2" w:rsidRPr="008B74B7" w:rsidRDefault="005529D2" w:rsidP="008B74B7">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 </w:t>
            </w:r>
          </w:p>
        </w:tc>
        <w:tc>
          <w:tcPr>
            <w:tcW w:w="2835" w:type="dxa"/>
          </w:tcPr>
          <w:p w:rsidR="005529D2" w:rsidRDefault="005529D2" w:rsidP="008B74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18</w:t>
            </w:r>
            <w:r w:rsidRPr="00597DB3">
              <w:rPr>
                <w:rFonts w:ascii="Times New Roman" w:eastAsia="Times New Roman" w:hAnsi="Times New Roman" w:cs="Times New Roman"/>
                <w:sz w:val="24"/>
                <w:szCs w:val="24"/>
                <w:lang w:eastAsia="ru-RU"/>
              </w:rPr>
              <w:t>. Культура Ев</w:t>
            </w:r>
            <w:r>
              <w:rPr>
                <w:rFonts w:ascii="Times New Roman" w:eastAsia="Times New Roman" w:hAnsi="Times New Roman" w:cs="Times New Roman"/>
                <w:sz w:val="24"/>
                <w:szCs w:val="24"/>
                <w:lang w:eastAsia="ru-RU"/>
              </w:rPr>
              <w:t>ропы и Америки Нового времени 18</w:t>
            </w:r>
            <w:r w:rsidRPr="00597DB3">
              <w:rPr>
                <w:rFonts w:ascii="Times New Roman" w:eastAsia="Times New Roman" w:hAnsi="Times New Roman" w:cs="Times New Roman"/>
                <w:sz w:val="24"/>
                <w:szCs w:val="24"/>
                <w:lang w:eastAsia="ru-RU"/>
              </w:rPr>
              <w:t xml:space="preserve"> века</w:t>
            </w:r>
          </w:p>
        </w:tc>
        <w:tc>
          <w:tcPr>
            <w:tcW w:w="4961" w:type="dxa"/>
          </w:tcPr>
          <w:p w:rsidR="005529D2" w:rsidRPr="008B74B7" w:rsidRDefault="005529D2" w:rsidP="00A94928">
            <w:pPr>
              <w:spacing w:after="0" w:line="240" w:lineRule="auto"/>
              <w:rPr>
                <w:rFonts w:ascii="Times New Roman" w:eastAsia="Times New Roman" w:hAnsi="Times New Roman" w:cs="Times New Roman"/>
                <w:iCs/>
                <w:sz w:val="24"/>
                <w:szCs w:val="24"/>
                <w:lang w:eastAsia="ru-RU"/>
              </w:rPr>
            </w:pPr>
            <w:r w:rsidRPr="008B74B7">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w:t>
            </w:r>
            <w:r>
              <w:rPr>
                <w:rFonts w:ascii="Times New Roman" w:eastAsia="Times New Roman" w:hAnsi="Times New Roman" w:cs="Times New Roman"/>
                <w:iCs/>
                <w:sz w:val="24"/>
                <w:szCs w:val="24"/>
                <w:lang w:eastAsia="ru-RU"/>
              </w:rPr>
              <w:t xml:space="preserve">к </w:t>
            </w:r>
            <w:r w:rsidRPr="00A94928">
              <w:rPr>
                <w:rFonts w:ascii="Times New Roman" w:eastAsia="Times New Roman" w:hAnsi="Times New Roman" w:cs="Times New Roman"/>
                <w:b/>
                <w:iCs/>
                <w:sz w:val="24"/>
                <w:szCs w:val="24"/>
                <w:lang w:eastAsia="ru-RU"/>
              </w:rPr>
              <w:t xml:space="preserve">докладу </w:t>
            </w:r>
            <w:r w:rsidRPr="008B74B7">
              <w:rPr>
                <w:rFonts w:ascii="Times New Roman" w:eastAsia="Times New Roman" w:hAnsi="Times New Roman" w:cs="Times New Roman"/>
                <w:iCs/>
                <w:sz w:val="24"/>
                <w:szCs w:val="24"/>
                <w:lang w:eastAsia="ru-RU"/>
              </w:rPr>
              <w:t xml:space="preserve">в Интернете по заданной теме. </w:t>
            </w:r>
          </w:p>
        </w:tc>
        <w:tc>
          <w:tcPr>
            <w:tcW w:w="1157" w:type="dxa"/>
            <w:vAlign w:val="center"/>
          </w:tcPr>
          <w:p w:rsidR="005529D2" w:rsidRPr="008B74B7" w:rsidRDefault="002C3A75" w:rsidP="008B74B7">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3A536D">
              <w:rPr>
                <w:rFonts w:ascii="Times New Roman" w:eastAsia="Times New Roman" w:hAnsi="Times New Roman" w:cs="Times New Roman"/>
                <w:sz w:val="24"/>
                <w:szCs w:val="24"/>
                <w:lang w:eastAsia="ru-RU"/>
              </w:rPr>
              <w:t>/2</w:t>
            </w:r>
            <w:r w:rsidR="005529D2">
              <w:rPr>
                <w:rFonts w:ascii="Times New Roman" w:eastAsia="Times New Roman" w:hAnsi="Times New Roman" w:cs="Times New Roman"/>
                <w:sz w:val="24"/>
                <w:szCs w:val="24"/>
                <w:lang w:eastAsia="ru-RU"/>
              </w:rPr>
              <w:t>0</w:t>
            </w:r>
          </w:p>
        </w:tc>
      </w:tr>
      <w:tr w:rsidR="005529D2" w:rsidRPr="008B74B7" w:rsidTr="00B27E36">
        <w:tc>
          <w:tcPr>
            <w:tcW w:w="534" w:type="dxa"/>
          </w:tcPr>
          <w:p w:rsidR="005529D2" w:rsidRPr="008B74B7" w:rsidRDefault="005529D2" w:rsidP="008B74B7">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835" w:type="dxa"/>
          </w:tcPr>
          <w:p w:rsidR="005529D2" w:rsidRDefault="005529D2" w:rsidP="00597DB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19</w:t>
            </w:r>
            <w:r w:rsidRPr="00597DB3">
              <w:rPr>
                <w:rFonts w:ascii="Times New Roman" w:eastAsia="Times New Roman" w:hAnsi="Times New Roman" w:cs="Times New Roman"/>
                <w:sz w:val="24"/>
                <w:szCs w:val="24"/>
                <w:lang w:eastAsia="ru-RU"/>
              </w:rPr>
              <w:t>. Культура Ев</w:t>
            </w:r>
            <w:r>
              <w:rPr>
                <w:rFonts w:ascii="Times New Roman" w:eastAsia="Times New Roman" w:hAnsi="Times New Roman" w:cs="Times New Roman"/>
                <w:sz w:val="24"/>
                <w:szCs w:val="24"/>
                <w:lang w:eastAsia="ru-RU"/>
              </w:rPr>
              <w:t xml:space="preserve">ропы и Америки Нового времени 19 </w:t>
            </w:r>
            <w:r w:rsidRPr="00597DB3">
              <w:rPr>
                <w:rFonts w:ascii="Times New Roman" w:eastAsia="Times New Roman" w:hAnsi="Times New Roman" w:cs="Times New Roman"/>
                <w:sz w:val="24"/>
                <w:szCs w:val="24"/>
                <w:lang w:eastAsia="ru-RU"/>
              </w:rPr>
              <w:t>века</w:t>
            </w:r>
          </w:p>
        </w:tc>
        <w:tc>
          <w:tcPr>
            <w:tcW w:w="4961" w:type="dxa"/>
          </w:tcPr>
          <w:p w:rsidR="005529D2" w:rsidRPr="008B74B7" w:rsidRDefault="00A94928" w:rsidP="005529D2">
            <w:pPr>
              <w:spacing w:after="0" w:line="240" w:lineRule="auto"/>
              <w:rPr>
                <w:rFonts w:ascii="Times New Roman" w:eastAsia="Times New Roman" w:hAnsi="Times New Roman" w:cs="Times New Roman"/>
                <w:iCs/>
                <w:sz w:val="24"/>
                <w:szCs w:val="24"/>
                <w:lang w:eastAsia="ru-RU"/>
              </w:rPr>
            </w:pPr>
            <w:r w:rsidRPr="00A94928">
              <w:rPr>
                <w:rFonts w:ascii="Times New Roman" w:eastAsia="Times New Roman" w:hAnsi="Times New Roman" w:cs="Times New Roman"/>
                <w:iCs/>
                <w:sz w:val="24"/>
                <w:szCs w:val="24"/>
                <w:lang w:eastAsia="ru-RU"/>
              </w:rPr>
              <w:t>Анализ и конспектирование основной и дополнительной литературы, предлагаемой к изучению темы.</w:t>
            </w:r>
          </w:p>
        </w:tc>
        <w:tc>
          <w:tcPr>
            <w:tcW w:w="1157" w:type="dxa"/>
            <w:vAlign w:val="center"/>
          </w:tcPr>
          <w:p w:rsidR="005529D2" w:rsidRPr="008B74B7" w:rsidRDefault="005529D2" w:rsidP="008B74B7">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8/30</w:t>
            </w:r>
          </w:p>
        </w:tc>
      </w:tr>
      <w:tr w:rsidR="005529D2" w:rsidRPr="008B74B7" w:rsidTr="00B27E36">
        <w:tc>
          <w:tcPr>
            <w:tcW w:w="534" w:type="dxa"/>
          </w:tcPr>
          <w:p w:rsidR="005529D2" w:rsidRDefault="005529D2" w:rsidP="008B74B7">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835" w:type="dxa"/>
          </w:tcPr>
          <w:p w:rsidR="005529D2" w:rsidRPr="00597DB3" w:rsidRDefault="005529D2" w:rsidP="008B74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20. Современная культура 20 века.</w:t>
            </w:r>
          </w:p>
        </w:tc>
        <w:tc>
          <w:tcPr>
            <w:tcW w:w="4961" w:type="dxa"/>
          </w:tcPr>
          <w:p w:rsidR="005529D2" w:rsidRPr="008B74B7" w:rsidRDefault="005529D2" w:rsidP="00A94928">
            <w:pPr>
              <w:spacing w:after="0" w:line="240" w:lineRule="auto"/>
              <w:rPr>
                <w:rFonts w:ascii="Times New Roman" w:eastAsia="Times New Roman" w:hAnsi="Times New Roman" w:cs="Times New Roman"/>
                <w:iCs/>
                <w:sz w:val="24"/>
                <w:szCs w:val="24"/>
                <w:lang w:eastAsia="ru-RU"/>
              </w:rPr>
            </w:pPr>
            <w:r w:rsidRPr="008B74B7">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w:t>
            </w:r>
            <w:r>
              <w:rPr>
                <w:rFonts w:ascii="Times New Roman" w:eastAsia="Times New Roman" w:hAnsi="Times New Roman" w:cs="Times New Roman"/>
                <w:iCs/>
                <w:sz w:val="24"/>
                <w:szCs w:val="24"/>
                <w:lang w:eastAsia="ru-RU"/>
              </w:rPr>
              <w:t xml:space="preserve">к </w:t>
            </w:r>
            <w:r w:rsidRPr="00A94928">
              <w:rPr>
                <w:rFonts w:ascii="Times New Roman" w:eastAsia="Times New Roman" w:hAnsi="Times New Roman" w:cs="Times New Roman"/>
                <w:b/>
                <w:iCs/>
                <w:sz w:val="24"/>
                <w:szCs w:val="24"/>
                <w:lang w:eastAsia="ru-RU"/>
              </w:rPr>
              <w:t>докладу</w:t>
            </w:r>
            <w:r>
              <w:rPr>
                <w:rFonts w:ascii="Times New Roman" w:eastAsia="Times New Roman" w:hAnsi="Times New Roman" w:cs="Times New Roman"/>
                <w:iCs/>
                <w:sz w:val="24"/>
                <w:szCs w:val="24"/>
                <w:lang w:eastAsia="ru-RU"/>
              </w:rPr>
              <w:t xml:space="preserve"> </w:t>
            </w:r>
            <w:r w:rsidRPr="008B74B7">
              <w:rPr>
                <w:rFonts w:ascii="Times New Roman" w:eastAsia="Times New Roman" w:hAnsi="Times New Roman" w:cs="Times New Roman"/>
                <w:iCs/>
                <w:sz w:val="24"/>
                <w:szCs w:val="24"/>
                <w:lang w:eastAsia="ru-RU"/>
              </w:rPr>
              <w:t xml:space="preserve">в Интернете по заданной теме. </w:t>
            </w:r>
          </w:p>
        </w:tc>
        <w:tc>
          <w:tcPr>
            <w:tcW w:w="1157" w:type="dxa"/>
            <w:vAlign w:val="center"/>
          </w:tcPr>
          <w:p w:rsidR="005529D2" w:rsidRPr="008B74B7" w:rsidRDefault="005529D2" w:rsidP="008B74B7">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10/30</w:t>
            </w:r>
          </w:p>
        </w:tc>
      </w:tr>
      <w:tr w:rsidR="00CC1AB4" w:rsidRPr="008B74B7" w:rsidTr="00CC1AB4">
        <w:tc>
          <w:tcPr>
            <w:tcW w:w="8330" w:type="dxa"/>
            <w:gridSpan w:val="3"/>
          </w:tcPr>
          <w:p w:rsidR="00CC1AB4" w:rsidRPr="008B74B7" w:rsidRDefault="00CC1AB4" w:rsidP="00A94928">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Итого:</w:t>
            </w:r>
          </w:p>
        </w:tc>
        <w:tc>
          <w:tcPr>
            <w:tcW w:w="1157" w:type="dxa"/>
            <w:vAlign w:val="center"/>
          </w:tcPr>
          <w:p w:rsidR="00CC1AB4" w:rsidRDefault="00CC1AB4" w:rsidP="008B74B7">
            <w:pPr>
              <w:tabs>
                <w:tab w:val="left" w:pos="708"/>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150/232</w:t>
            </w:r>
          </w:p>
        </w:tc>
      </w:tr>
    </w:tbl>
    <w:p w:rsidR="008B74B7" w:rsidRPr="008B74B7" w:rsidRDefault="008B74B7" w:rsidP="008B74B7">
      <w:pPr>
        <w:autoSpaceDE w:val="0"/>
        <w:autoSpaceDN w:val="0"/>
        <w:adjustRightInd w:val="0"/>
        <w:spacing w:after="0" w:line="240" w:lineRule="auto"/>
        <w:ind w:firstLine="567"/>
        <w:jc w:val="center"/>
        <w:rPr>
          <w:rFonts w:ascii="Times New Roman" w:eastAsia="Times New Roman" w:hAnsi="Times New Roman" w:cs="Times New Roman"/>
          <w:b/>
          <w:bCs/>
          <w:sz w:val="24"/>
          <w:szCs w:val="24"/>
          <w:lang w:eastAsia="ru-RU"/>
        </w:rPr>
      </w:pPr>
    </w:p>
    <w:p w:rsidR="0022503B" w:rsidRPr="0022503B" w:rsidRDefault="0022503B" w:rsidP="0022503B">
      <w:pPr>
        <w:spacing w:after="0" w:line="240" w:lineRule="auto"/>
        <w:jc w:val="center"/>
        <w:rPr>
          <w:rFonts w:ascii="Times New Roman" w:eastAsia="Times New Roman" w:hAnsi="Times New Roman" w:cs="Times New Roman"/>
          <w:b/>
          <w:bCs/>
          <w:i/>
          <w:sz w:val="24"/>
          <w:szCs w:val="24"/>
          <w:lang w:eastAsia="ru-RU"/>
        </w:rPr>
      </w:pPr>
      <w:r w:rsidRPr="0022503B">
        <w:rPr>
          <w:rFonts w:ascii="Times New Roman" w:eastAsia="Times New Roman" w:hAnsi="Times New Roman" w:cs="Times New Roman"/>
          <w:b/>
          <w:bCs/>
          <w:i/>
          <w:sz w:val="24"/>
          <w:szCs w:val="24"/>
          <w:lang w:eastAsia="ru-RU"/>
        </w:rPr>
        <w:t>Организация СРС</w:t>
      </w:r>
    </w:p>
    <w:p w:rsidR="0022503B" w:rsidRPr="0022503B" w:rsidRDefault="0022503B" w:rsidP="0022503B">
      <w:pPr>
        <w:spacing w:after="0" w:line="240" w:lineRule="auto"/>
        <w:jc w:val="center"/>
        <w:rPr>
          <w:rFonts w:ascii="Times New Roman" w:eastAsia="Times New Roman" w:hAnsi="Times New Roman" w:cs="Times New Roman"/>
          <w:b/>
          <w:bCs/>
          <w:i/>
          <w:sz w:val="24"/>
          <w:szCs w:val="24"/>
          <w:lang w:eastAsia="ru-RU"/>
        </w:rPr>
      </w:pPr>
    </w:p>
    <w:p w:rsidR="0022503B" w:rsidRPr="0022503B" w:rsidRDefault="0022503B" w:rsidP="006E3452">
      <w:p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sidRPr="0022503B">
        <w:rPr>
          <w:rFonts w:ascii="Times New Roman" w:eastAsia="Times New Roman" w:hAnsi="Times New Roman" w:cs="Times New Roman"/>
          <w:bCs/>
          <w:iCs/>
          <w:sz w:val="24"/>
          <w:szCs w:val="24"/>
          <w:lang w:eastAsia="ru-RU"/>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22503B" w:rsidRPr="0022503B" w:rsidRDefault="0022503B" w:rsidP="006E3452">
      <w:pPr>
        <w:spacing w:after="0" w:line="240" w:lineRule="auto"/>
        <w:ind w:firstLine="709"/>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Процесс организации самостоятельной работы студентов включает в себя следующие этапы:</w:t>
      </w:r>
    </w:p>
    <w:p w:rsidR="0022503B" w:rsidRPr="0022503B" w:rsidRDefault="0022503B" w:rsidP="006E3452">
      <w:pPr>
        <w:numPr>
          <w:ilvl w:val="0"/>
          <w:numId w:val="21"/>
        </w:numPr>
        <w:tabs>
          <w:tab w:val="num" w:pos="0"/>
          <w:tab w:val="num" w:pos="284"/>
        </w:tabs>
        <w:spacing w:after="0" w:line="240" w:lineRule="auto"/>
        <w:ind w:left="0" w:firstLine="567"/>
        <w:jc w:val="both"/>
        <w:rPr>
          <w:rFonts w:ascii="Times New Roman" w:eastAsia="Times New Roman" w:hAnsi="Times New Roman" w:cs="Times New Roman"/>
          <w:sz w:val="24"/>
          <w:szCs w:val="24"/>
          <w:lang w:eastAsia="ru-RU"/>
        </w:rPr>
      </w:pPr>
      <w:proofErr w:type="gramStart"/>
      <w:r w:rsidRPr="0022503B">
        <w:rPr>
          <w:rFonts w:ascii="Times New Roman" w:eastAsia="Times New Roman" w:hAnsi="Times New Roman" w:cs="Times New Roman"/>
          <w:b/>
          <w:sz w:val="24"/>
          <w:szCs w:val="24"/>
          <w:lang w:eastAsia="ru-RU"/>
        </w:rPr>
        <w:t>подготовительный</w:t>
      </w:r>
      <w:proofErr w:type="gramEnd"/>
      <w:r w:rsidRPr="0022503B">
        <w:rPr>
          <w:rFonts w:ascii="Times New Roman" w:eastAsia="Times New Roman" w:hAnsi="Times New Roman" w:cs="Times New Roman"/>
          <w:sz w:val="24"/>
          <w:szCs w:val="24"/>
          <w:lang w:eastAsia="ru-RU"/>
        </w:rPr>
        <w:t xml:space="preserve"> (определение целей,  составление программы, подготовка методического обеспечения, подготовка оборудования);</w:t>
      </w:r>
    </w:p>
    <w:p w:rsidR="0022503B" w:rsidRPr="0022503B" w:rsidRDefault="0022503B" w:rsidP="006E3452">
      <w:pPr>
        <w:numPr>
          <w:ilvl w:val="0"/>
          <w:numId w:val="21"/>
        </w:numPr>
        <w:tabs>
          <w:tab w:val="num" w:pos="0"/>
          <w:tab w:val="num" w:pos="284"/>
        </w:tabs>
        <w:spacing w:after="0" w:line="240" w:lineRule="auto"/>
        <w:ind w:left="0" w:firstLine="567"/>
        <w:jc w:val="both"/>
        <w:rPr>
          <w:rFonts w:ascii="Times New Roman" w:eastAsia="Times New Roman" w:hAnsi="Times New Roman" w:cs="Times New Roman"/>
          <w:sz w:val="24"/>
          <w:szCs w:val="24"/>
          <w:lang w:eastAsia="ru-RU"/>
        </w:rPr>
      </w:pPr>
      <w:proofErr w:type="gramStart"/>
      <w:r w:rsidRPr="0022503B">
        <w:rPr>
          <w:rFonts w:ascii="Times New Roman" w:eastAsia="Times New Roman" w:hAnsi="Times New Roman" w:cs="Times New Roman"/>
          <w:b/>
          <w:sz w:val="24"/>
          <w:szCs w:val="24"/>
          <w:lang w:eastAsia="ru-RU"/>
        </w:rPr>
        <w:t>основной</w:t>
      </w:r>
      <w:r w:rsidRPr="0022503B">
        <w:rPr>
          <w:rFonts w:ascii="Times New Roman" w:eastAsia="Times New Roman" w:hAnsi="Times New Roman" w:cs="Times New Roman"/>
          <w:sz w:val="24"/>
          <w:szCs w:val="24"/>
          <w:lang w:eastAsia="ru-RU"/>
        </w:rPr>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roofErr w:type="gramEnd"/>
    </w:p>
    <w:p w:rsidR="0022503B" w:rsidRPr="0022503B" w:rsidRDefault="0022503B" w:rsidP="006E3452">
      <w:pPr>
        <w:numPr>
          <w:ilvl w:val="0"/>
          <w:numId w:val="21"/>
        </w:numPr>
        <w:tabs>
          <w:tab w:val="num" w:pos="0"/>
          <w:tab w:val="num" w:pos="284"/>
        </w:tabs>
        <w:spacing w:after="0" w:line="240" w:lineRule="auto"/>
        <w:ind w:left="0"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b/>
          <w:sz w:val="24"/>
          <w:szCs w:val="24"/>
          <w:lang w:eastAsia="ru-RU"/>
        </w:rPr>
        <w:t xml:space="preserve">заключительный </w:t>
      </w:r>
      <w:r w:rsidRPr="0022503B">
        <w:rPr>
          <w:rFonts w:ascii="Times New Roman" w:eastAsia="Times New Roman" w:hAnsi="Times New Roman" w:cs="Times New Roman"/>
          <w:sz w:val="24"/>
          <w:szCs w:val="24"/>
          <w:lang w:eastAsia="ru-RU"/>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22503B" w:rsidRPr="0022503B" w:rsidRDefault="0022503B" w:rsidP="006E3452">
      <w:pPr>
        <w:tabs>
          <w:tab w:val="num" w:pos="284"/>
        </w:tabs>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sidRPr="0022503B">
        <w:rPr>
          <w:rFonts w:ascii="Times New Roman" w:eastAsia="Times New Roman" w:hAnsi="Times New Roman" w:cs="Times New Roman"/>
          <w:bCs/>
          <w:iCs/>
          <w:sz w:val="24"/>
          <w:szCs w:val="24"/>
          <w:lang w:eastAsia="ru-RU"/>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rsidR="0022503B" w:rsidRPr="0022503B" w:rsidRDefault="0022503B" w:rsidP="006E3452">
      <w:pPr>
        <w:numPr>
          <w:ilvl w:val="0"/>
          <w:numId w:val="21"/>
        </w:numPr>
        <w:tabs>
          <w:tab w:val="num" w:pos="284"/>
        </w:tabs>
        <w:autoSpaceDE w:val="0"/>
        <w:autoSpaceDN w:val="0"/>
        <w:adjustRightInd w:val="0"/>
        <w:spacing w:after="0" w:line="240" w:lineRule="auto"/>
        <w:ind w:left="0" w:firstLine="567"/>
        <w:contextualSpacing/>
        <w:jc w:val="both"/>
        <w:rPr>
          <w:rFonts w:ascii="Times New Roman" w:eastAsia="Times New Roman" w:hAnsi="Times New Roman" w:cs="Times New Roman"/>
          <w:bCs/>
          <w:iCs/>
          <w:sz w:val="24"/>
          <w:szCs w:val="24"/>
          <w:lang w:eastAsia="ru-RU"/>
        </w:rPr>
      </w:pPr>
      <w:r w:rsidRPr="0022503B">
        <w:rPr>
          <w:rFonts w:ascii="Times New Roman" w:eastAsia="Times New Roman" w:hAnsi="Times New Roman" w:cs="Times New Roman"/>
          <w:bCs/>
          <w:iCs/>
          <w:sz w:val="24"/>
          <w:szCs w:val="24"/>
          <w:lang w:eastAsia="ru-RU"/>
        </w:rPr>
        <w:t>тестового контроля (преподаватель лишь фиксирует отметку, которую выставляет программа);</w:t>
      </w:r>
    </w:p>
    <w:p w:rsidR="0022503B" w:rsidRPr="0022503B" w:rsidRDefault="0022503B" w:rsidP="006E3452">
      <w:pPr>
        <w:numPr>
          <w:ilvl w:val="0"/>
          <w:numId w:val="21"/>
        </w:numPr>
        <w:tabs>
          <w:tab w:val="num" w:pos="284"/>
        </w:tabs>
        <w:autoSpaceDE w:val="0"/>
        <w:autoSpaceDN w:val="0"/>
        <w:adjustRightInd w:val="0"/>
        <w:spacing w:after="0" w:line="240" w:lineRule="auto"/>
        <w:ind w:left="0" w:firstLine="567"/>
        <w:contextualSpacing/>
        <w:jc w:val="both"/>
        <w:rPr>
          <w:rFonts w:ascii="Times New Roman" w:eastAsia="Times New Roman" w:hAnsi="Times New Roman" w:cs="Times New Roman"/>
          <w:bCs/>
          <w:iCs/>
          <w:sz w:val="24"/>
          <w:szCs w:val="24"/>
          <w:lang w:eastAsia="ru-RU"/>
        </w:rPr>
      </w:pPr>
      <w:r w:rsidRPr="0022503B">
        <w:rPr>
          <w:rFonts w:ascii="Times New Roman" w:eastAsia="Times New Roman" w:hAnsi="Times New Roman" w:cs="Times New Roman"/>
          <w:bCs/>
          <w:iCs/>
          <w:sz w:val="24"/>
          <w:szCs w:val="24"/>
          <w:lang w:eastAsia="ru-RU"/>
        </w:rPr>
        <w:t>консультация преподавателя, фиксированная в графике по кафедре.</w:t>
      </w:r>
    </w:p>
    <w:p w:rsidR="0022503B" w:rsidRPr="0022503B" w:rsidRDefault="0022503B" w:rsidP="006E3452">
      <w:pPr>
        <w:tabs>
          <w:tab w:val="num" w:pos="284"/>
        </w:tabs>
        <w:autoSpaceDE w:val="0"/>
        <w:autoSpaceDN w:val="0"/>
        <w:adjustRightInd w:val="0"/>
        <w:spacing w:after="0" w:line="240" w:lineRule="auto"/>
        <w:ind w:firstLine="567"/>
        <w:jc w:val="both"/>
        <w:rPr>
          <w:rFonts w:ascii="Times New Roman" w:eastAsia="Times New Roman" w:hAnsi="Times New Roman" w:cs="Times New Roman"/>
          <w:b/>
          <w:bCs/>
          <w:iCs/>
          <w:sz w:val="24"/>
          <w:szCs w:val="24"/>
          <w:lang w:eastAsia="ru-RU"/>
        </w:rPr>
      </w:pPr>
    </w:p>
    <w:p w:rsidR="0022503B" w:rsidRPr="0022503B" w:rsidRDefault="0022503B" w:rsidP="006E3452">
      <w:pPr>
        <w:tabs>
          <w:tab w:val="num" w:pos="284"/>
        </w:tabs>
        <w:autoSpaceDE w:val="0"/>
        <w:autoSpaceDN w:val="0"/>
        <w:adjustRightInd w:val="0"/>
        <w:spacing w:after="0" w:line="240" w:lineRule="auto"/>
        <w:ind w:firstLine="567"/>
        <w:jc w:val="both"/>
        <w:rPr>
          <w:rFonts w:ascii="Times New Roman" w:eastAsia="Times New Roman" w:hAnsi="Times New Roman" w:cs="Times New Roman"/>
          <w:b/>
          <w:bCs/>
          <w:iCs/>
          <w:sz w:val="24"/>
          <w:szCs w:val="24"/>
          <w:lang w:eastAsia="ru-RU"/>
        </w:rPr>
      </w:pPr>
      <w:r w:rsidRPr="0022503B">
        <w:rPr>
          <w:rFonts w:ascii="Times New Roman" w:eastAsia="Times New Roman" w:hAnsi="Times New Roman" w:cs="Times New Roman"/>
          <w:b/>
          <w:bCs/>
          <w:iCs/>
          <w:sz w:val="24"/>
          <w:szCs w:val="24"/>
          <w:lang w:eastAsia="ru-RU"/>
        </w:rPr>
        <w:t>Контроль выполнения самостоятельной работы</w:t>
      </w:r>
    </w:p>
    <w:p w:rsidR="0022503B" w:rsidRPr="0022503B" w:rsidRDefault="0022503B" w:rsidP="006E3452">
      <w:pPr>
        <w:tabs>
          <w:tab w:val="num" w:pos="284"/>
        </w:tabs>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p>
    <w:p w:rsidR="0022503B" w:rsidRPr="0022503B" w:rsidRDefault="0022503B" w:rsidP="006E3452">
      <w:pPr>
        <w:tabs>
          <w:tab w:val="num" w:pos="284"/>
        </w:tabs>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sidRPr="0022503B">
        <w:rPr>
          <w:rFonts w:ascii="Times New Roman" w:eastAsia="Times New Roman" w:hAnsi="Times New Roman" w:cs="Times New Roman"/>
          <w:bCs/>
          <w:iCs/>
          <w:sz w:val="24"/>
          <w:szCs w:val="24"/>
          <w:lang w:eastAsia="ru-RU"/>
        </w:rPr>
        <w:t>Результаты самостоятельной работы оцениваются и учитываются в ходе текущей, промежуточной аттестации студента по изучаемой дисциплине.</w:t>
      </w:r>
    </w:p>
    <w:p w:rsidR="0022503B" w:rsidRPr="0022503B" w:rsidRDefault="0022503B" w:rsidP="006E3452">
      <w:pPr>
        <w:tabs>
          <w:tab w:val="num" w:pos="284"/>
        </w:tabs>
        <w:autoSpaceDE w:val="0"/>
        <w:autoSpaceDN w:val="0"/>
        <w:adjustRightInd w:val="0"/>
        <w:spacing w:after="0" w:line="240" w:lineRule="auto"/>
        <w:ind w:firstLine="567"/>
        <w:jc w:val="both"/>
        <w:rPr>
          <w:rFonts w:ascii="Times New Roman" w:eastAsia="Times New Roman" w:hAnsi="Times New Roman" w:cs="Times New Roman"/>
          <w:b/>
          <w:bCs/>
          <w:iCs/>
          <w:sz w:val="24"/>
          <w:szCs w:val="24"/>
          <w:lang w:eastAsia="ru-RU"/>
        </w:rPr>
      </w:pPr>
      <w:r w:rsidRPr="0022503B">
        <w:rPr>
          <w:rFonts w:ascii="Times New Roman" w:eastAsia="Times New Roman" w:hAnsi="Times New Roman" w:cs="Times New Roman"/>
          <w:bCs/>
          <w:iCs/>
          <w:sz w:val="24"/>
          <w:szCs w:val="24"/>
          <w:lang w:eastAsia="ru-RU"/>
        </w:rPr>
        <w:t xml:space="preserve">Форма оценки результатов работы по изучаемой дисциплине может быть различна (по усмотрению преподавателя). </w:t>
      </w:r>
    </w:p>
    <w:p w:rsidR="0022503B" w:rsidRPr="0022503B" w:rsidRDefault="0022503B" w:rsidP="006E3452">
      <w:pPr>
        <w:tabs>
          <w:tab w:val="num" w:pos="284"/>
        </w:tabs>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p>
    <w:p w:rsidR="0022503B" w:rsidRPr="0022503B" w:rsidRDefault="0022503B" w:rsidP="006E3452">
      <w:pPr>
        <w:tabs>
          <w:tab w:val="num" w:pos="284"/>
        </w:tabs>
        <w:spacing w:after="0" w:line="240" w:lineRule="auto"/>
        <w:ind w:firstLine="567"/>
        <w:jc w:val="both"/>
        <w:rPr>
          <w:rFonts w:ascii="Times New Roman" w:eastAsia="Times New Roman" w:hAnsi="Times New Roman" w:cs="Times New Roman"/>
          <w:b/>
          <w:sz w:val="24"/>
          <w:szCs w:val="24"/>
          <w:lang w:eastAsia="ru-RU"/>
        </w:rPr>
      </w:pPr>
      <w:r w:rsidRPr="0022503B">
        <w:rPr>
          <w:rFonts w:ascii="Times New Roman" w:eastAsia="Times New Roman" w:hAnsi="Times New Roman" w:cs="Times New Roman"/>
          <w:b/>
          <w:sz w:val="24"/>
          <w:szCs w:val="24"/>
          <w:lang w:eastAsia="ru-RU"/>
        </w:rPr>
        <w:t>Методические рекомендации для студентов</w:t>
      </w:r>
    </w:p>
    <w:p w:rsidR="0022503B" w:rsidRPr="0022503B" w:rsidRDefault="0022503B" w:rsidP="006E3452">
      <w:pPr>
        <w:tabs>
          <w:tab w:val="num" w:pos="284"/>
        </w:tabs>
        <w:spacing w:after="0" w:line="240" w:lineRule="auto"/>
        <w:ind w:firstLine="567"/>
        <w:jc w:val="both"/>
        <w:rPr>
          <w:rFonts w:ascii="Times New Roman" w:eastAsia="Times New Roman" w:hAnsi="Times New Roman" w:cs="Times New Roman"/>
          <w:b/>
          <w:sz w:val="24"/>
          <w:szCs w:val="24"/>
          <w:lang w:eastAsia="ru-RU"/>
        </w:rPr>
      </w:pPr>
      <w:r w:rsidRPr="0022503B">
        <w:rPr>
          <w:rFonts w:ascii="Times New Roman" w:eastAsia="Times New Roman" w:hAnsi="Times New Roman" w:cs="Times New Roman"/>
          <w:b/>
          <w:sz w:val="24"/>
          <w:szCs w:val="24"/>
          <w:lang w:eastAsia="ru-RU"/>
        </w:rPr>
        <w:t xml:space="preserve"> по отдельным формам самостоятельной работы</w:t>
      </w:r>
    </w:p>
    <w:p w:rsidR="0022503B" w:rsidRPr="0022503B" w:rsidRDefault="0022503B" w:rsidP="0022503B">
      <w:pPr>
        <w:tabs>
          <w:tab w:val="num" w:pos="284"/>
        </w:tabs>
        <w:spacing w:after="0" w:line="240" w:lineRule="auto"/>
        <w:ind w:firstLine="567"/>
        <w:jc w:val="center"/>
        <w:rPr>
          <w:rFonts w:ascii="Times New Roman" w:eastAsia="Times New Roman" w:hAnsi="Times New Roman" w:cs="Times New Roman"/>
          <w:b/>
          <w:sz w:val="24"/>
          <w:szCs w:val="24"/>
          <w:lang w:eastAsia="ru-RU"/>
        </w:rPr>
      </w:pPr>
    </w:p>
    <w:p w:rsidR="0022503B" w:rsidRDefault="0022503B" w:rsidP="0022503B">
      <w:pPr>
        <w:tabs>
          <w:tab w:val="num" w:pos="284"/>
        </w:tabs>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Система вузовского обучения подразумевает  большую долю (до 75% времени на освоение учебной дисциплины) самостоятельности студентов в планировании и организации своей деятельности.</w:t>
      </w:r>
    </w:p>
    <w:p w:rsidR="00271C64" w:rsidRPr="0022503B" w:rsidRDefault="00271C64" w:rsidP="0022503B">
      <w:pPr>
        <w:tabs>
          <w:tab w:val="num" w:pos="284"/>
        </w:tabs>
        <w:spacing w:after="0" w:line="240" w:lineRule="auto"/>
        <w:ind w:firstLine="567"/>
        <w:jc w:val="both"/>
        <w:rPr>
          <w:rFonts w:ascii="Times New Roman" w:eastAsia="Times New Roman" w:hAnsi="Times New Roman" w:cs="Times New Roman"/>
          <w:b/>
          <w:i/>
          <w:sz w:val="24"/>
          <w:szCs w:val="24"/>
          <w:lang w:eastAsia="ru-RU"/>
        </w:rPr>
      </w:pPr>
    </w:p>
    <w:p w:rsidR="008C1CF5" w:rsidRPr="008C1CF5" w:rsidRDefault="008C1CF5" w:rsidP="00A84EE3">
      <w:pPr>
        <w:suppressAutoHyphens/>
        <w:spacing w:after="0" w:line="240" w:lineRule="auto"/>
        <w:jc w:val="center"/>
        <w:rPr>
          <w:rFonts w:ascii="Times New Roman" w:eastAsia="Times New Roman" w:hAnsi="Times New Roman" w:cs="Times New Roman"/>
          <w:b/>
          <w:color w:val="000000"/>
          <w:sz w:val="28"/>
          <w:szCs w:val="28"/>
          <w:u w:val="single"/>
          <w:lang w:eastAsia="zh-CN"/>
        </w:rPr>
      </w:pPr>
      <w:r w:rsidRPr="008C1CF5">
        <w:rPr>
          <w:rFonts w:ascii="Times New Roman" w:eastAsia="Times New Roman" w:hAnsi="Times New Roman" w:cs="Times New Roman"/>
          <w:b/>
          <w:color w:val="000000"/>
          <w:sz w:val="28"/>
          <w:szCs w:val="28"/>
          <w:u w:val="single"/>
          <w:lang w:eastAsia="zh-CN"/>
        </w:rPr>
        <w:t>Работа с учебной информацией</w:t>
      </w:r>
    </w:p>
    <w:p w:rsidR="008C1CF5" w:rsidRDefault="008C1CF5" w:rsidP="00A84EE3">
      <w:pPr>
        <w:suppressAutoHyphens/>
        <w:spacing w:after="0" w:line="240" w:lineRule="auto"/>
        <w:jc w:val="center"/>
        <w:rPr>
          <w:rFonts w:ascii="Times New Roman" w:eastAsia="Times New Roman" w:hAnsi="Times New Roman" w:cs="Times New Roman"/>
          <w:b/>
          <w:color w:val="000000"/>
          <w:sz w:val="24"/>
          <w:szCs w:val="24"/>
          <w:lang w:eastAsia="zh-CN"/>
        </w:rPr>
      </w:pPr>
    </w:p>
    <w:p w:rsidR="00A84EE3" w:rsidRDefault="00A84EE3" w:rsidP="00A84EE3">
      <w:pPr>
        <w:suppressAutoHyphens/>
        <w:spacing w:after="0" w:line="240" w:lineRule="auto"/>
        <w:jc w:val="center"/>
        <w:rPr>
          <w:rFonts w:ascii="Times New Roman" w:eastAsia="Times New Roman" w:hAnsi="Times New Roman" w:cs="Times New Roman"/>
          <w:b/>
          <w:color w:val="000000"/>
          <w:sz w:val="24"/>
          <w:szCs w:val="24"/>
          <w:lang w:eastAsia="zh-CN"/>
        </w:rPr>
      </w:pPr>
      <w:r w:rsidRPr="007A4681">
        <w:rPr>
          <w:rFonts w:ascii="Times New Roman" w:eastAsia="Times New Roman" w:hAnsi="Times New Roman" w:cs="Times New Roman"/>
          <w:b/>
          <w:color w:val="000000"/>
          <w:sz w:val="24"/>
          <w:szCs w:val="24"/>
          <w:lang w:eastAsia="zh-CN"/>
        </w:rPr>
        <w:t>Основные виды носителей научной и учебной информации</w:t>
      </w:r>
    </w:p>
    <w:p w:rsidR="00A84EE3" w:rsidRPr="007A4681" w:rsidRDefault="00A84EE3" w:rsidP="00A84EE3">
      <w:pPr>
        <w:suppressAutoHyphens/>
        <w:spacing w:after="0" w:line="240" w:lineRule="auto"/>
        <w:jc w:val="center"/>
        <w:rPr>
          <w:rFonts w:ascii="Times New Roman" w:eastAsia="Times New Roman" w:hAnsi="Times New Roman" w:cs="Times New Roman"/>
          <w:color w:val="000000"/>
          <w:sz w:val="24"/>
          <w:szCs w:val="24"/>
          <w:lang w:eastAsia="zh-CN"/>
        </w:rPr>
      </w:pPr>
    </w:p>
    <w:p w:rsidR="00A84EE3" w:rsidRPr="007A4681" w:rsidRDefault="00A84EE3" w:rsidP="006E3452">
      <w:pPr>
        <w:suppressAutoHyphens/>
        <w:spacing w:after="0" w:line="240" w:lineRule="auto"/>
        <w:jc w:val="both"/>
        <w:rPr>
          <w:rFonts w:ascii="Times New Roman" w:eastAsia="Times New Roman" w:hAnsi="Times New Roman" w:cs="Times New Roman"/>
          <w:b/>
          <w:bCs/>
          <w:color w:val="000000"/>
          <w:sz w:val="24"/>
          <w:szCs w:val="24"/>
          <w:lang w:eastAsia="zh-CN"/>
        </w:rPr>
      </w:pPr>
      <w:r w:rsidRPr="007A4681">
        <w:rPr>
          <w:rFonts w:ascii="Times New Roman" w:eastAsia="Times New Roman" w:hAnsi="Times New Roman" w:cs="Times New Roman"/>
          <w:color w:val="000000"/>
          <w:sz w:val="24"/>
          <w:szCs w:val="24"/>
          <w:lang w:eastAsia="zh-CN"/>
        </w:rPr>
        <w:t xml:space="preserve"> </w:t>
      </w:r>
      <w:r w:rsidRPr="007A4681">
        <w:rPr>
          <w:rFonts w:ascii="Times New Roman" w:eastAsia="Times New Roman" w:hAnsi="Times New Roman" w:cs="Times New Roman"/>
          <w:color w:val="000000"/>
          <w:sz w:val="24"/>
          <w:szCs w:val="24"/>
          <w:lang w:eastAsia="zh-CN"/>
        </w:rPr>
        <w:tab/>
        <w:t>В процессе получения учебных и научных знаний студент сталкивается с различными носителями информации. Понимание цели и предназначения каждого вида источника информации позволит более точно и правильно использовать их в своей работе.</w:t>
      </w:r>
    </w:p>
    <w:p w:rsidR="00A84EE3" w:rsidRPr="001547E1" w:rsidRDefault="00A84EE3" w:rsidP="006E3452">
      <w:pPr>
        <w:suppressAutoHyphens/>
        <w:spacing w:after="0" w:line="240" w:lineRule="auto"/>
        <w:ind w:firstLine="708"/>
        <w:jc w:val="both"/>
        <w:rPr>
          <w:rFonts w:ascii="Times New Roman" w:eastAsia="Times New Roman" w:hAnsi="Times New Roman" w:cs="Times New Roman"/>
          <w:b/>
          <w:bCs/>
          <w:color w:val="000000"/>
          <w:sz w:val="24"/>
          <w:szCs w:val="24"/>
          <w:lang w:eastAsia="zh-CN"/>
        </w:rPr>
      </w:pPr>
      <w:r w:rsidRPr="007A4681">
        <w:rPr>
          <w:rFonts w:ascii="Times New Roman" w:eastAsia="Times New Roman" w:hAnsi="Times New Roman" w:cs="Times New Roman"/>
          <w:b/>
          <w:bCs/>
          <w:color w:val="000000"/>
          <w:sz w:val="24"/>
          <w:szCs w:val="24"/>
          <w:lang w:eastAsia="zh-CN"/>
        </w:rPr>
        <w:t>Учебник, учебное пособие</w:t>
      </w:r>
      <w:r w:rsidRPr="007A4681">
        <w:rPr>
          <w:rFonts w:ascii="Times New Roman" w:eastAsia="Times New Roman" w:hAnsi="Times New Roman" w:cs="Times New Roman"/>
          <w:color w:val="000000"/>
          <w:sz w:val="24"/>
          <w:szCs w:val="24"/>
          <w:lang w:eastAsia="zh-CN"/>
        </w:rPr>
        <w:t xml:space="preserve"> - книга, предназначенная для </w:t>
      </w:r>
      <w:proofErr w:type="gramStart"/>
      <w:r w:rsidRPr="007A4681">
        <w:rPr>
          <w:rFonts w:ascii="Times New Roman" w:eastAsia="Times New Roman" w:hAnsi="Times New Roman" w:cs="Times New Roman"/>
          <w:color w:val="000000"/>
          <w:sz w:val="24"/>
          <w:szCs w:val="24"/>
          <w:lang w:eastAsia="zh-CN"/>
        </w:rPr>
        <w:t>обучения</w:t>
      </w:r>
      <w:proofErr w:type="gramEnd"/>
      <w:r w:rsidRPr="007A4681">
        <w:rPr>
          <w:rFonts w:ascii="Times New Roman" w:eastAsia="Times New Roman" w:hAnsi="Times New Roman" w:cs="Times New Roman"/>
          <w:color w:val="000000"/>
          <w:sz w:val="24"/>
          <w:szCs w:val="24"/>
          <w:lang w:eastAsia="zh-CN"/>
        </w:rPr>
        <w:t xml:space="preserve"> какому - либо предмету, учебной дисциплине. Представляет собой сжатый обзор наиболее признанных теоретических положений в области конкретного предмета. Учебник имеет четкую структуру в соответствии с программой изучения данной дисциплины, что позволяет студенту составить общее </w:t>
      </w:r>
      <w:r w:rsidRPr="001547E1">
        <w:rPr>
          <w:rFonts w:ascii="Times New Roman" w:eastAsia="Times New Roman" w:hAnsi="Times New Roman" w:cs="Times New Roman"/>
          <w:color w:val="000000"/>
          <w:sz w:val="24"/>
          <w:szCs w:val="24"/>
          <w:lang w:eastAsia="zh-CN"/>
        </w:rPr>
        <w:t xml:space="preserve">представление об основных понятиях, проблемах, вопросах предмета. </w:t>
      </w:r>
      <w:proofErr w:type="gramStart"/>
      <w:r w:rsidRPr="001547E1">
        <w:rPr>
          <w:rFonts w:ascii="Times New Roman" w:eastAsia="Times New Roman" w:hAnsi="Times New Roman" w:cs="Times New Roman"/>
          <w:color w:val="000000"/>
          <w:sz w:val="24"/>
          <w:szCs w:val="24"/>
          <w:lang w:eastAsia="zh-CN"/>
        </w:rPr>
        <w:t>Эффективен</w:t>
      </w:r>
      <w:proofErr w:type="gramEnd"/>
      <w:r w:rsidRPr="001547E1">
        <w:rPr>
          <w:rFonts w:ascii="Times New Roman" w:eastAsia="Times New Roman" w:hAnsi="Times New Roman" w:cs="Times New Roman"/>
          <w:color w:val="000000"/>
          <w:sz w:val="24"/>
          <w:szCs w:val="24"/>
          <w:lang w:eastAsia="zh-CN"/>
        </w:rPr>
        <w:t xml:space="preserve"> при подготовке к экзамену или контрольной работе.</w:t>
      </w:r>
    </w:p>
    <w:p w:rsidR="00A84EE3" w:rsidRPr="001547E1" w:rsidRDefault="00A84EE3" w:rsidP="006E3452">
      <w:pPr>
        <w:suppressAutoHyphens/>
        <w:spacing w:after="0" w:line="240" w:lineRule="auto"/>
        <w:ind w:firstLine="708"/>
        <w:jc w:val="both"/>
        <w:rPr>
          <w:rFonts w:ascii="Times New Roman" w:eastAsia="Times New Roman" w:hAnsi="Times New Roman" w:cs="Times New Roman"/>
          <w:b/>
          <w:bCs/>
          <w:color w:val="000000"/>
          <w:sz w:val="24"/>
          <w:szCs w:val="24"/>
          <w:lang w:eastAsia="zh-CN"/>
        </w:rPr>
      </w:pPr>
      <w:r w:rsidRPr="001547E1">
        <w:rPr>
          <w:rFonts w:ascii="Times New Roman" w:eastAsia="Times New Roman" w:hAnsi="Times New Roman" w:cs="Times New Roman"/>
          <w:b/>
          <w:bCs/>
          <w:color w:val="000000"/>
          <w:sz w:val="24"/>
          <w:szCs w:val="24"/>
          <w:lang w:eastAsia="zh-CN"/>
        </w:rPr>
        <w:t>Монография</w:t>
      </w:r>
      <w:r w:rsidRPr="001547E1">
        <w:rPr>
          <w:rFonts w:ascii="Times New Roman" w:eastAsia="Times New Roman" w:hAnsi="Times New Roman" w:cs="Times New Roman"/>
          <w:color w:val="000000"/>
          <w:sz w:val="24"/>
          <w:szCs w:val="24"/>
          <w:lang w:eastAsia="zh-CN"/>
        </w:rPr>
        <w:t xml:space="preserve"> - научный труд, углубленно разрабатывающий одну тему, ограниченный круг вопросов. </w:t>
      </w:r>
      <w:proofErr w:type="gramStart"/>
      <w:r w:rsidRPr="001547E1">
        <w:rPr>
          <w:rFonts w:ascii="Times New Roman" w:eastAsia="Times New Roman" w:hAnsi="Times New Roman" w:cs="Times New Roman"/>
          <w:color w:val="000000"/>
          <w:sz w:val="24"/>
          <w:szCs w:val="24"/>
          <w:lang w:eastAsia="zh-CN"/>
        </w:rPr>
        <w:t>Необходима</w:t>
      </w:r>
      <w:proofErr w:type="gramEnd"/>
      <w:r w:rsidRPr="001547E1">
        <w:rPr>
          <w:rFonts w:ascii="Times New Roman" w:eastAsia="Times New Roman" w:hAnsi="Times New Roman" w:cs="Times New Roman"/>
          <w:color w:val="000000"/>
          <w:sz w:val="24"/>
          <w:szCs w:val="24"/>
          <w:lang w:eastAsia="zh-CN"/>
        </w:rPr>
        <w:t xml:space="preserve"> студенту для глубокого, детального знакомства с научной проблемой, наиболее полезна при выполнении курсовой и дипломной работ. </w:t>
      </w:r>
    </w:p>
    <w:p w:rsidR="00A84EE3" w:rsidRPr="001547E1" w:rsidRDefault="00A84EE3" w:rsidP="006E3452">
      <w:pPr>
        <w:suppressAutoHyphens/>
        <w:spacing w:after="0" w:line="240" w:lineRule="auto"/>
        <w:ind w:firstLine="708"/>
        <w:jc w:val="both"/>
        <w:rPr>
          <w:rFonts w:ascii="Times New Roman" w:eastAsia="Times New Roman" w:hAnsi="Times New Roman" w:cs="Times New Roman"/>
          <w:b/>
          <w:bCs/>
          <w:color w:val="000000"/>
          <w:sz w:val="24"/>
          <w:szCs w:val="24"/>
          <w:lang w:eastAsia="zh-CN"/>
        </w:rPr>
      </w:pPr>
      <w:r w:rsidRPr="001547E1">
        <w:rPr>
          <w:rFonts w:ascii="Times New Roman" w:eastAsia="Times New Roman" w:hAnsi="Times New Roman" w:cs="Times New Roman"/>
          <w:b/>
          <w:bCs/>
          <w:color w:val="000000"/>
          <w:sz w:val="24"/>
          <w:szCs w:val="24"/>
          <w:lang w:eastAsia="zh-CN"/>
        </w:rPr>
        <w:t>Научная статья</w:t>
      </w:r>
      <w:r w:rsidRPr="001547E1">
        <w:rPr>
          <w:rFonts w:ascii="Times New Roman" w:eastAsia="Times New Roman" w:hAnsi="Times New Roman" w:cs="Times New Roman"/>
          <w:color w:val="000000"/>
          <w:sz w:val="24"/>
          <w:szCs w:val="24"/>
          <w:lang w:eastAsia="zh-CN"/>
        </w:rPr>
        <w:t xml:space="preserve"> -  обычно раскрывает какой-либо аспект рассматриваемой проблемы, в ней могут излагаться данные конкретных исследований. Поиск статей облегчается тем, что в последних номерах научных журналов содержится перечень опубликованных в них в течение года статей.</w:t>
      </w:r>
    </w:p>
    <w:p w:rsidR="00A84EE3" w:rsidRPr="001547E1" w:rsidRDefault="00A84EE3" w:rsidP="006E3452">
      <w:pPr>
        <w:suppressAutoHyphens/>
        <w:spacing w:after="0" w:line="240" w:lineRule="auto"/>
        <w:ind w:firstLine="708"/>
        <w:jc w:val="both"/>
        <w:rPr>
          <w:rFonts w:ascii="Times New Roman" w:eastAsia="Times New Roman" w:hAnsi="Times New Roman" w:cs="Times New Roman"/>
          <w:b/>
          <w:bCs/>
          <w:color w:val="000000"/>
          <w:sz w:val="24"/>
          <w:szCs w:val="24"/>
          <w:lang w:eastAsia="zh-CN"/>
        </w:rPr>
      </w:pPr>
      <w:r w:rsidRPr="001547E1">
        <w:rPr>
          <w:rFonts w:ascii="Times New Roman" w:eastAsia="Times New Roman" w:hAnsi="Times New Roman" w:cs="Times New Roman"/>
          <w:b/>
          <w:bCs/>
          <w:color w:val="000000"/>
          <w:sz w:val="24"/>
          <w:szCs w:val="24"/>
          <w:lang w:eastAsia="zh-CN"/>
        </w:rPr>
        <w:t>Диссертация</w:t>
      </w:r>
      <w:r w:rsidRPr="001547E1">
        <w:rPr>
          <w:rFonts w:ascii="Times New Roman" w:eastAsia="Times New Roman" w:hAnsi="Times New Roman" w:cs="Times New Roman"/>
          <w:color w:val="000000"/>
          <w:sz w:val="24"/>
          <w:szCs w:val="24"/>
          <w:lang w:eastAsia="zh-CN"/>
        </w:rPr>
        <w:t xml:space="preserve"> - квалификационная научная работа по конкретной теме, защищаемая автором в диссертационном совете для получения ученой степени. В диссертации систематизируется и обобщается научное знание по рассматриваемой проблеме, описывается совокупность новых научных результатов и положений, предлагаемых диссертантом. Фактически это монография, изданная на правах рукописи. Диссертации хранятся в библиотеке, научно-информационном отделе по месту защиты. Использование диссертаций иногда полезно при подготовке дипломной работы, так как позволяет шире представить изучаемую проблему.</w:t>
      </w:r>
    </w:p>
    <w:p w:rsidR="00A84EE3" w:rsidRPr="001547E1" w:rsidRDefault="00A84EE3" w:rsidP="006E3452">
      <w:pPr>
        <w:suppressAutoHyphens/>
        <w:spacing w:after="0" w:line="240" w:lineRule="auto"/>
        <w:ind w:firstLine="708"/>
        <w:jc w:val="both"/>
        <w:rPr>
          <w:rFonts w:ascii="Times New Roman" w:eastAsia="Times New Roman" w:hAnsi="Times New Roman" w:cs="Times New Roman"/>
          <w:b/>
          <w:bCs/>
          <w:color w:val="000000"/>
          <w:sz w:val="24"/>
          <w:szCs w:val="24"/>
          <w:lang w:eastAsia="zh-CN"/>
        </w:rPr>
      </w:pPr>
      <w:r w:rsidRPr="001547E1">
        <w:rPr>
          <w:rFonts w:ascii="Times New Roman" w:eastAsia="Times New Roman" w:hAnsi="Times New Roman" w:cs="Times New Roman"/>
          <w:b/>
          <w:bCs/>
          <w:color w:val="000000"/>
          <w:sz w:val="24"/>
          <w:szCs w:val="24"/>
          <w:lang w:eastAsia="zh-CN"/>
        </w:rPr>
        <w:t>Автореферат диссертации</w:t>
      </w:r>
      <w:r w:rsidRPr="001547E1">
        <w:rPr>
          <w:rFonts w:ascii="Times New Roman" w:eastAsia="Times New Roman" w:hAnsi="Times New Roman" w:cs="Times New Roman"/>
          <w:color w:val="000000"/>
          <w:sz w:val="24"/>
          <w:szCs w:val="24"/>
          <w:lang w:eastAsia="zh-CN"/>
        </w:rPr>
        <w:t xml:space="preserve"> - краткое изложение основных положений диссертации. Рассылается в библиотеки вузов согласно списку, утвержденному соответствующим ученым советом. В читальном зале вуза обычно можно найти авторефераты, написанные по тем отраслям знания, по которым ведется подготовка в данном вузе. </w:t>
      </w:r>
    </w:p>
    <w:p w:rsidR="00A84EE3" w:rsidRPr="001547E1" w:rsidRDefault="00A84EE3" w:rsidP="006E3452">
      <w:pPr>
        <w:suppressAutoHyphens/>
        <w:spacing w:after="0" w:line="240" w:lineRule="auto"/>
        <w:ind w:firstLine="708"/>
        <w:jc w:val="both"/>
        <w:rPr>
          <w:rFonts w:ascii="Times New Roman" w:eastAsia="Times New Roman" w:hAnsi="Times New Roman" w:cs="Times New Roman"/>
          <w:color w:val="000000"/>
          <w:sz w:val="24"/>
          <w:szCs w:val="24"/>
          <w:lang w:eastAsia="zh-CN"/>
        </w:rPr>
      </w:pPr>
      <w:r w:rsidRPr="001547E1">
        <w:rPr>
          <w:rFonts w:ascii="Times New Roman" w:eastAsia="Times New Roman" w:hAnsi="Times New Roman" w:cs="Times New Roman"/>
          <w:b/>
          <w:bCs/>
          <w:color w:val="000000"/>
          <w:sz w:val="24"/>
          <w:szCs w:val="24"/>
          <w:lang w:eastAsia="zh-CN"/>
        </w:rPr>
        <w:t>Интернет</w:t>
      </w:r>
      <w:r w:rsidRPr="001547E1">
        <w:rPr>
          <w:rFonts w:ascii="Times New Roman" w:eastAsia="Times New Roman" w:hAnsi="Times New Roman" w:cs="Times New Roman"/>
          <w:color w:val="000000"/>
          <w:sz w:val="24"/>
          <w:szCs w:val="24"/>
          <w:lang w:eastAsia="zh-CN"/>
        </w:rPr>
        <w:t xml:space="preserve"> - расширяет возможность получения электронных вариантов научной и учебной литературы.</w:t>
      </w:r>
    </w:p>
    <w:p w:rsidR="00A84EE3" w:rsidRPr="0022503B" w:rsidRDefault="00A84EE3" w:rsidP="006E3452">
      <w:pPr>
        <w:tabs>
          <w:tab w:val="num" w:pos="284"/>
        </w:tabs>
        <w:spacing w:after="0" w:line="240" w:lineRule="auto"/>
        <w:ind w:firstLine="567"/>
        <w:jc w:val="both"/>
        <w:rPr>
          <w:rFonts w:ascii="Times New Roman" w:eastAsia="Times New Roman" w:hAnsi="Times New Roman" w:cs="Times New Roman"/>
          <w:b/>
          <w:sz w:val="24"/>
          <w:szCs w:val="24"/>
          <w:lang w:eastAsia="ru-RU"/>
        </w:rPr>
      </w:pPr>
      <w:r w:rsidRPr="0022503B">
        <w:rPr>
          <w:rFonts w:ascii="Times New Roman" w:eastAsia="Times New Roman" w:hAnsi="Times New Roman" w:cs="Times New Roman"/>
          <w:b/>
          <w:sz w:val="24"/>
          <w:szCs w:val="24"/>
          <w:lang w:eastAsia="ru-RU"/>
        </w:rPr>
        <w:t>Работа с учебной литературой</w:t>
      </w:r>
    </w:p>
    <w:p w:rsidR="0022503B" w:rsidRPr="0022503B" w:rsidRDefault="0022503B" w:rsidP="006E3452">
      <w:pPr>
        <w:tabs>
          <w:tab w:val="num" w:pos="284"/>
        </w:tabs>
        <w:spacing w:after="0" w:line="240" w:lineRule="auto"/>
        <w:ind w:firstLine="567"/>
        <w:jc w:val="both"/>
        <w:rPr>
          <w:rFonts w:ascii="Times New Roman" w:eastAsia="Times New Roman" w:hAnsi="Times New Roman" w:cs="Times New Roman"/>
          <w:b/>
          <w:sz w:val="24"/>
          <w:szCs w:val="24"/>
          <w:lang w:eastAsia="ru-RU"/>
        </w:rPr>
      </w:pPr>
    </w:p>
    <w:p w:rsidR="0022503B" w:rsidRPr="0022503B" w:rsidRDefault="0022503B" w:rsidP="006E3452">
      <w:pPr>
        <w:tabs>
          <w:tab w:val="num" w:pos="284"/>
        </w:tabs>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При работе с учебной литературой необходимо подобрать литературу, научиться правильно ее читать, вести записи. Для подбора литературы в библи</w:t>
      </w:r>
      <w:r w:rsidR="000E0193">
        <w:rPr>
          <w:rFonts w:ascii="Times New Roman" w:eastAsia="Times New Roman" w:hAnsi="Times New Roman" w:cs="Times New Roman"/>
          <w:sz w:val="24"/>
          <w:szCs w:val="24"/>
          <w:lang w:eastAsia="ru-RU"/>
        </w:rPr>
        <w:t xml:space="preserve">отеке используются алфавитный, </w:t>
      </w:r>
      <w:r w:rsidRPr="0022503B">
        <w:rPr>
          <w:rFonts w:ascii="Times New Roman" w:eastAsia="Times New Roman" w:hAnsi="Times New Roman" w:cs="Times New Roman"/>
          <w:sz w:val="24"/>
          <w:szCs w:val="24"/>
          <w:lang w:eastAsia="ru-RU"/>
        </w:rPr>
        <w:t xml:space="preserve">систематический </w:t>
      </w:r>
      <w:r w:rsidR="000E0193">
        <w:rPr>
          <w:rFonts w:ascii="Times New Roman" w:eastAsia="Times New Roman" w:hAnsi="Times New Roman" w:cs="Times New Roman"/>
          <w:sz w:val="24"/>
          <w:szCs w:val="24"/>
          <w:lang w:eastAsia="ru-RU"/>
        </w:rPr>
        <w:t xml:space="preserve">и электронные </w:t>
      </w:r>
      <w:r w:rsidRPr="0022503B">
        <w:rPr>
          <w:rFonts w:ascii="Times New Roman" w:eastAsia="Times New Roman" w:hAnsi="Times New Roman" w:cs="Times New Roman"/>
          <w:sz w:val="24"/>
          <w:szCs w:val="24"/>
          <w:lang w:eastAsia="ru-RU"/>
        </w:rPr>
        <w:t>каталоги.</w:t>
      </w:r>
    </w:p>
    <w:p w:rsidR="0022503B" w:rsidRPr="0022503B" w:rsidRDefault="0022503B" w:rsidP="006E3452">
      <w:pPr>
        <w:tabs>
          <w:tab w:val="num" w:pos="284"/>
        </w:tabs>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22503B" w:rsidRPr="0022503B" w:rsidRDefault="0022503B" w:rsidP="006E3452">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Изучая м</w:t>
      </w:r>
      <w:r w:rsidR="000E0193">
        <w:rPr>
          <w:rFonts w:ascii="Times New Roman" w:eastAsia="Times New Roman" w:hAnsi="Times New Roman" w:cs="Times New Roman"/>
          <w:sz w:val="24"/>
          <w:szCs w:val="24"/>
          <w:lang w:eastAsia="ru-RU"/>
        </w:rPr>
        <w:t>атериал по выбранной литературе</w:t>
      </w:r>
      <w:r w:rsidRPr="0022503B">
        <w:rPr>
          <w:rFonts w:ascii="Times New Roman" w:eastAsia="Times New Roman" w:hAnsi="Times New Roman" w:cs="Times New Roman"/>
          <w:sz w:val="24"/>
          <w:szCs w:val="24"/>
          <w:lang w:eastAsia="ru-RU"/>
        </w:rPr>
        <w:t xml:space="preserve">, следует переходить к следующему вопросу только после правильного уяснения предыдущего, описывая на бумаге все </w:t>
      </w:r>
      <w:r w:rsidRPr="0022503B">
        <w:rPr>
          <w:rFonts w:ascii="Times New Roman" w:eastAsia="Times New Roman" w:hAnsi="Times New Roman" w:cs="Times New Roman"/>
          <w:sz w:val="24"/>
          <w:szCs w:val="24"/>
          <w:lang w:eastAsia="ru-RU"/>
        </w:rPr>
        <w:lastRenderedPageBreak/>
        <w:t>выкладки и вычисления (в том числе те, которые в учебнике опущены или на лекции даны для самостоятельного вывода).</w:t>
      </w:r>
    </w:p>
    <w:p w:rsidR="0022503B" w:rsidRPr="0022503B" w:rsidRDefault="0022503B" w:rsidP="006E3452">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Особое внимание следует обратить на </w:t>
      </w:r>
      <w:r w:rsidRPr="0022503B">
        <w:rPr>
          <w:rFonts w:ascii="Times New Roman" w:eastAsia="Times New Roman" w:hAnsi="Times New Roman" w:cs="Times New Roman"/>
          <w:sz w:val="24"/>
          <w:szCs w:val="24"/>
          <w:u w:val="single"/>
          <w:lang w:eastAsia="ru-RU"/>
        </w:rPr>
        <w:t>определение основных понятий курса</w:t>
      </w:r>
      <w:r w:rsidRPr="0022503B">
        <w:rPr>
          <w:rFonts w:ascii="Times New Roman" w:eastAsia="Times New Roman" w:hAnsi="Times New Roman" w:cs="Times New Roman"/>
          <w:sz w:val="24"/>
          <w:szCs w:val="24"/>
          <w:lang w:eastAsia="ru-RU"/>
        </w:rPr>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22503B">
        <w:rPr>
          <w:rFonts w:ascii="Times New Roman" w:eastAsia="Times New Roman" w:hAnsi="Times New Roman" w:cs="Times New Roman"/>
          <w:sz w:val="24"/>
          <w:szCs w:val="24"/>
          <w:u w:val="single"/>
          <w:lang w:eastAsia="ru-RU"/>
        </w:rPr>
        <w:t>опорные конспекты</w:t>
      </w:r>
      <w:r w:rsidRPr="0022503B">
        <w:rPr>
          <w:rFonts w:ascii="Times New Roman" w:eastAsia="Times New Roman" w:hAnsi="Times New Roman" w:cs="Times New Roman"/>
          <w:sz w:val="24"/>
          <w:szCs w:val="24"/>
          <w:lang w:eastAsia="ru-RU"/>
        </w:rPr>
        <w:t xml:space="preserve">. При изучении материала по учебнику полезно в тетради (на специально отведенных полях) </w:t>
      </w:r>
      <w:r w:rsidRPr="0022503B">
        <w:rPr>
          <w:rFonts w:ascii="Times New Roman" w:eastAsia="Times New Roman" w:hAnsi="Times New Roman" w:cs="Times New Roman"/>
          <w:sz w:val="24"/>
          <w:szCs w:val="24"/>
          <w:u w:val="single"/>
          <w:lang w:eastAsia="ru-RU"/>
        </w:rPr>
        <w:t>дополнять конспект лекций</w:t>
      </w:r>
      <w:r w:rsidRPr="0022503B">
        <w:rPr>
          <w:rFonts w:ascii="Times New Roman" w:eastAsia="Times New Roman" w:hAnsi="Times New Roman" w:cs="Times New Roman"/>
          <w:sz w:val="24"/>
          <w:szCs w:val="24"/>
          <w:lang w:eastAsia="ru-RU"/>
        </w:rPr>
        <w:t>. Там же следует отмечать вопросы, выделенные студентом для консультации с преподавателем.</w:t>
      </w:r>
    </w:p>
    <w:p w:rsidR="0022503B" w:rsidRPr="0022503B" w:rsidRDefault="0022503B" w:rsidP="006E3452">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Выводы, полученные в результате изучения, рекомендуется в конспекте выделять, чтобы они при </w:t>
      </w:r>
      <w:proofErr w:type="spellStart"/>
      <w:r w:rsidRPr="0022503B">
        <w:rPr>
          <w:rFonts w:ascii="Times New Roman" w:eastAsia="Times New Roman" w:hAnsi="Times New Roman" w:cs="Times New Roman"/>
          <w:sz w:val="24"/>
          <w:szCs w:val="24"/>
          <w:lang w:eastAsia="ru-RU"/>
        </w:rPr>
        <w:t>перечитывании</w:t>
      </w:r>
      <w:proofErr w:type="spellEnd"/>
      <w:r w:rsidRPr="0022503B">
        <w:rPr>
          <w:rFonts w:ascii="Times New Roman" w:eastAsia="Times New Roman" w:hAnsi="Times New Roman" w:cs="Times New Roman"/>
          <w:sz w:val="24"/>
          <w:szCs w:val="24"/>
          <w:lang w:eastAsia="ru-RU"/>
        </w:rPr>
        <w:t xml:space="preserve"> записей лучше запоминались.</w:t>
      </w:r>
    </w:p>
    <w:p w:rsidR="0022503B" w:rsidRPr="0022503B" w:rsidRDefault="0022503B" w:rsidP="006E3452">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Опыт показывает, что многим студентам помогает </w:t>
      </w:r>
      <w:r w:rsidRPr="0022503B">
        <w:rPr>
          <w:rFonts w:ascii="Times New Roman" w:eastAsia="Times New Roman" w:hAnsi="Times New Roman" w:cs="Times New Roman"/>
          <w:sz w:val="24"/>
          <w:szCs w:val="24"/>
          <w:u w:val="single"/>
          <w:lang w:eastAsia="ru-RU"/>
        </w:rPr>
        <w:t>составление листа опорных сигналов</w:t>
      </w:r>
      <w:r w:rsidRPr="0022503B">
        <w:rPr>
          <w:rFonts w:ascii="Times New Roman" w:eastAsia="Times New Roman" w:hAnsi="Times New Roman" w:cs="Times New Roman"/>
          <w:sz w:val="24"/>
          <w:szCs w:val="24"/>
          <w:lang w:eastAsia="ru-RU"/>
        </w:rPr>
        <w:t>,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22503B" w:rsidRPr="0022503B" w:rsidRDefault="0022503B" w:rsidP="006E3452">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Различают два вида чтения: </w:t>
      </w:r>
      <w:r w:rsidRPr="0022503B">
        <w:rPr>
          <w:rFonts w:ascii="Times New Roman" w:eastAsia="Times New Roman" w:hAnsi="Times New Roman" w:cs="Times New Roman"/>
          <w:sz w:val="24"/>
          <w:szCs w:val="24"/>
          <w:u w:val="single"/>
          <w:lang w:eastAsia="ru-RU"/>
        </w:rPr>
        <w:t>первичное и вторичное</w:t>
      </w:r>
      <w:r w:rsidRPr="0022503B">
        <w:rPr>
          <w:rFonts w:ascii="Times New Roman" w:eastAsia="Times New Roman" w:hAnsi="Times New Roman" w:cs="Times New Roman"/>
          <w:sz w:val="24"/>
          <w:szCs w:val="24"/>
          <w:lang w:eastAsia="ru-RU"/>
        </w:rPr>
        <w:t xml:space="preserve">. </w:t>
      </w:r>
    </w:p>
    <w:p w:rsidR="0022503B" w:rsidRPr="0022503B" w:rsidRDefault="0022503B" w:rsidP="006E3452">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i/>
          <w:sz w:val="24"/>
          <w:szCs w:val="24"/>
          <w:lang w:eastAsia="ru-RU"/>
        </w:rPr>
        <w:t>Первичное</w:t>
      </w:r>
      <w:r w:rsidRPr="0022503B">
        <w:rPr>
          <w:rFonts w:ascii="Times New Roman" w:eastAsia="Times New Roman" w:hAnsi="Times New Roman" w:cs="Times New Roman"/>
          <w:sz w:val="24"/>
          <w:szCs w:val="24"/>
          <w:lang w:eastAsia="ru-RU"/>
        </w:rPr>
        <w:t xml:space="preserve">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22503B" w:rsidRPr="0022503B" w:rsidRDefault="0022503B" w:rsidP="006E3452">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Задача </w:t>
      </w:r>
      <w:r w:rsidRPr="0022503B">
        <w:rPr>
          <w:rFonts w:ascii="Times New Roman" w:eastAsia="Times New Roman" w:hAnsi="Times New Roman" w:cs="Times New Roman"/>
          <w:i/>
          <w:sz w:val="24"/>
          <w:szCs w:val="24"/>
          <w:lang w:eastAsia="ru-RU"/>
        </w:rPr>
        <w:t>вторичного</w:t>
      </w:r>
      <w:r w:rsidRPr="0022503B">
        <w:rPr>
          <w:rFonts w:ascii="Times New Roman" w:eastAsia="Times New Roman" w:hAnsi="Times New Roman" w:cs="Times New Roman"/>
          <w:sz w:val="24"/>
          <w:szCs w:val="24"/>
          <w:lang w:eastAsia="ru-RU"/>
        </w:rPr>
        <w:t xml:space="preserve"> чтения  полное усвоение смысла целого (по счету это чтение может быть и не вторым, а третьим или четвертым).</w:t>
      </w:r>
    </w:p>
    <w:p w:rsidR="0022503B" w:rsidRPr="0022503B" w:rsidRDefault="0022503B" w:rsidP="006E3452">
      <w:pPr>
        <w:spacing w:after="0" w:line="240" w:lineRule="auto"/>
        <w:ind w:firstLine="720"/>
        <w:jc w:val="both"/>
        <w:rPr>
          <w:rFonts w:ascii="Times New Roman" w:eastAsia="Times New Roman" w:hAnsi="Times New Roman" w:cs="Times New Roman"/>
          <w:sz w:val="24"/>
          <w:szCs w:val="24"/>
          <w:lang w:eastAsia="ru-RU"/>
        </w:rPr>
      </w:pPr>
    </w:p>
    <w:p w:rsidR="0022503B" w:rsidRPr="0022503B" w:rsidRDefault="0022503B" w:rsidP="006E3452">
      <w:pPr>
        <w:spacing w:after="0" w:line="240" w:lineRule="auto"/>
        <w:ind w:firstLine="720"/>
        <w:jc w:val="both"/>
        <w:rPr>
          <w:rFonts w:ascii="Times New Roman" w:eastAsia="Times New Roman" w:hAnsi="Times New Roman" w:cs="Times New Roman"/>
          <w:b/>
          <w:bCs/>
          <w:sz w:val="24"/>
          <w:szCs w:val="24"/>
          <w:lang w:eastAsia="ru-RU"/>
        </w:rPr>
      </w:pPr>
      <w:r w:rsidRPr="0022503B">
        <w:rPr>
          <w:rFonts w:ascii="Times New Roman" w:eastAsia="Times New Roman" w:hAnsi="Times New Roman" w:cs="Times New Roman"/>
          <w:b/>
          <w:bCs/>
          <w:sz w:val="24"/>
          <w:szCs w:val="24"/>
          <w:lang w:eastAsia="ru-RU"/>
        </w:rPr>
        <w:t>Правила самостоятельной работы с литературой</w:t>
      </w:r>
    </w:p>
    <w:p w:rsidR="0022503B" w:rsidRPr="0022503B" w:rsidRDefault="0022503B" w:rsidP="006E3452">
      <w:pPr>
        <w:spacing w:after="0" w:line="240" w:lineRule="auto"/>
        <w:ind w:firstLine="720"/>
        <w:jc w:val="both"/>
        <w:rPr>
          <w:rFonts w:ascii="Times New Roman" w:eastAsia="Times New Roman" w:hAnsi="Times New Roman" w:cs="Times New Roman"/>
          <w:b/>
          <w:bCs/>
          <w:sz w:val="24"/>
          <w:szCs w:val="24"/>
          <w:lang w:eastAsia="ru-RU"/>
        </w:rPr>
      </w:pPr>
    </w:p>
    <w:p w:rsidR="0022503B" w:rsidRPr="0022503B" w:rsidRDefault="0022503B" w:rsidP="006E3452">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rsidR="0022503B" w:rsidRPr="0022503B" w:rsidRDefault="0022503B" w:rsidP="006E3452">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Выделяют </w:t>
      </w:r>
      <w:r w:rsidRPr="0022503B">
        <w:rPr>
          <w:rFonts w:ascii="Times New Roman" w:eastAsia="Times New Roman" w:hAnsi="Times New Roman" w:cs="Times New Roman"/>
          <w:b/>
          <w:i/>
          <w:sz w:val="24"/>
          <w:szCs w:val="24"/>
          <w:lang w:eastAsia="ru-RU"/>
        </w:rPr>
        <w:t>четыре основные установки в чтении научного текста</w:t>
      </w:r>
      <w:r w:rsidRPr="0022503B">
        <w:rPr>
          <w:rFonts w:ascii="Times New Roman" w:eastAsia="Times New Roman" w:hAnsi="Times New Roman" w:cs="Times New Roman"/>
          <w:sz w:val="24"/>
          <w:szCs w:val="24"/>
          <w:lang w:eastAsia="ru-RU"/>
        </w:rPr>
        <w:t>:</w:t>
      </w:r>
    </w:p>
    <w:p w:rsidR="0022503B" w:rsidRPr="0022503B" w:rsidRDefault="0022503B" w:rsidP="006E3452">
      <w:pPr>
        <w:numPr>
          <w:ilvl w:val="0"/>
          <w:numId w:val="22"/>
        </w:numPr>
        <w:tabs>
          <w:tab w:val="num" w:pos="0"/>
          <w:tab w:val="num" w:pos="142"/>
        </w:tabs>
        <w:spacing w:after="0" w:line="240" w:lineRule="auto"/>
        <w:ind w:left="0" w:firstLine="567"/>
        <w:jc w:val="both"/>
        <w:rPr>
          <w:rFonts w:ascii="Times New Roman" w:eastAsia="Times New Roman" w:hAnsi="Times New Roman" w:cs="Times New Roman"/>
          <w:sz w:val="24"/>
          <w:szCs w:val="24"/>
          <w:lang w:eastAsia="ru-RU"/>
        </w:rPr>
      </w:pPr>
      <w:proofErr w:type="gramStart"/>
      <w:r w:rsidRPr="0022503B">
        <w:rPr>
          <w:rFonts w:ascii="Times New Roman" w:eastAsia="Times New Roman" w:hAnsi="Times New Roman" w:cs="Times New Roman"/>
          <w:sz w:val="24"/>
          <w:szCs w:val="24"/>
          <w:lang w:eastAsia="ru-RU"/>
        </w:rPr>
        <w:t>информационно-поисковый</w:t>
      </w:r>
      <w:proofErr w:type="gramEnd"/>
      <w:r w:rsidRPr="0022503B">
        <w:rPr>
          <w:rFonts w:ascii="Times New Roman" w:eastAsia="Times New Roman" w:hAnsi="Times New Roman" w:cs="Times New Roman"/>
          <w:sz w:val="24"/>
          <w:szCs w:val="24"/>
          <w:lang w:eastAsia="ru-RU"/>
        </w:rPr>
        <w:t xml:space="preserve"> (задача – найти, выделить искомую информацию)</w:t>
      </w:r>
    </w:p>
    <w:p w:rsidR="0022503B" w:rsidRPr="0022503B" w:rsidRDefault="0022503B" w:rsidP="006E3452">
      <w:pPr>
        <w:numPr>
          <w:ilvl w:val="0"/>
          <w:numId w:val="22"/>
        </w:numPr>
        <w:tabs>
          <w:tab w:val="num" w:pos="0"/>
          <w:tab w:val="num" w:pos="142"/>
        </w:tabs>
        <w:spacing w:after="0" w:line="240" w:lineRule="auto"/>
        <w:ind w:left="0" w:firstLine="567"/>
        <w:jc w:val="both"/>
        <w:rPr>
          <w:rFonts w:ascii="Times New Roman" w:eastAsia="Times New Roman" w:hAnsi="Times New Roman" w:cs="Times New Roman"/>
          <w:sz w:val="24"/>
          <w:szCs w:val="24"/>
          <w:lang w:eastAsia="ru-RU"/>
        </w:rPr>
      </w:pPr>
      <w:proofErr w:type="gramStart"/>
      <w:r w:rsidRPr="0022503B">
        <w:rPr>
          <w:rFonts w:ascii="Times New Roman" w:eastAsia="Times New Roman" w:hAnsi="Times New Roman" w:cs="Times New Roman"/>
          <w:sz w:val="24"/>
          <w:szCs w:val="24"/>
          <w:lang w:eastAsia="ru-RU"/>
        </w:rPr>
        <w:t>усваивающая</w:t>
      </w:r>
      <w:proofErr w:type="gramEnd"/>
      <w:r w:rsidRPr="0022503B">
        <w:rPr>
          <w:rFonts w:ascii="Times New Roman" w:eastAsia="Times New Roman" w:hAnsi="Times New Roman" w:cs="Times New Roman"/>
          <w:sz w:val="24"/>
          <w:szCs w:val="24"/>
          <w:lang w:eastAsia="ru-RU"/>
        </w:rPr>
        <w:t xml:space="preserve"> (усилия читателя направлены на то, чтобы как можно полнее осознать и запомнить как сами сведения излагаемые автором, так и всю логику его рассуждений)</w:t>
      </w:r>
    </w:p>
    <w:p w:rsidR="0022503B" w:rsidRPr="0022503B" w:rsidRDefault="0022503B" w:rsidP="006E3452">
      <w:pPr>
        <w:numPr>
          <w:ilvl w:val="0"/>
          <w:numId w:val="22"/>
        </w:numPr>
        <w:tabs>
          <w:tab w:val="num" w:pos="0"/>
          <w:tab w:val="num" w:pos="142"/>
        </w:tabs>
        <w:spacing w:after="0" w:line="240" w:lineRule="auto"/>
        <w:ind w:left="0" w:firstLine="567"/>
        <w:jc w:val="both"/>
        <w:rPr>
          <w:rFonts w:ascii="Times New Roman" w:eastAsia="Times New Roman" w:hAnsi="Times New Roman" w:cs="Times New Roman"/>
          <w:sz w:val="24"/>
          <w:szCs w:val="24"/>
          <w:lang w:eastAsia="ru-RU"/>
        </w:rPr>
      </w:pPr>
      <w:proofErr w:type="gramStart"/>
      <w:r w:rsidRPr="0022503B">
        <w:rPr>
          <w:rFonts w:ascii="Times New Roman" w:eastAsia="Times New Roman" w:hAnsi="Times New Roman" w:cs="Times New Roman"/>
          <w:sz w:val="24"/>
          <w:szCs w:val="24"/>
          <w:lang w:eastAsia="ru-RU"/>
        </w:rPr>
        <w:t>аналитико-критическая</w:t>
      </w:r>
      <w:proofErr w:type="gramEnd"/>
      <w:r w:rsidRPr="0022503B">
        <w:rPr>
          <w:rFonts w:ascii="Times New Roman" w:eastAsia="Times New Roman" w:hAnsi="Times New Roman" w:cs="Times New Roman"/>
          <w:sz w:val="24"/>
          <w:szCs w:val="24"/>
          <w:lang w:eastAsia="ru-RU"/>
        </w:rPr>
        <w:t xml:space="preserve"> (читатель стремится критически осмыслить материал, проанализировав его, определив свое отношение к нему)</w:t>
      </w:r>
    </w:p>
    <w:p w:rsidR="0022503B" w:rsidRPr="0022503B" w:rsidRDefault="0022503B" w:rsidP="006E3452">
      <w:pPr>
        <w:numPr>
          <w:ilvl w:val="0"/>
          <w:numId w:val="22"/>
        </w:numPr>
        <w:tabs>
          <w:tab w:val="num" w:pos="0"/>
          <w:tab w:val="num" w:pos="142"/>
        </w:tabs>
        <w:spacing w:after="0" w:line="240" w:lineRule="auto"/>
        <w:ind w:left="0"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rsidR="0022503B" w:rsidRPr="0022503B" w:rsidRDefault="0022503B" w:rsidP="006E3452">
      <w:pPr>
        <w:tabs>
          <w:tab w:val="num" w:pos="0"/>
          <w:tab w:val="num" w:pos="142"/>
        </w:tabs>
        <w:spacing w:after="0" w:line="240" w:lineRule="auto"/>
        <w:ind w:firstLine="567"/>
        <w:jc w:val="both"/>
        <w:rPr>
          <w:rFonts w:ascii="Times New Roman" w:eastAsia="Times New Roman" w:hAnsi="Times New Roman" w:cs="Times New Roman"/>
          <w:sz w:val="24"/>
          <w:szCs w:val="24"/>
          <w:lang w:eastAsia="ru-RU"/>
        </w:rPr>
      </w:pPr>
    </w:p>
    <w:p w:rsidR="0022503B" w:rsidRPr="0022503B" w:rsidRDefault="0022503B" w:rsidP="006E3452">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С наличием различных установок обращения к научному тексту связано существование и нескольких </w:t>
      </w:r>
      <w:r w:rsidRPr="0022503B">
        <w:rPr>
          <w:rFonts w:ascii="Times New Roman" w:eastAsia="Times New Roman" w:hAnsi="Times New Roman" w:cs="Times New Roman"/>
          <w:b/>
          <w:i/>
          <w:sz w:val="24"/>
          <w:szCs w:val="24"/>
          <w:lang w:eastAsia="ru-RU"/>
        </w:rPr>
        <w:t>видов чтения</w:t>
      </w:r>
      <w:r w:rsidRPr="0022503B">
        <w:rPr>
          <w:rFonts w:ascii="Times New Roman" w:eastAsia="Times New Roman" w:hAnsi="Times New Roman" w:cs="Times New Roman"/>
          <w:sz w:val="24"/>
          <w:szCs w:val="24"/>
          <w:lang w:eastAsia="ru-RU"/>
        </w:rPr>
        <w:t xml:space="preserve">: </w:t>
      </w:r>
    </w:p>
    <w:p w:rsidR="0022503B" w:rsidRPr="0022503B" w:rsidRDefault="0022503B" w:rsidP="006E3452">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1. библиографическое – просматривание карточек каталога, рекомендательных списков, сводных списков журналов и статей за год и т.п.; </w:t>
      </w:r>
    </w:p>
    <w:p w:rsidR="0022503B" w:rsidRPr="0022503B" w:rsidRDefault="0022503B" w:rsidP="006E3452">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2. </w:t>
      </w:r>
      <w:proofErr w:type="gramStart"/>
      <w:r w:rsidRPr="0022503B">
        <w:rPr>
          <w:rFonts w:ascii="Times New Roman" w:eastAsia="Times New Roman" w:hAnsi="Times New Roman" w:cs="Times New Roman"/>
          <w:sz w:val="24"/>
          <w:szCs w:val="24"/>
          <w:lang w:eastAsia="ru-RU"/>
        </w:rPr>
        <w:t>просмотровое</w:t>
      </w:r>
      <w:proofErr w:type="gramEnd"/>
      <w:r w:rsidRPr="0022503B">
        <w:rPr>
          <w:rFonts w:ascii="Times New Roman" w:eastAsia="Times New Roman" w:hAnsi="Times New Roman" w:cs="Times New Roman"/>
          <w:sz w:val="24"/>
          <w:szCs w:val="24"/>
          <w:lang w:eastAsia="ru-RU"/>
        </w:rPr>
        <w:t xml:space="preserve">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rsidR="0022503B" w:rsidRPr="0022503B" w:rsidRDefault="0022503B" w:rsidP="006E3452">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rsidR="0022503B" w:rsidRPr="0022503B" w:rsidRDefault="0022503B" w:rsidP="006E3452">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lastRenderedPageBreak/>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rsidR="0022503B" w:rsidRPr="0022503B" w:rsidRDefault="0022503B" w:rsidP="006E3452">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w:t>
      </w:r>
    </w:p>
    <w:p w:rsidR="0022503B" w:rsidRPr="0022503B" w:rsidRDefault="0022503B" w:rsidP="006E3452">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rsidR="0022503B" w:rsidRPr="0022503B" w:rsidRDefault="0022503B" w:rsidP="006E3452">
      <w:pPr>
        <w:spacing w:after="0" w:line="240" w:lineRule="auto"/>
        <w:ind w:firstLine="720"/>
        <w:jc w:val="both"/>
        <w:rPr>
          <w:rFonts w:ascii="Times New Roman" w:eastAsia="Times New Roman" w:hAnsi="Times New Roman" w:cs="Times New Roman"/>
          <w:b/>
          <w:i/>
          <w:sz w:val="24"/>
          <w:szCs w:val="24"/>
          <w:lang w:eastAsia="ru-RU"/>
        </w:rPr>
      </w:pPr>
    </w:p>
    <w:p w:rsidR="0022503B" w:rsidRPr="008C1CF5" w:rsidRDefault="0022503B" w:rsidP="006E3452">
      <w:pPr>
        <w:spacing w:after="0" w:line="240" w:lineRule="auto"/>
        <w:ind w:firstLine="720"/>
        <w:jc w:val="both"/>
        <w:rPr>
          <w:rFonts w:ascii="Times New Roman" w:eastAsia="Times New Roman" w:hAnsi="Times New Roman" w:cs="Times New Roman"/>
          <w:b/>
          <w:sz w:val="24"/>
          <w:szCs w:val="24"/>
          <w:lang w:eastAsia="ru-RU"/>
        </w:rPr>
      </w:pPr>
      <w:r w:rsidRPr="008C1CF5">
        <w:rPr>
          <w:rFonts w:ascii="Times New Roman" w:eastAsia="Times New Roman" w:hAnsi="Times New Roman" w:cs="Times New Roman"/>
          <w:b/>
          <w:sz w:val="24"/>
          <w:szCs w:val="24"/>
          <w:lang w:eastAsia="ru-RU"/>
        </w:rPr>
        <w:t>Основные виды системат</w:t>
      </w:r>
      <w:r w:rsidR="00407C09">
        <w:rPr>
          <w:rFonts w:ascii="Times New Roman" w:eastAsia="Times New Roman" w:hAnsi="Times New Roman" w:cs="Times New Roman"/>
          <w:b/>
          <w:sz w:val="24"/>
          <w:szCs w:val="24"/>
          <w:lang w:eastAsia="ru-RU"/>
        </w:rPr>
        <w:t xml:space="preserve">изированной записи </w:t>
      </w:r>
      <w:proofErr w:type="gramStart"/>
      <w:r w:rsidR="00407C09">
        <w:rPr>
          <w:rFonts w:ascii="Times New Roman" w:eastAsia="Times New Roman" w:hAnsi="Times New Roman" w:cs="Times New Roman"/>
          <w:b/>
          <w:sz w:val="24"/>
          <w:szCs w:val="24"/>
          <w:lang w:eastAsia="ru-RU"/>
        </w:rPr>
        <w:t>прочитанного</w:t>
      </w:r>
      <w:proofErr w:type="gramEnd"/>
    </w:p>
    <w:p w:rsidR="008C1CF5" w:rsidRPr="0022503B" w:rsidRDefault="008C1CF5" w:rsidP="006E3452">
      <w:pPr>
        <w:tabs>
          <w:tab w:val="left" w:pos="567"/>
        </w:tabs>
        <w:spacing w:after="0" w:line="240" w:lineRule="auto"/>
        <w:jc w:val="both"/>
        <w:rPr>
          <w:rFonts w:ascii="Times New Roman" w:eastAsia="Times New Roman" w:hAnsi="Times New Roman" w:cs="Times New Roman"/>
          <w:b/>
          <w:i/>
          <w:sz w:val="24"/>
          <w:szCs w:val="24"/>
          <w:lang w:eastAsia="ru-RU"/>
        </w:rPr>
      </w:pPr>
    </w:p>
    <w:p w:rsidR="0022503B" w:rsidRPr="0022503B" w:rsidRDefault="0022503B" w:rsidP="006E3452">
      <w:pPr>
        <w:numPr>
          <w:ilvl w:val="0"/>
          <w:numId w:val="23"/>
        </w:numPr>
        <w:tabs>
          <w:tab w:val="clear" w:pos="1440"/>
          <w:tab w:val="num" w:pos="0"/>
          <w:tab w:val="left" w:pos="567"/>
        </w:tabs>
        <w:spacing w:after="0" w:line="240" w:lineRule="auto"/>
        <w:ind w:left="142" w:firstLine="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b/>
          <w:sz w:val="24"/>
          <w:szCs w:val="24"/>
          <w:lang w:eastAsia="ru-RU"/>
        </w:rPr>
        <w:t xml:space="preserve">Аннотирование </w:t>
      </w:r>
      <w:r w:rsidRPr="0022503B">
        <w:rPr>
          <w:rFonts w:ascii="Times New Roman" w:eastAsia="Times New Roman" w:hAnsi="Times New Roman" w:cs="Times New Roman"/>
          <w:sz w:val="24"/>
          <w:szCs w:val="24"/>
          <w:lang w:eastAsia="ru-RU"/>
        </w:rPr>
        <w:t>– предельно краткое связное описание просмотренной или прочитанной книги (статьи), ее содержания, источников, характера и назначения;</w:t>
      </w:r>
    </w:p>
    <w:p w:rsidR="0022503B" w:rsidRPr="0022503B" w:rsidRDefault="0022503B" w:rsidP="006E3452">
      <w:pPr>
        <w:numPr>
          <w:ilvl w:val="0"/>
          <w:numId w:val="23"/>
        </w:numPr>
        <w:tabs>
          <w:tab w:val="clear" w:pos="1440"/>
          <w:tab w:val="num" w:pos="0"/>
          <w:tab w:val="left" w:pos="567"/>
        </w:tabs>
        <w:spacing w:after="0" w:line="240" w:lineRule="auto"/>
        <w:ind w:left="142" w:firstLine="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b/>
          <w:sz w:val="24"/>
          <w:szCs w:val="24"/>
          <w:lang w:eastAsia="ru-RU"/>
        </w:rPr>
        <w:t xml:space="preserve">Планирование </w:t>
      </w:r>
      <w:r w:rsidRPr="0022503B">
        <w:rPr>
          <w:rFonts w:ascii="Times New Roman" w:eastAsia="Times New Roman" w:hAnsi="Times New Roman" w:cs="Times New Roman"/>
          <w:sz w:val="24"/>
          <w:szCs w:val="24"/>
          <w:lang w:eastAsia="ru-RU"/>
        </w:rPr>
        <w:t>– краткая логическая организация текста, раскрывающая содержание и структуру изучаемого материала;</w:t>
      </w:r>
    </w:p>
    <w:p w:rsidR="0022503B" w:rsidRPr="0022503B" w:rsidRDefault="0022503B" w:rsidP="006E3452">
      <w:pPr>
        <w:numPr>
          <w:ilvl w:val="0"/>
          <w:numId w:val="23"/>
        </w:numPr>
        <w:tabs>
          <w:tab w:val="clear" w:pos="1440"/>
          <w:tab w:val="num" w:pos="0"/>
          <w:tab w:val="left" w:pos="567"/>
        </w:tabs>
        <w:spacing w:after="0" w:line="240" w:lineRule="auto"/>
        <w:ind w:left="142" w:firstLine="0"/>
        <w:jc w:val="both"/>
        <w:rPr>
          <w:rFonts w:ascii="Times New Roman" w:eastAsia="Times New Roman" w:hAnsi="Times New Roman" w:cs="Times New Roman"/>
          <w:sz w:val="24"/>
          <w:szCs w:val="24"/>
          <w:lang w:eastAsia="ru-RU"/>
        </w:rPr>
      </w:pPr>
      <w:proofErr w:type="spellStart"/>
      <w:r w:rsidRPr="0022503B">
        <w:rPr>
          <w:rFonts w:ascii="Times New Roman" w:eastAsia="Times New Roman" w:hAnsi="Times New Roman" w:cs="Times New Roman"/>
          <w:b/>
          <w:sz w:val="24"/>
          <w:szCs w:val="24"/>
          <w:lang w:eastAsia="ru-RU"/>
        </w:rPr>
        <w:t>Тезирование</w:t>
      </w:r>
      <w:proofErr w:type="spellEnd"/>
      <w:r w:rsidRPr="0022503B">
        <w:rPr>
          <w:rFonts w:ascii="Times New Roman" w:eastAsia="Times New Roman" w:hAnsi="Times New Roman" w:cs="Times New Roman"/>
          <w:b/>
          <w:sz w:val="24"/>
          <w:szCs w:val="24"/>
          <w:lang w:eastAsia="ru-RU"/>
        </w:rPr>
        <w:t xml:space="preserve"> </w:t>
      </w:r>
      <w:r w:rsidRPr="0022503B">
        <w:rPr>
          <w:rFonts w:ascii="Times New Roman" w:eastAsia="Times New Roman" w:hAnsi="Times New Roman" w:cs="Times New Roman"/>
          <w:sz w:val="24"/>
          <w:szCs w:val="24"/>
          <w:lang w:eastAsia="ru-RU"/>
        </w:rPr>
        <w:t>– лаконичное воспроизведение основных утверждений автора без привлечения фактического материала;</w:t>
      </w:r>
    </w:p>
    <w:p w:rsidR="0022503B" w:rsidRPr="0022503B" w:rsidRDefault="0022503B" w:rsidP="006E3452">
      <w:pPr>
        <w:numPr>
          <w:ilvl w:val="0"/>
          <w:numId w:val="23"/>
        </w:numPr>
        <w:tabs>
          <w:tab w:val="clear" w:pos="1440"/>
          <w:tab w:val="num" w:pos="0"/>
          <w:tab w:val="left" w:pos="567"/>
        </w:tabs>
        <w:spacing w:after="0" w:line="240" w:lineRule="auto"/>
        <w:ind w:left="142" w:firstLine="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b/>
          <w:sz w:val="24"/>
          <w:szCs w:val="24"/>
          <w:lang w:eastAsia="ru-RU"/>
        </w:rPr>
        <w:t xml:space="preserve">Цитирование </w:t>
      </w:r>
      <w:r w:rsidRPr="0022503B">
        <w:rPr>
          <w:rFonts w:ascii="Times New Roman" w:eastAsia="Times New Roman" w:hAnsi="Times New Roman" w:cs="Times New Roman"/>
          <w:sz w:val="24"/>
          <w:szCs w:val="24"/>
          <w:lang w:eastAsia="ru-RU"/>
        </w:rPr>
        <w:t>– дословное выписывание из текста выдержек, извлечений, наиболее существенно отражающих ту или иную мысль автора;</w:t>
      </w:r>
    </w:p>
    <w:p w:rsidR="0022503B" w:rsidRPr="0022503B" w:rsidRDefault="0022503B" w:rsidP="006E3452">
      <w:pPr>
        <w:numPr>
          <w:ilvl w:val="0"/>
          <w:numId w:val="23"/>
        </w:numPr>
        <w:tabs>
          <w:tab w:val="clear" w:pos="1440"/>
          <w:tab w:val="num" w:pos="0"/>
          <w:tab w:val="left" w:pos="567"/>
        </w:tabs>
        <w:spacing w:after="0" w:line="240" w:lineRule="auto"/>
        <w:ind w:left="142" w:firstLine="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b/>
          <w:sz w:val="24"/>
          <w:szCs w:val="24"/>
          <w:lang w:eastAsia="ru-RU"/>
        </w:rPr>
        <w:t>Конспектирование</w:t>
      </w:r>
      <w:r w:rsidRPr="0022503B">
        <w:rPr>
          <w:rFonts w:ascii="Times New Roman" w:eastAsia="Times New Roman" w:hAnsi="Times New Roman" w:cs="Times New Roman"/>
          <w:sz w:val="24"/>
          <w:szCs w:val="24"/>
          <w:lang w:eastAsia="ru-RU"/>
        </w:rPr>
        <w:t xml:space="preserve"> – краткое и последовательное изложение содержания прочитанного.</w:t>
      </w:r>
    </w:p>
    <w:p w:rsidR="0022503B" w:rsidRPr="0022503B" w:rsidRDefault="0022503B" w:rsidP="006E3452">
      <w:pPr>
        <w:tabs>
          <w:tab w:val="num" w:pos="0"/>
        </w:tabs>
        <w:spacing w:after="0" w:line="240" w:lineRule="auto"/>
        <w:ind w:left="142" w:firstLine="425"/>
        <w:jc w:val="both"/>
        <w:rPr>
          <w:rFonts w:ascii="Times New Roman" w:eastAsia="Times New Roman" w:hAnsi="Times New Roman" w:cs="Times New Roman"/>
          <w:sz w:val="24"/>
          <w:szCs w:val="24"/>
          <w:lang w:eastAsia="ru-RU"/>
        </w:rPr>
      </w:pPr>
    </w:p>
    <w:p w:rsidR="0022503B" w:rsidRPr="0022503B" w:rsidRDefault="0022503B" w:rsidP="006E3452">
      <w:pPr>
        <w:spacing w:after="0" w:line="240" w:lineRule="auto"/>
        <w:ind w:firstLine="720"/>
        <w:jc w:val="both"/>
        <w:rPr>
          <w:rFonts w:ascii="Times New Roman" w:eastAsia="Times New Roman" w:hAnsi="Times New Roman" w:cs="Times New Roman"/>
          <w:sz w:val="24"/>
          <w:szCs w:val="24"/>
          <w:lang w:eastAsia="ru-RU"/>
        </w:rPr>
      </w:pPr>
      <w:r w:rsidRPr="00407C09">
        <w:rPr>
          <w:rFonts w:ascii="Times New Roman" w:eastAsia="Times New Roman" w:hAnsi="Times New Roman" w:cs="Times New Roman"/>
          <w:b/>
          <w:sz w:val="24"/>
          <w:szCs w:val="24"/>
          <w:lang w:eastAsia="ru-RU"/>
        </w:rPr>
        <w:t xml:space="preserve">Конспект </w:t>
      </w:r>
      <w:r w:rsidRPr="0022503B">
        <w:rPr>
          <w:rFonts w:ascii="Times New Roman" w:eastAsia="Times New Roman" w:hAnsi="Times New Roman" w:cs="Times New Roman"/>
          <w:sz w:val="24"/>
          <w:szCs w:val="24"/>
          <w:lang w:eastAsia="ru-RU"/>
        </w:rPr>
        <w:t>–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22503B" w:rsidRPr="0022503B" w:rsidRDefault="0022503B" w:rsidP="006E3452">
      <w:pPr>
        <w:spacing w:after="0" w:line="240" w:lineRule="auto"/>
        <w:ind w:firstLine="720"/>
        <w:jc w:val="both"/>
        <w:rPr>
          <w:rFonts w:ascii="Times New Roman" w:eastAsia="Times New Roman" w:hAnsi="Times New Roman" w:cs="Times New Roman"/>
          <w:sz w:val="24"/>
          <w:szCs w:val="24"/>
          <w:lang w:eastAsia="ru-RU"/>
        </w:rPr>
      </w:pPr>
    </w:p>
    <w:p w:rsidR="0022503B" w:rsidRDefault="0022503B" w:rsidP="006E3452">
      <w:pPr>
        <w:spacing w:after="0" w:line="240" w:lineRule="auto"/>
        <w:ind w:firstLine="720"/>
        <w:jc w:val="both"/>
        <w:rPr>
          <w:rFonts w:ascii="Times New Roman" w:eastAsia="Times New Roman" w:hAnsi="Times New Roman" w:cs="Times New Roman"/>
          <w:b/>
          <w:sz w:val="24"/>
          <w:szCs w:val="24"/>
          <w:lang w:eastAsia="ru-RU"/>
        </w:rPr>
      </w:pPr>
      <w:r w:rsidRPr="008C1CF5">
        <w:rPr>
          <w:rFonts w:ascii="Times New Roman" w:eastAsia="Times New Roman" w:hAnsi="Times New Roman" w:cs="Times New Roman"/>
          <w:b/>
          <w:sz w:val="24"/>
          <w:szCs w:val="24"/>
          <w:lang w:eastAsia="ru-RU"/>
        </w:rPr>
        <w:t>Методические рекоме</w:t>
      </w:r>
      <w:r w:rsidR="00407C09">
        <w:rPr>
          <w:rFonts w:ascii="Times New Roman" w:eastAsia="Times New Roman" w:hAnsi="Times New Roman" w:cs="Times New Roman"/>
          <w:b/>
          <w:sz w:val="24"/>
          <w:szCs w:val="24"/>
          <w:lang w:eastAsia="ru-RU"/>
        </w:rPr>
        <w:t>ндации по составлению конспекта</w:t>
      </w:r>
    </w:p>
    <w:p w:rsidR="008C1CF5" w:rsidRPr="008C1CF5" w:rsidRDefault="008C1CF5" w:rsidP="006E3452">
      <w:pPr>
        <w:spacing w:after="0" w:line="240" w:lineRule="auto"/>
        <w:ind w:firstLine="720"/>
        <w:jc w:val="both"/>
        <w:rPr>
          <w:rFonts w:ascii="Times New Roman" w:eastAsia="Times New Roman" w:hAnsi="Times New Roman" w:cs="Times New Roman"/>
          <w:b/>
          <w:sz w:val="24"/>
          <w:szCs w:val="24"/>
          <w:lang w:eastAsia="ru-RU"/>
        </w:rPr>
      </w:pPr>
    </w:p>
    <w:p w:rsidR="0022503B" w:rsidRPr="0022503B" w:rsidRDefault="0022503B" w:rsidP="006E3452">
      <w:pPr>
        <w:numPr>
          <w:ilvl w:val="0"/>
          <w:numId w:val="24"/>
        </w:numPr>
        <w:tabs>
          <w:tab w:val="clear" w:pos="1440"/>
          <w:tab w:val="num" w:pos="0"/>
          <w:tab w:val="num" w:pos="284"/>
        </w:tabs>
        <w:spacing w:after="0" w:line="240" w:lineRule="auto"/>
        <w:ind w:left="0" w:firstLine="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22503B" w:rsidRPr="0022503B" w:rsidRDefault="0022503B" w:rsidP="006E3452">
      <w:pPr>
        <w:numPr>
          <w:ilvl w:val="0"/>
          <w:numId w:val="24"/>
        </w:numPr>
        <w:tabs>
          <w:tab w:val="clear" w:pos="1440"/>
          <w:tab w:val="num" w:pos="0"/>
          <w:tab w:val="num" w:pos="284"/>
        </w:tabs>
        <w:spacing w:after="0" w:line="240" w:lineRule="auto"/>
        <w:ind w:left="0" w:firstLine="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Выделите главное, составьте план;</w:t>
      </w:r>
    </w:p>
    <w:p w:rsidR="0022503B" w:rsidRPr="0022503B" w:rsidRDefault="0022503B" w:rsidP="006E3452">
      <w:pPr>
        <w:numPr>
          <w:ilvl w:val="0"/>
          <w:numId w:val="24"/>
        </w:numPr>
        <w:tabs>
          <w:tab w:val="clear" w:pos="1440"/>
          <w:tab w:val="num" w:pos="0"/>
          <w:tab w:val="num" w:pos="284"/>
        </w:tabs>
        <w:spacing w:after="0" w:line="240" w:lineRule="auto"/>
        <w:ind w:left="0" w:firstLine="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Кратко сформулируйте основные положения текста, отметьте аргументацию автора;</w:t>
      </w:r>
    </w:p>
    <w:p w:rsidR="0022503B" w:rsidRPr="0022503B" w:rsidRDefault="0022503B" w:rsidP="006E3452">
      <w:pPr>
        <w:numPr>
          <w:ilvl w:val="0"/>
          <w:numId w:val="24"/>
        </w:numPr>
        <w:tabs>
          <w:tab w:val="clear" w:pos="1440"/>
          <w:tab w:val="num" w:pos="0"/>
          <w:tab w:val="num" w:pos="284"/>
        </w:tabs>
        <w:spacing w:after="0" w:line="240" w:lineRule="auto"/>
        <w:ind w:left="0" w:firstLine="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22503B" w:rsidRPr="0022503B" w:rsidRDefault="0022503B" w:rsidP="006E3452">
      <w:pPr>
        <w:numPr>
          <w:ilvl w:val="0"/>
          <w:numId w:val="24"/>
        </w:numPr>
        <w:tabs>
          <w:tab w:val="clear" w:pos="1440"/>
          <w:tab w:val="num" w:pos="0"/>
          <w:tab w:val="num" w:pos="284"/>
        </w:tabs>
        <w:spacing w:after="0" w:line="240" w:lineRule="auto"/>
        <w:ind w:left="0" w:firstLine="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Грамотно записывайте цитаты. Цитируя, учитывайте лаконичность, значимость мысли.</w:t>
      </w:r>
    </w:p>
    <w:p w:rsidR="0022503B" w:rsidRPr="0022503B" w:rsidRDefault="00407C09" w:rsidP="006E3452">
      <w:pPr>
        <w:tabs>
          <w:tab w:val="num" w:pos="28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2503B" w:rsidRPr="0022503B">
        <w:rPr>
          <w:rFonts w:ascii="Times New Roman" w:eastAsia="Times New Roman" w:hAnsi="Times New Roman" w:cs="Times New Roman"/>
          <w:sz w:val="24"/>
          <w:szCs w:val="24"/>
          <w:lang w:eastAsia="ru-RU"/>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22503B" w:rsidRDefault="0022503B" w:rsidP="006E3452">
      <w:pPr>
        <w:tabs>
          <w:tab w:val="num" w:pos="284"/>
        </w:tabs>
        <w:spacing w:after="0" w:line="240" w:lineRule="auto"/>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Овладение навыками конспектирования требует от студента целеустремленности, повседневной самостоятельной работы.</w:t>
      </w:r>
    </w:p>
    <w:p w:rsidR="00D05D07" w:rsidRDefault="00D05D07" w:rsidP="006E3452">
      <w:pPr>
        <w:tabs>
          <w:tab w:val="num" w:pos="284"/>
        </w:tabs>
        <w:spacing w:after="0" w:line="240" w:lineRule="auto"/>
        <w:jc w:val="both"/>
        <w:rPr>
          <w:rFonts w:ascii="Times New Roman" w:eastAsia="Times New Roman" w:hAnsi="Times New Roman" w:cs="Times New Roman"/>
          <w:sz w:val="24"/>
          <w:szCs w:val="24"/>
          <w:lang w:eastAsia="ru-RU"/>
        </w:rPr>
      </w:pPr>
    </w:p>
    <w:p w:rsidR="00D05D07" w:rsidRPr="00D05D07" w:rsidRDefault="00D05D07" w:rsidP="006E3452">
      <w:pPr>
        <w:spacing w:after="0" w:line="240" w:lineRule="auto"/>
        <w:ind w:firstLine="720"/>
        <w:jc w:val="both"/>
        <w:rPr>
          <w:rFonts w:ascii="Times New Roman" w:eastAsia="Times New Roman" w:hAnsi="Times New Roman" w:cs="Times New Roman"/>
          <w:b/>
          <w:sz w:val="24"/>
          <w:szCs w:val="24"/>
          <w:lang w:eastAsia="ru-RU"/>
        </w:rPr>
      </w:pPr>
      <w:r w:rsidRPr="00D05D07">
        <w:rPr>
          <w:rFonts w:ascii="Times New Roman" w:eastAsia="Times New Roman" w:hAnsi="Times New Roman" w:cs="Times New Roman"/>
          <w:b/>
          <w:sz w:val="24"/>
          <w:szCs w:val="24"/>
          <w:lang w:eastAsia="ru-RU"/>
        </w:rPr>
        <w:t>Учебная информация по дисциплине История мировой культуры</w:t>
      </w:r>
    </w:p>
    <w:p w:rsidR="005D7EC7" w:rsidRDefault="005D7EC7" w:rsidP="006E3452">
      <w:pPr>
        <w:spacing w:after="0" w:line="240" w:lineRule="auto"/>
        <w:ind w:firstLine="720"/>
        <w:jc w:val="both"/>
        <w:rPr>
          <w:rFonts w:ascii="Times New Roman" w:eastAsia="Times New Roman" w:hAnsi="Times New Roman" w:cs="Times New Roman"/>
          <w:b/>
          <w:sz w:val="24"/>
          <w:szCs w:val="24"/>
          <w:lang w:eastAsia="ru-RU"/>
        </w:rPr>
      </w:pPr>
    </w:p>
    <w:p w:rsidR="007B1184" w:rsidRPr="007B1184" w:rsidRDefault="00D05D07" w:rsidP="007B1184">
      <w:pPr>
        <w:spacing w:after="0" w:line="240" w:lineRule="auto"/>
        <w:ind w:left="284" w:right="-5"/>
        <w:rPr>
          <w:rFonts w:ascii="Times New Roman" w:eastAsia="Times New Roman" w:hAnsi="Times New Roman" w:cs="Times New Roman"/>
          <w:b/>
          <w:sz w:val="24"/>
          <w:szCs w:val="24"/>
          <w:u w:val="single"/>
          <w:lang w:eastAsia="ru-RU"/>
        </w:rPr>
      </w:pPr>
      <w:r w:rsidRPr="00D05D07">
        <w:rPr>
          <w:rFonts w:ascii="Times New Roman" w:eastAsia="Times New Roman" w:hAnsi="Times New Roman" w:cs="Times New Roman"/>
          <w:b/>
          <w:sz w:val="24"/>
          <w:szCs w:val="24"/>
          <w:u w:val="single"/>
          <w:lang w:eastAsia="ru-RU"/>
        </w:rPr>
        <w:t>Основная</w:t>
      </w:r>
      <w:r w:rsidR="007B1184" w:rsidRPr="007B1184">
        <w:rPr>
          <w:rFonts w:ascii="Times New Roman" w:eastAsia="Times New Roman" w:hAnsi="Times New Roman" w:cs="Times New Roman"/>
          <w:b/>
          <w:sz w:val="24"/>
          <w:szCs w:val="24"/>
          <w:u w:val="single"/>
          <w:lang w:eastAsia="ru-RU"/>
        </w:rPr>
        <w:t xml:space="preserve"> </w:t>
      </w:r>
    </w:p>
    <w:p w:rsidR="007B1184" w:rsidRPr="007B1184" w:rsidRDefault="007B1184" w:rsidP="007B1184">
      <w:pPr>
        <w:numPr>
          <w:ilvl w:val="0"/>
          <w:numId w:val="7"/>
        </w:numPr>
        <w:spacing w:after="0" w:line="240" w:lineRule="auto"/>
        <w:ind w:left="284" w:right="-5" w:hanging="284"/>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Горелов, Анатолий Алексеевич (1946-). История мировой культуры [Электронный ресурс] : учеб</w:t>
      </w:r>
      <w:proofErr w:type="gramStart"/>
      <w:r w:rsidRPr="007B1184">
        <w:rPr>
          <w:rFonts w:ascii="Times New Roman" w:eastAsia="Times New Roman" w:hAnsi="Times New Roman" w:cs="Times New Roman"/>
          <w:sz w:val="24"/>
          <w:szCs w:val="24"/>
          <w:lang w:eastAsia="ru-RU"/>
        </w:rPr>
        <w:t>.</w:t>
      </w:r>
      <w:proofErr w:type="gramEnd"/>
      <w:r w:rsidRPr="007B1184">
        <w:rPr>
          <w:rFonts w:ascii="Times New Roman" w:eastAsia="Times New Roman" w:hAnsi="Times New Roman" w:cs="Times New Roman"/>
          <w:sz w:val="24"/>
          <w:szCs w:val="24"/>
          <w:lang w:eastAsia="ru-RU"/>
        </w:rPr>
        <w:t xml:space="preserve"> </w:t>
      </w:r>
      <w:proofErr w:type="gramStart"/>
      <w:r w:rsidRPr="007B1184">
        <w:rPr>
          <w:rFonts w:ascii="Times New Roman" w:eastAsia="Times New Roman" w:hAnsi="Times New Roman" w:cs="Times New Roman"/>
          <w:sz w:val="24"/>
          <w:szCs w:val="24"/>
          <w:lang w:eastAsia="ru-RU"/>
        </w:rPr>
        <w:t>п</w:t>
      </w:r>
      <w:proofErr w:type="gramEnd"/>
      <w:r w:rsidRPr="007B1184">
        <w:rPr>
          <w:rFonts w:ascii="Times New Roman" w:eastAsia="Times New Roman" w:hAnsi="Times New Roman" w:cs="Times New Roman"/>
          <w:sz w:val="24"/>
          <w:szCs w:val="24"/>
          <w:lang w:eastAsia="ru-RU"/>
        </w:rPr>
        <w:t xml:space="preserve">особие / Анатолий Алексеевич ; А. А. Горелов; Рос. академия образования, Московский психолого-социальный </w:t>
      </w:r>
      <w:proofErr w:type="spellStart"/>
      <w:r w:rsidRPr="007B1184">
        <w:rPr>
          <w:rFonts w:ascii="Times New Roman" w:eastAsia="Times New Roman" w:hAnsi="Times New Roman" w:cs="Times New Roman"/>
          <w:sz w:val="24"/>
          <w:szCs w:val="24"/>
          <w:lang w:eastAsia="ru-RU"/>
        </w:rPr>
        <w:t>ин-т</w:t>
      </w:r>
      <w:proofErr w:type="spellEnd"/>
      <w:r w:rsidRPr="007B1184">
        <w:rPr>
          <w:rFonts w:ascii="Times New Roman" w:eastAsia="Times New Roman" w:hAnsi="Times New Roman" w:cs="Times New Roman"/>
          <w:sz w:val="24"/>
          <w:szCs w:val="24"/>
          <w:lang w:eastAsia="ru-RU"/>
        </w:rPr>
        <w:t>. - Москва: Флинта, 2012.</w:t>
      </w:r>
    </w:p>
    <w:p w:rsidR="007B1184" w:rsidRPr="007B1184" w:rsidRDefault="007B1184" w:rsidP="007B1184">
      <w:pPr>
        <w:numPr>
          <w:ilvl w:val="0"/>
          <w:numId w:val="7"/>
        </w:numPr>
        <w:spacing w:after="0" w:line="240" w:lineRule="auto"/>
        <w:ind w:left="284" w:right="-5" w:hanging="284"/>
        <w:rPr>
          <w:rFonts w:ascii="Times New Roman" w:eastAsia="Times New Roman" w:hAnsi="Times New Roman" w:cs="Times New Roman"/>
          <w:sz w:val="24"/>
          <w:szCs w:val="24"/>
          <w:lang w:eastAsia="ru-RU"/>
        </w:rPr>
      </w:pPr>
      <w:proofErr w:type="spellStart"/>
      <w:r w:rsidRPr="007B1184">
        <w:rPr>
          <w:rFonts w:ascii="Times New Roman" w:eastAsia="Times New Roman" w:hAnsi="Times New Roman" w:cs="Times New Roman"/>
          <w:sz w:val="24"/>
          <w:szCs w:val="24"/>
          <w:lang w:eastAsia="ru-RU"/>
        </w:rPr>
        <w:t>Гриненко</w:t>
      </w:r>
      <w:proofErr w:type="spellEnd"/>
      <w:r w:rsidRPr="007B1184">
        <w:rPr>
          <w:rFonts w:ascii="Times New Roman" w:eastAsia="Times New Roman" w:hAnsi="Times New Roman" w:cs="Times New Roman"/>
          <w:sz w:val="24"/>
          <w:szCs w:val="24"/>
          <w:lang w:eastAsia="ru-RU"/>
        </w:rPr>
        <w:t>, Г.В. Хрестоматия по истории мировой культуры. М., 2006.</w:t>
      </w:r>
    </w:p>
    <w:p w:rsidR="007B1184" w:rsidRPr="007B1184" w:rsidRDefault="007B1184" w:rsidP="007B1184">
      <w:pPr>
        <w:numPr>
          <w:ilvl w:val="0"/>
          <w:numId w:val="7"/>
        </w:numPr>
        <w:spacing w:after="0" w:line="240" w:lineRule="auto"/>
        <w:ind w:left="284" w:right="-5" w:hanging="284"/>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Культурология. История мировой культуры</w:t>
      </w:r>
      <w:proofErr w:type="gramStart"/>
      <w:r w:rsidRPr="007B1184">
        <w:rPr>
          <w:rFonts w:ascii="Times New Roman" w:eastAsia="Times New Roman" w:hAnsi="Times New Roman" w:cs="Times New Roman"/>
          <w:sz w:val="24"/>
          <w:szCs w:val="24"/>
          <w:lang w:eastAsia="ru-RU"/>
        </w:rPr>
        <w:t>/ П</w:t>
      </w:r>
      <w:proofErr w:type="gramEnd"/>
      <w:r w:rsidRPr="007B1184">
        <w:rPr>
          <w:rFonts w:ascii="Times New Roman" w:eastAsia="Times New Roman" w:hAnsi="Times New Roman" w:cs="Times New Roman"/>
          <w:sz w:val="24"/>
          <w:szCs w:val="24"/>
          <w:lang w:eastAsia="ru-RU"/>
        </w:rPr>
        <w:t>од ред. Марковой. М., 2005.</w:t>
      </w:r>
    </w:p>
    <w:p w:rsidR="007B1184" w:rsidRPr="007B1184" w:rsidRDefault="007B1184" w:rsidP="007B1184">
      <w:pPr>
        <w:spacing w:after="0" w:line="240" w:lineRule="auto"/>
        <w:ind w:left="284" w:right="-5"/>
        <w:rPr>
          <w:rFonts w:ascii="Times New Roman" w:eastAsia="Times New Roman" w:hAnsi="Times New Roman" w:cs="Times New Roman"/>
          <w:sz w:val="24"/>
          <w:szCs w:val="24"/>
          <w:lang w:eastAsia="ru-RU"/>
        </w:rPr>
      </w:pPr>
    </w:p>
    <w:p w:rsidR="007B1184" w:rsidRPr="007B1184" w:rsidRDefault="007B1184" w:rsidP="007B1184">
      <w:pPr>
        <w:spacing w:after="0" w:line="240" w:lineRule="auto"/>
        <w:ind w:left="284" w:right="-5"/>
        <w:rPr>
          <w:rFonts w:ascii="Times New Roman" w:eastAsia="Times New Roman" w:hAnsi="Times New Roman" w:cs="Times New Roman"/>
          <w:b/>
          <w:sz w:val="24"/>
          <w:szCs w:val="24"/>
          <w:u w:val="single"/>
          <w:lang w:eastAsia="ru-RU"/>
        </w:rPr>
      </w:pPr>
      <w:r w:rsidRPr="007B1184">
        <w:rPr>
          <w:rFonts w:ascii="Times New Roman" w:eastAsia="Times New Roman" w:hAnsi="Times New Roman" w:cs="Times New Roman"/>
          <w:b/>
          <w:sz w:val="24"/>
          <w:szCs w:val="24"/>
          <w:u w:val="single"/>
          <w:lang w:eastAsia="ru-RU"/>
        </w:rPr>
        <w:t xml:space="preserve">Справочная </w:t>
      </w:r>
    </w:p>
    <w:p w:rsidR="007B1184" w:rsidRPr="007B1184" w:rsidRDefault="007B1184" w:rsidP="007B1184">
      <w:pPr>
        <w:numPr>
          <w:ilvl w:val="0"/>
          <w:numId w:val="6"/>
        </w:numPr>
        <w:spacing w:after="0" w:line="240" w:lineRule="auto"/>
        <w:ind w:left="284" w:right="-5" w:hanging="284"/>
        <w:rPr>
          <w:rFonts w:ascii="Times New Roman" w:eastAsia="Times New Roman" w:hAnsi="Times New Roman" w:cs="Times New Roman"/>
          <w:sz w:val="24"/>
          <w:szCs w:val="24"/>
          <w:lang w:eastAsia="ru-RU"/>
        </w:rPr>
      </w:pPr>
      <w:proofErr w:type="spellStart"/>
      <w:r w:rsidRPr="007B1184">
        <w:rPr>
          <w:rFonts w:ascii="Times New Roman" w:eastAsia="Times New Roman" w:hAnsi="Times New Roman" w:cs="Times New Roman"/>
          <w:sz w:val="24"/>
          <w:szCs w:val="24"/>
          <w:lang w:eastAsia="ru-RU"/>
        </w:rPr>
        <w:t>Кибалова</w:t>
      </w:r>
      <w:proofErr w:type="spellEnd"/>
      <w:r w:rsidRPr="007B1184">
        <w:rPr>
          <w:rFonts w:ascii="Times New Roman" w:eastAsia="Times New Roman" w:hAnsi="Times New Roman" w:cs="Times New Roman"/>
          <w:sz w:val="24"/>
          <w:szCs w:val="24"/>
          <w:lang w:eastAsia="ru-RU"/>
        </w:rPr>
        <w:t xml:space="preserve"> Л., </w:t>
      </w:r>
      <w:proofErr w:type="spellStart"/>
      <w:r w:rsidRPr="007B1184">
        <w:rPr>
          <w:rFonts w:ascii="Times New Roman" w:eastAsia="Times New Roman" w:hAnsi="Times New Roman" w:cs="Times New Roman"/>
          <w:sz w:val="24"/>
          <w:szCs w:val="24"/>
          <w:lang w:eastAsia="ru-RU"/>
        </w:rPr>
        <w:t>Гербенова</w:t>
      </w:r>
      <w:proofErr w:type="spellEnd"/>
      <w:r w:rsidRPr="007B1184">
        <w:rPr>
          <w:rFonts w:ascii="Times New Roman" w:eastAsia="Times New Roman" w:hAnsi="Times New Roman" w:cs="Times New Roman"/>
          <w:sz w:val="24"/>
          <w:szCs w:val="24"/>
          <w:lang w:eastAsia="ru-RU"/>
        </w:rPr>
        <w:t xml:space="preserve"> О., Пономарева М. </w:t>
      </w:r>
      <w:proofErr w:type="spellStart"/>
      <w:r w:rsidRPr="007B1184">
        <w:rPr>
          <w:rFonts w:ascii="Times New Roman" w:eastAsia="Times New Roman" w:hAnsi="Times New Roman" w:cs="Times New Roman"/>
          <w:sz w:val="24"/>
          <w:szCs w:val="24"/>
          <w:lang w:eastAsia="ru-RU"/>
        </w:rPr>
        <w:t>Илл</w:t>
      </w:r>
      <w:proofErr w:type="spellEnd"/>
      <w:r w:rsidRPr="007B1184">
        <w:rPr>
          <w:rFonts w:ascii="Times New Roman" w:eastAsia="Times New Roman" w:hAnsi="Times New Roman" w:cs="Times New Roman"/>
          <w:sz w:val="24"/>
          <w:szCs w:val="24"/>
          <w:lang w:eastAsia="ru-RU"/>
        </w:rPr>
        <w:t>. энциклопедия моды. Прага, 1970.</w:t>
      </w:r>
    </w:p>
    <w:p w:rsidR="007B1184" w:rsidRPr="007B1184" w:rsidRDefault="007B1184" w:rsidP="007B1184">
      <w:pPr>
        <w:numPr>
          <w:ilvl w:val="0"/>
          <w:numId w:val="6"/>
        </w:numPr>
        <w:spacing w:after="0" w:line="240" w:lineRule="auto"/>
        <w:ind w:left="284" w:right="-5" w:hanging="284"/>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Культурология XX в.: Словарь. М., 1998.</w:t>
      </w:r>
    </w:p>
    <w:p w:rsidR="007B1184" w:rsidRPr="007B1184" w:rsidRDefault="007B1184" w:rsidP="007B1184">
      <w:pPr>
        <w:numPr>
          <w:ilvl w:val="0"/>
          <w:numId w:val="6"/>
        </w:numPr>
        <w:spacing w:after="0" w:line="240" w:lineRule="auto"/>
        <w:ind w:left="284" w:right="-5" w:hanging="284"/>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Мифы народов мира: Энциклопедия: в 2 т. М., 1991.</w:t>
      </w:r>
    </w:p>
    <w:p w:rsidR="007B1184" w:rsidRPr="007B1184" w:rsidRDefault="007B1184" w:rsidP="007B1184">
      <w:pPr>
        <w:numPr>
          <w:ilvl w:val="0"/>
          <w:numId w:val="6"/>
        </w:numPr>
        <w:spacing w:after="0" w:line="240" w:lineRule="auto"/>
        <w:ind w:left="284" w:right="-5" w:hanging="284"/>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Словарь Античности. Пер</w:t>
      </w:r>
      <w:proofErr w:type="gramStart"/>
      <w:r w:rsidRPr="007B1184">
        <w:rPr>
          <w:rFonts w:ascii="Times New Roman" w:eastAsia="Times New Roman" w:hAnsi="Times New Roman" w:cs="Times New Roman"/>
          <w:sz w:val="24"/>
          <w:szCs w:val="24"/>
          <w:lang w:eastAsia="ru-RU"/>
        </w:rPr>
        <w:t>.с</w:t>
      </w:r>
      <w:proofErr w:type="gramEnd"/>
      <w:r w:rsidRPr="007B1184">
        <w:rPr>
          <w:rFonts w:ascii="Times New Roman" w:eastAsia="Times New Roman" w:hAnsi="Times New Roman" w:cs="Times New Roman"/>
          <w:sz w:val="24"/>
          <w:szCs w:val="24"/>
          <w:lang w:eastAsia="ru-RU"/>
        </w:rPr>
        <w:t xml:space="preserve"> нем. М., 1995.</w:t>
      </w:r>
    </w:p>
    <w:p w:rsidR="007B1184" w:rsidRPr="007B1184" w:rsidRDefault="007B1184" w:rsidP="007B1184">
      <w:pPr>
        <w:numPr>
          <w:ilvl w:val="0"/>
          <w:numId w:val="6"/>
        </w:numPr>
        <w:spacing w:after="0" w:line="240" w:lineRule="auto"/>
        <w:ind w:left="284" w:right="-5" w:hanging="284"/>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Философский энциклопедический словарь. М., 1995.</w:t>
      </w:r>
    </w:p>
    <w:p w:rsidR="007B1184" w:rsidRPr="007B1184" w:rsidRDefault="007B1184" w:rsidP="007B1184">
      <w:pPr>
        <w:numPr>
          <w:ilvl w:val="0"/>
          <w:numId w:val="6"/>
        </w:numPr>
        <w:spacing w:after="0" w:line="240" w:lineRule="auto"/>
        <w:ind w:left="284" w:right="-5" w:hanging="284"/>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Фукс Э. Иллюстрированная история нравов: В 3 кн. М., 1993.</w:t>
      </w:r>
    </w:p>
    <w:p w:rsidR="007B1184" w:rsidRPr="007B1184" w:rsidRDefault="007B1184" w:rsidP="007B1184">
      <w:pPr>
        <w:numPr>
          <w:ilvl w:val="0"/>
          <w:numId w:val="6"/>
        </w:numPr>
        <w:spacing w:after="0" w:line="240" w:lineRule="auto"/>
        <w:ind w:left="284" w:right="-5" w:hanging="284"/>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Христианство: Энциклопедический словарь: в 3 т. М., 1993-1995.</w:t>
      </w:r>
    </w:p>
    <w:p w:rsidR="007B1184" w:rsidRPr="007B1184" w:rsidRDefault="007B1184" w:rsidP="007B1184">
      <w:pPr>
        <w:numPr>
          <w:ilvl w:val="0"/>
          <w:numId w:val="6"/>
        </w:numPr>
        <w:spacing w:after="0" w:line="240" w:lineRule="auto"/>
        <w:ind w:left="284" w:right="-5" w:hanging="284"/>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Штейнпресс Б.С., Ямпольский И.М. Энциклопедический музык</w:t>
      </w:r>
      <w:proofErr w:type="gramStart"/>
      <w:r w:rsidRPr="007B1184">
        <w:rPr>
          <w:rFonts w:ascii="Times New Roman" w:eastAsia="Times New Roman" w:hAnsi="Times New Roman" w:cs="Times New Roman"/>
          <w:sz w:val="24"/>
          <w:szCs w:val="24"/>
          <w:lang w:eastAsia="ru-RU"/>
        </w:rPr>
        <w:t>.</w:t>
      </w:r>
      <w:proofErr w:type="gramEnd"/>
      <w:r w:rsidRPr="007B1184">
        <w:rPr>
          <w:rFonts w:ascii="Times New Roman" w:eastAsia="Times New Roman" w:hAnsi="Times New Roman" w:cs="Times New Roman"/>
          <w:sz w:val="24"/>
          <w:szCs w:val="24"/>
          <w:lang w:eastAsia="ru-RU"/>
        </w:rPr>
        <w:t xml:space="preserve"> </w:t>
      </w:r>
      <w:proofErr w:type="gramStart"/>
      <w:r w:rsidRPr="007B1184">
        <w:rPr>
          <w:rFonts w:ascii="Times New Roman" w:eastAsia="Times New Roman" w:hAnsi="Times New Roman" w:cs="Times New Roman"/>
          <w:sz w:val="24"/>
          <w:szCs w:val="24"/>
          <w:lang w:eastAsia="ru-RU"/>
        </w:rPr>
        <w:t>с</w:t>
      </w:r>
      <w:proofErr w:type="gramEnd"/>
      <w:r w:rsidRPr="007B1184">
        <w:rPr>
          <w:rFonts w:ascii="Times New Roman" w:eastAsia="Times New Roman" w:hAnsi="Times New Roman" w:cs="Times New Roman"/>
          <w:sz w:val="24"/>
          <w:szCs w:val="24"/>
          <w:lang w:eastAsia="ru-RU"/>
        </w:rPr>
        <w:t>ловарь. М., 1966.</w:t>
      </w:r>
    </w:p>
    <w:p w:rsidR="007B1184" w:rsidRPr="007B1184" w:rsidRDefault="007B1184" w:rsidP="007B1184">
      <w:pPr>
        <w:tabs>
          <w:tab w:val="left" w:pos="567"/>
        </w:tabs>
        <w:spacing w:after="0" w:line="240" w:lineRule="auto"/>
        <w:ind w:left="284" w:right="-5"/>
        <w:rPr>
          <w:rFonts w:ascii="Times New Roman" w:eastAsia="Times New Roman" w:hAnsi="Times New Roman" w:cs="Times New Roman"/>
          <w:b/>
          <w:sz w:val="24"/>
          <w:szCs w:val="24"/>
          <w:u w:val="single"/>
          <w:lang w:eastAsia="ru-RU"/>
        </w:rPr>
      </w:pPr>
    </w:p>
    <w:p w:rsidR="007B1184" w:rsidRPr="007B1184" w:rsidRDefault="007B1184" w:rsidP="007B1184">
      <w:pPr>
        <w:tabs>
          <w:tab w:val="left" w:pos="567"/>
        </w:tabs>
        <w:spacing w:after="0" w:line="240" w:lineRule="auto"/>
        <w:ind w:right="-5"/>
        <w:rPr>
          <w:rFonts w:ascii="Times New Roman" w:eastAsia="Times New Roman" w:hAnsi="Times New Roman" w:cs="Times New Roman"/>
          <w:b/>
          <w:sz w:val="24"/>
          <w:szCs w:val="24"/>
          <w:u w:val="single"/>
          <w:lang w:eastAsia="ru-RU"/>
        </w:rPr>
      </w:pPr>
      <w:r w:rsidRPr="007B1184">
        <w:rPr>
          <w:rFonts w:ascii="Times New Roman" w:eastAsia="Times New Roman" w:hAnsi="Times New Roman" w:cs="Times New Roman"/>
          <w:b/>
          <w:sz w:val="24"/>
          <w:szCs w:val="24"/>
          <w:lang w:eastAsia="ru-RU"/>
        </w:rPr>
        <w:t xml:space="preserve">       </w:t>
      </w:r>
      <w:r w:rsidRPr="007B1184">
        <w:rPr>
          <w:rFonts w:ascii="Times New Roman" w:eastAsia="Times New Roman" w:hAnsi="Times New Roman" w:cs="Times New Roman"/>
          <w:b/>
          <w:sz w:val="24"/>
          <w:szCs w:val="24"/>
          <w:u w:val="single"/>
          <w:lang w:eastAsia="ru-RU"/>
        </w:rPr>
        <w:t>Дополнительная</w:t>
      </w:r>
    </w:p>
    <w:p w:rsidR="007B1184" w:rsidRPr="007B1184" w:rsidRDefault="007B1184" w:rsidP="007B1184">
      <w:pPr>
        <w:numPr>
          <w:ilvl w:val="0"/>
          <w:numId w:val="34"/>
        </w:numPr>
        <w:tabs>
          <w:tab w:val="clear" w:pos="-180"/>
          <w:tab w:val="num" w:pos="284"/>
          <w:tab w:val="num" w:pos="360"/>
          <w:tab w:val="num" w:pos="426"/>
        </w:tabs>
        <w:spacing w:after="0" w:line="240" w:lineRule="auto"/>
        <w:ind w:left="360" w:right="-5"/>
        <w:contextualSpacing/>
        <w:rPr>
          <w:rFonts w:ascii="Times New Roman" w:eastAsia="Times New Roman" w:hAnsi="Times New Roman" w:cs="Times New Roman"/>
          <w:sz w:val="24"/>
          <w:szCs w:val="24"/>
          <w:lang w:eastAsia="ru-RU"/>
        </w:rPr>
      </w:pPr>
      <w:proofErr w:type="spellStart"/>
      <w:r w:rsidRPr="007B1184">
        <w:rPr>
          <w:rFonts w:ascii="Times New Roman" w:eastAsia="Times New Roman" w:hAnsi="Times New Roman" w:cs="Times New Roman"/>
          <w:sz w:val="24"/>
          <w:szCs w:val="24"/>
          <w:lang w:eastAsia="ru-RU"/>
        </w:rPr>
        <w:t>Бадж</w:t>
      </w:r>
      <w:proofErr w:type="spellEnd"/>
      <w:r w:rsidRPr="007B1184">
        <w:rPr>
          <w:rFonts w:ascii="Times New Roman" w:eastAsia="Times New Roman" w:hAnsi="Times New Roman" w:cs="Times New Roman"/>
          <w:sz w:val="24"/>
          <w:szCs w:val="24"/>
          <w:lang w:eastAsia="ru-RU"/>
        </w:rPr>
        <w:t xml:space="preserve"> У. Египетская книга мертвых. М., 1995.</w:t>
      </w:r>
    </w:p>
    <w:p w:rsidR="007B1184" w:rsidRPr="007B1184" w:rsidRDefault="007B1184" w:rsidP="007B1184">
      <w:pPr>
        <w:numPr>
          <w:ilvl w:val="0"/>
          <w:numId w:val="34"/>
        </w:numPr>
        <w:tabs>
          <w:tab w:val="clear" w:pos="-180"/>
          <w:tab w:val="num" w:pos="360"/>
        </w:tabs>
        <w:spacing w:after="0" w:line="240" w:lineRule="auto"/>
        <w:ind w:left="284" w:right="-5" w:hanging="284"/>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Библия. (Любое издание).</w:t>
      </w:r>
    </w:p>
    <w:p w:rsidR="007B1184" w:rsidRPr="007B1184" w:rsidRDefault="007B1184" w:rsidP="007B1184">
      <w:pPr>
        <w:numPr>
          <w:ilvl w:val="0"/>
          <w:numId w:val="34"/>
        </w:numPr>
        <w:tabs>
          <w:tab w:val="clear" w:pos="-180"/>
          <w:tab w:val="num" w:pos="360"/>
        </w:tabs>
        <w:spacing w:after="0" w:line="240" w:lineRule="auto"/>
        <w:ind w:left="284" w:right="-5" w:hanging="284"/>
        <w:rPr>
          <w:rFonts w:ascii="Times New Roman" w:eastAsia="Times New Roman" w:hAnsi="Times New Roman" w:cs="Times New Roman"/>
          <w:sz w:val="24"/>
          <w:szCs w:val="24"/>
          <w:lang w:eastAsia="ru-RU"/>
        </w:rPr>
      </w:pPr>
      <w:proofErr w:type="spellStart"/>
      <w:r w:rsidRPr="007B1184">
        <w:rPr>
          <w:rFonts w:ascii="Times New Roman" w:eastAsia="Times New Roman" w:hAnsi="Times New Roman" w:cs="Times New Roman"/>
          <w:sz w:val="24"/>
          <w:szCs w:val="24"/>
          <w:lang w:eastAsia="ru-RU"/>
        </w:rPr>
        <w:t>Буркхардт</w:t>
      </w:r>
      <w:proofErr w:type="spellEnd"/>
      <w:r w:rsidRPr="007B1184">
        <w:rPr>
          <w:rFonts w:ascii="Times New Roman" w:eastAsia="Times New Roman" w:hAnsi="Times New Roman" w:cs="Times New Roman"/>
          <w:sz w:val="24"/>
          <w:szCs w:val="24"/>
          <w:lang w:eastAsia="ru-RU"/>
        </w:rPr>
        <w:t xml:space="preserve"> Я. Культура Италии в эпоху Возрождения. М., 1996.</w:t>
      </w:r>
    </w:p>
    <w:p w:rsidR="007B1184" w:rsidRPr="007B1184" w:rsidRDefault="007B1184" w:rsidP="007B1184">
      <w:pPr>
        <w:numPr>
          <w:ilvl w:val="0"/>
          <w:numId w:val="34"/>
        </w:numPr>
        <w:tabs>
          <w:tab w:val="clear" w:pos="-180"/>
          <w:tab w:val="num" w:pos="360"/>
        </w:tabs>
        <w:spacing w:after="0" w:line="240" w:lineRule="auto"/>
        <w:ind w:left="284" w:right="-5" w:hanging="284"/>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 xml:space="preserve">Васильев Л.С. История Востока: в 2 т. М., 1993. </w:t>
      </w:r>
    </w:p>
    <w:p w:rsidR="007B1184" w:rsidRPr="007B1184" w:rsidRDefault="007B1184" w:rsidP="007B1184">
      <w:pPr>
        <w:numPr>
          <w:ilvl w:val="0"/>
          <w:numId w:val="34"/>
        </w:numPr>
        <w:tabs>
          <w:tab w:val="clear" w:pos="-180"/>
          <w:tab w:val="num" w:pos="360"/>
        </w:tabs>
        <w:spacing w:after="0" w:line="240" w:lineRule="auto"/>
        <w:ind w:left="284" w:right="-5" w:hanging="284"/>
        <w:rPr>
          <w:rFonts w:ascii="Times New Roman" w:eastAsia="Times New Roman" w:hAnsi="Times New Roman" w:cs="Times New Roman"/>
          <w:sz w:val="24"/>
          <w:szCs w:val="24"/>
          <w:lang w:eastAsia="ru-RU"/>
        </w:rPr>
      </w:pPr>
      <w:proofErr w:type="spellStart"/>
      <w:r w:rsidRPr="007B1184">
        <w:rPr>
          <w:rFonts w:ascii="Times New Roman" w:eastAsia="Times New Roman" w:hAnsi="Times New Roman" w:cs="Times New Roman"/>
          <w:sz w:val="24"/>
          <w:szCs w:val="24"/>
          <w:lang w:eastAsia="ru-RU"/>
        </w:rPr>
        <w:t>Вачьянц</w:t>
      </w:r>
      <w:proofErr w:type="spellEnd"/>
      <w:r w:rsidRPr="007B1184">
        <w:rPr>
          <w:rFonts w:ascii="Times New Roman" w:eastAsia="Times New Roman" w:hAnsi="Times New Roman" w:cs="Times New Roman"/>
          <w:sz w:val="24"/>
          <w:szCs w:val="24"/>
          <w:lang w:eastAsia="ru-RU"/>
        </w:rPr>
        <w:t xml:space="preserve"> А.М. Древняя Греция. Древний Рим. М., 2008. </w:t>
      </w:r>
    </w:p>
    <w:p w:rsidR="007B1184" w:rsidRPr="007B1184" w:rsidRDefault="007B1184" w:rsidP="007B1184">
      <w:pPr>
        <w:numPr>
          <w:ilvl w:val="0"/>
          <w:numId w:val="34"/>
        </w:numPr>
        <w:tabs>
          <w:tab w:val="clear" w:pos="-180"/>
          <w:tab w:val="num" w:pos="360"/>
        </w:tabs>
        <w:spacing w:after="0" w:line="240" w:lineRule="auto"/>
        <w:ind w:left="284" w:right="-5" w:hanging="284"/>
        <w:rPr>
          <w:rFonts w:ascii="Times New Roman" w:eastAsia="Times New Roman" w:hAnsi="Times New Roman" w:cs="Times New Roman"/>
          <w:sz w:val="24"/>
          <w:szCs w:val="24"/>
          <w:lang w:eastAsia="ru-RU"/>
        </w:rPr>
      </w:pPr>
      <w:proofErr w:type="spellStart"/>
      <w:r w:rsidRPr="007B1184">
        <w:rPr>
          <w:rFonts w:ascii="Times New Roman" w:eastAsia="Times New Roman" w:hAnsi="Times New Roman" w:cs="Times New Roman"/>
          <w:sz w:val="24"/>
          <w:szCs w:val="24"/>
          <w:lang w:eastAsia="ru-RU"/>
        </w:rPr>
        <w:t>Вейс</w:t>
      </w:r>
      <w:proofErr w:type="spellEnd"/>
      <w:r w:rsidRPr="007B1184">
        <w:rPr>
          <w:rFonts w:ascii="Times New Roman" w:eastAsia="Times New Roman" w:hAnsi="Times New Roman" w:cs="Times New Roman"/>
          <w:sz w:val="24"/>
          <w:szCs w:val="24"/>
          <w:lang w:eastAsia="ru-RU"/>
        </w:rPr>
        <w:t xml:space="preserve"> Г. Всеобщая история культуры. М., 2006. </w:t>
      </w:r>
    </w:p>
    <w:p w:rsidR="007B1184" w:rsidRPr="007B1184" w:rsidRDefault="007B1184" w:rsidP="007B1184">
      <w:pPr>
        <w:numPr>
          <w:ilvl w:val="0"/>
          <w:numId w:val="34"/>
        </w:numPr>
        <w:tabs>
          <w:tab w:val="clear" w:pos="-180"/>
          <w:tab w:val="num" w:pos="360"/>
        </w:tabs>
        <w:spacing w:after="0" w:line="240" w:lineRule="auto"/>
        <w:ind w:left="284" w:right="-5" w:hanging="284"/>
        <w:rPr>
          <w:rFonts w:ascii="Times New Roman" w:eastAsia="Times New Roman" w:hAnsi="Times New Roman" w:cs="Times New Roman"/>
          <w:sz w:val="24"/>
          <w:szCs w:val="24"/>
          <w:lang w:eastAsia="ru-RU"/>
        </w:rPr>
      </w:pPr>
      <w:proofErr w:type="spellStart"/>
      <w:r w:rsidRPr="007B1184">
        <w:rPr>
          <w:rFonts w:ascii="Times New Roman" w:eastAsia="Times New Roman" w:hAnsi="Times New Roman" w:cs="Times New Roman"/>
          <w:sz w:val="24"/>
          <w:szCs w:val="24"/>
          <w:lang w:eastAsia="ru-RU"/>
        </w:rPr>
        <w:t>Габич</w:t>
      </w:r>
      <w:proofErr w:type="spellEnd"/>
      <w:r w:rsidRPr="007B1184">
        <w:rPr>
          <w:rFonts w:ascii="Times New Roman" w:eastAsia="Times New Roman" w:hAnsi="Times New Roman" w:cs="Times New Roman"/>
          <w:sz w:val="24"/>
          <w:szCs w:val="24"/>
          <w:lang w:eastAsia="ru-RU"/>
        </w:rPr>
        <w:t xml:space="preserve"> М. Доколумбовы цивилизации Америки. М., 1992.</w:t>
      </w:r>
    </w:p>
    <w:p w:rsidR="007B1184" w:rsidRPr="007B1184" w:rsidRDefault="007B1184" w:rsidP="007B1184">
      <w:pPr>
        <w:numPr>
          <w:ilvl w:val="0"/>
          <w:numId w:val="34"/>
        </w:numPr>
        <w:tabs>
          <w:tab w:val="clear" w:pos="-180"/>
          <w:tab w:val="num" w:pos="360"/>
        </w:tabs>
        <w:spacing w:after="0" w:line="240" w:lineRule="auto"/>
        <w:ind w:left="284" w:right="-5" w:hanging="284"/>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Гиро П. Частная и общественная жизнь древних греков. СПб</w:t>
      </w:r>
      <w:proofErr w:type="gramStart"/>
      <w:r w:rsidRPr="007B1184">
        <w:rPr>
          <w:rFonts w:ascii="Times New Roman" w:eastAsia="Times New Roman" w:hAnsi="Times New Roman" w:cs="Times New Roman"/>
          <w:sz w:val="24"/>
          <w:szCs w:val="24"/>
          <w:lang w:eastAsia="ru-RU"/>
        </w:rPr>
        <w:t xml:space="preserve">., </w:t>
      </w:r>
      <w:proofErr w:type="gramEnd"/>
      <w:r w:rsidRPr="007B1184">
        <w:rPr>
          <w:rFonts w:ascii="Times New Roman" w:eastAsia="Times New Roman" w:hAnsi="Times New Roman" w:cs="Times New Roman"/>
          <w:sz w:val="24"/>
          <w:szCs w:val="24"/>
          <w:lang w:eastAsia="ru-RU"/>
        </w:rPr>
        <w:t>1995.</w:t>
      </w:r>
    </w:p>
    <w:p w:rsidR="007B1184" w:rsidRPr="007B1184" w:rsidRDefault="007B1184" w:rsidP="007B1184">
      <w:pPr>
        <w:numPr>
          <w:ilvl w:val="0"/>
          <w:numId w:val="34"/>
        </w:numPr>
        <w:tabs>
          <w:tab w:val="clear" w:pos="-180"/>
          <w:tab w:val="num" w:pos="360"/>
        </w:tabs>
        <w:spacing w:after="0" w:line="240" w:lineRule="auto"/>
        <w:ind w:left="284" w:right="-5" w:hanging="284"/>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Гиро П. Частная и общественная жизнь древних римлян. СПб</w:t>
      </w:r>
      <w:proofErr w:type="gramStart"/>
      <w:r w:rsidRPr="007B1184">
        <w:rPr>
          <w:rFonts w:ascii="Times New Roman" w:eastAsia="Times New Roman" w:hAnsi="Times New Roman" w:cs="Times New Roman"/>
          <w:sz w:val="24"/>
          <w:szCs w:val="24"/>
          <w:lang w:eastAsia="ru-RU"/>
        </w:rPr>
        <w:t xml:space="preserve">., </w:t>
      </w:r>
      <w:proofErr w:type="gramEnd"/>
      <w:r w:rsidRPr="007B1184">
        <w:rPr>
          <w:rFonts w:ascii="Times New Roman" w:eastAsia="Times New Roman" w:hAnsi="Times New Roman" w:cs="Times New Roman"/>
          <w:sz w:val="24"/>
          <w:szCs w:val="24"/>
          <w:lang w:eastAsia="ru-RU"/>
        </w:rPr>
        <w:t>1996.</w:t>
      </w:r>
    </w:p>
    <w:p w:rsidR="007B1184" w:rsidRPr="007B1184" w:rsidRDefault="007B1184" w:rsidP="007B1184">
      <w:pPr>
        <w:numPr>
          <w:ilvl w:val="0"/>
          <w:numId w:val="34"/>
        </w:numPr>
        <w:tabs>
          <w:tab w:val="clear" w:pos="-180"/>
          <w:tab w:val="num" w:pos="360"/>
        </w:tabs>
        <w:spacing w:after="0" w:line="240" w:lineRule="auto"/>
        <w:ind w:left="284" w:right="-5" w:hanging="284"/>
        <w:rPr>
          <w:rFonts w:ascii="Times New Roman" w:eastAsia="Times New Roman" w:hAnsi="Times New Roman" w:cs="Times New Roman"/>
          <w:sz w:val="24"/>
          <w:szCs w:val="24"/>
          <w:lang w:eastAsia="ru-RU"/>
        </w:rPr>
      </w:pPr>
      <w:proofErr w:type="spellStart"/>
      <w:r w:rsidRPr="007B1184">
        <w:rPr>
          <w:rFonts w:ascii="Times New Roman" w:eastAsia="Times New Roman" w:hAnsi="Times New Roman" w:cs="Times New Roman"/>
          <w:sz w:val="24"/>
          <w:szCs w:val="24"/>
          <w:lang w:eastAsia="ru-RU"/>
        </w:rPr>
        <w:t>Гриненко</w:t>
      </w:r>
      <w:proofErr w:type="spellEnd"/>
      <w:r w:rsidRPr="007B1184">
        <w:rPr>
          <w:rFonts w:ascii="Times New Roman" w:eastAsia="Times New Roman" w:hAnsi="Times New Roman" w:cs="Times New Roman"/>
          <w:sz w:val="24"/>
          <w:szCs w:val="24"/>
          <w:lang w:eastAsia="ru-RU"/>
        </w:rPr>
        <w:t xml:space="preserve"> Г.В. История философии. М., 2003.</w:t>
      </w:r>
    </w:p>
    <w:p w:rsidR="007B1184" w:rsidRPr="007B1184" w:rsidRDefault="007B1184" w:rsidP="007B1184">
      <w:pPr>
        <w:numPr>
          <w:ilvl w:val="0"/>
          <w:numId w:val="34"/>
        </w:numPr>
        <w:tabs>
          <w:tab w:val="clear" w:pos="-180"/>
          <w:tab w:val="num" w:pos="360"/>
        </w:tabs>
        <w:spacing w:after="0" w:line="240" w:lineRule="auto"/>
        <w:ind w:left="284" w:right="-5" w:hanging="284"/>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Дмитриева Н.А. Краткая история искусств. М., 1998.</w:t>
      </w:r>
    </w:p>
    <w:p w:rsidR="007B1184" w:rsidRPr="007B1184" w:rsidRDefault="007B1184" w:rsidP="007B1184">
      <w:pPr>
        <w:numPr>
          <w:ilvl w:val="0"/>
          <w:numId w:val="34"/>
        </w:numPr>
        <w:tabs>
          <w:tab w:val="clear" w:pos="-180"/>
          <w:tab w:val="num" w:pos="360"/>
        </w:tabs>
        <w:spacing w:after="0" w:line="240" w:lineRule="auto"/>
        <w:ind w:left="284" w:right="-5" w:hanging="284"/>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Древние цивилизации</w:t>
      </w:r>
      <w:proofErr w:type="gramStart"/>
      <w:r w:rsidRPr="007B1184">
        <w:rPr>
          <w:rFonts w:ascii="Times New Roman" w:eastAsia="Times New Roman" w:hAnsi="Times New Roman" w:cs="Times New Roman"/>
          <w:sz w:val="24"/>
          <w:szCs w:val="24"/>
          <w:lang w:eastAsia="ru-RU"/>
        </w:rPr>
        <w:t xml:space="preserve"> / П</w:t>
      </w:r>
      <w:proofErr w:type="gramEnd"/>
      <w:r w:rsidRPr="007B1184">
        <w:rPr>
          <w:rFonts w:ascii="Times New Roman" w:eastAsia="Times New Roman" w:hAnsi="Times New Roman" w:cs="Times New Roman"/>
          <w:sz w:val="24"/>
          <w:szCs w:val="24"/>
          <w:lang w:eastAsia="ru-RU"/>
        </w:rPr>
        <w:t xml:space="preserve">од ред. Г.М. </w:t>
      </w:r>
      <w:proofErr w:type="spellStart"/>
      <w:r w:rsidRPr="007B1184">
        <w:rPr>
          <w:rFonts w:ascii="Times New Roman" w:eastAsia="Times New Roman" w:hAnsi="Times New Roman" w:cs="Times New Roman"/>
          <w:sz w:val="24"/>
          <w:szCs w:val="24"/>
          <w:lang w:eastAsia="ru-RU"/>
        </w:rPr>
        <w:t>Бонгард-Левина</w:t>
      </w:r>
      <w:proofErr w:type="spellEnd"/>
      <w:r w:rsidRPr="007B1184">
        <w:rPr>
          <w:rFonts w:ascii="Times New Roman" w:eastAsia="Times New Roman" w:hAnsi="Times New Roman" w:cs="Times New Roman"/>
          <w:sz w:val="24"/>
          <w:szCs w:val="24"/>
          <w:lang w:eastAsia="ru-RU"/>
        </w:rPr>
        <w:t>. М., 1989.</w:t>
      </w:r>
    </w:p>
    <w:p w:rsidR="007B1184" w:rsidRPr="007B1184" w:rsidRDefault="007B1184" w:rsidP="007B1184">
      <w:pPr>
        <w:numPr>
          <w:ilvl w:val="0"/>
          <w:numId w:val="34"/>
        </w:numPr>
        <w:tabs>
          <w:tab w:val="clear" w:pos="-180"/>
          <w:tab w:val="num" w:pos="360"/>
        </w:tabs>
        <w:spacing w:after="0" w:line="240" w:lineRule="auto"/>
        <w:ind w:left="426" w:right="-5"/>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История культуры стран Западной Европы в эпоху Возрождения. Под ред. Л.М. Брагиной. М., 1999.</w:t>
      </w:r>
    </w:p>
    <w:p w:rsidR="007B1184" w:rsidRPr="007B1184" w:rsidRDefault="007B1184" w:rsidP="007B1184">
      <w:pPr>
        <w:numPr>
          <w:ilvl w:val="0"/>
          <w:numId w:val="34"/>
        </w:numPr>
        <w:tabs>
          <w:tab w:val="clear" w:pos="-180"/>
          <w:tab w:val="num" w:pos="360"/>
        </w:tabs>
        <w:spacing w:after="0" w:line="240" w:lineRule="auto"/>
        <w:ind w:left="426" w:right="-5"/>
        <w:rPr>
          <w:rFonts w:ascii="Times New Roman" w:eastAsia="Times New Roman" w:hAnsi="Times New Roman" w:cs="Times New Roman"/>
          <w:sz w:val="24"/>
          <w:szCs w:val="24"/>
          <w:lang w:eastAsia="ru-RU"/>
        </w:rPr>
      </w:pPr>
      <w:proofErr w:type="spellStart"/>
      <w:r w:rsidRPr="007B1184">
        <w:rPr>
          <w:rFonts w:ascii="Times New Roman" w:eastAsia="Times New Roman" w:hAnsi="Times New Roman" w:cs="Times New Roman"/>
          <w:sz w:val="24"/>
          <w:szCs w:val="24"/>
          <w:lang w:eastAsia="ru-RU"/>
        </w:rPr>
        <w:t>Карсавин</w:t>
      </w:r>
      <w:proofErr w:type="spellEnd"/>
      <w:r w:rsidRPr="007B1184">
        <w:rPr>
          <w:rFonts w:ascii="Times New Roman" w:eastAsia="Times New Roman" w:hAnsi="Times New Roman" w:cs="Times New Roman"/>
          <w:sz w:val="24"/>
          <w:szCs w:val="24"/>
          <w:lang w:eastAsia="ru-RU"/>
        </w:rPr>
        <w:t xml:space="preserve"> Л.П. Культура Средних веков. Киев, 1995. </w:t>
      </w:r>
    </w:p>
    <w:p w:rsidR="007B1184" w:rsidRPr="007B1184" w:rsidRDefault="007B1184" w:rsidP="007B1184">
      <w:pPr>
        <w:numPr>
          <w:ilvl w:val="0"/>
          <w:numId w:val="34"/>
        </w:numPr>
        <w:tabs>
          <w:tab w:val="clear" w:pos="-180"/>
          <w:tab w:val="num" w:pos="360"/>
        </w:tabs>
        <w:spacing w:after="0" w:line="240" w:lineRule="auto"/>
        <w:ind w:left="426" w:right="-5"/>
        <w:rPr>
          <w:rFonts w:ascii="Times New Roman" w:eastAsia="Times New Roman" w:hAnsi="Times New Roman" w:cs="Times New Roman"/>
          <w:sz w:val="24"/>
          <w:szCs w:val="24"/>
          <w:lang w:eastAsia="ru-RU"/>
        </w:rPr>
      </w:pPr>
      <w:proofErr w:type="spellStart"/>
      <w:r w:rsidRPr="007B1184">
        <w:rPr>
          <w:rFonts w:ascii="Times New Roman" w:eastAsia="Times New Roman" w:hAnsi="Times New Roman" w:cs="Times New Roman"/>
          <w:sz w:val="24"/>
          <w:szCs w:val="24"/>
          <w:lang w:eastAsia="ru-RU"/>
        </w:rPr>
        <w:t>Кертман</w:t>
      </w:r>
      <w:proofErr w:type="spellEnd"/>
      <w:r w:rsidRPr="007B1184">
        <w:rPr>
          <w:rFonts w:ascii="Times New Roman" w:eastAsia="Times New Roman" w:hAnsi="Times New Roman" w:cs="Times New Roman"/>
          <w:sz w:val="24"/>
          <w:szCs w:val="24"/>
          <w:lang w:eastAsia="ru-RU"/>
        </w:rPr>
        <w:t xml:space="preserve"> Л.Е. История культуры стран Европы и Америки (1870-1917). М., 1987.</w:t>
      </w:r>
    </w:p>
    <w:p w:rsidR="007B1184" w:rsidRPr="007B1184" w:rsidRDefault="007B1184" w:rsidP="007B1184">
      <w:pPr>
        <w:numPr>
          <w:ilvl w:val="0"/>
          <w:numId w:val="34"/>
        </w:numPr>
        <w:tabs>
          <w:tab w:val="clear" w:pos="-180"/>
          <w:tab w:val="num" w:pos="360"/>
        </w:tabs>
        <w:spacing w:after="0" w:line="240" w:lineRule="auto"/>
        <w:ind w:left="426" w:right="-5"/>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Козловский П. Культура постмодерна. М., 1997.</w:t>
      </w:r>
    </w:p>
    <w:p w:rsidR="007B1184" w:rsidRPr="007B1184" w:rsidRDefault="007B1184" w:rsidP="007B1184">
      <w:pPr>
        <w:numPr>
          <w:ilvl w:val="0"/>
          <w:numId w:val="34"/>
        </w:numPr>
        <w:tabs>
          <w:tab w:val="clear" w:pos="-180"/>
          <w:tab w:val="num" w:pos="360"/>
        </w:tabs>
        <w:spacing w:after="0" w:line="240" w:lineRule="auto"/>
        <w:ind w:left="426" w:right="-5"/>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Коран. (Любое издание).</w:t>
      </w:r>
    </w:p>
    <w:p w:rsidR="007B1184" w:rsidRPr="007B1184" w:rsidRDefault="007B1184" w:rsidP="007B1184">
      <w:pPr>
        <w:numPr>
          <w:ilvl w:val="0"/>
          <w:numId w:val="34"/>
        </w:numPr>
        <w:tabs>
          <w:tab w:val="clear" w:pos="-180"/>
          <w:tab w:val="num" w:pos="360"/>
        </w:tabs>
        <w:spacing w:after="0" w:line="240" w:lineRule="auto"/>
        <w:ind w:left="426" w:right="-5"/>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 xml:space="preserve">Культура Византии: В 3 т. М., 1984-1989. </w:t>
      </w:r>
    </w:p>
    <w:p w:rsidR="007B1184" w:rsidRPr="007B1184" w:rsidRDefault="007B1184" w:rsidP="007B1184">
      <w:pPr>
        <w:numPr>
          <w:ilvl w:val="0"/>
          <w:numId w:val="34"/>
        </w:numPr>
        <w:tabs>
          <w:tab w:val="clear" w:pos="-180"/>
          <w:tab w:val="num" w:pos="360"/>
        </w:tabs>
        <w:spacing w:after="0" w:line="240" w:lineRule="auto"/>
        <w:ind w:left="426" w:right="-5"/>
        <w:rPr>
          <w:rFonts w:ascii="Times New Roman" w:eastAsia="Times New Roman" w:hAnsi="Times New Roman" w:cs="Times New Roman"/>
          <w:sz w:val="24"/>
          <w:szCs w:val="24"/>
          <w:lang w:eastAsia="ru-RU"/>
        </w:rPr>
      </w:pPr>
      <w:proofErr w:type="spellStart"/>
      <w:r w:rsidRPr="007B1184">
        <w:rPr>
          <w:rFonts w:ascii="Times New Roman" w:eastAsia="Times New Roman" w:hAnsi="Times New Roman" w:cs="Times New Roman"/>
          <w:sz w:val="24"/>
          <w:szCs w:val="24"/>
          <w:lang w:eastAsia="ru-RU"/>
        </w:rPr>
        <w:t>Лилли</w:t>
      </w:r>
      <w:proofErr w:type="spellEnd"/>
      <w:r w:rsidRPr="007B1184">
        <w:rPr>
          <w:rFonts w:ascii="Times New Roman" w:eastAsia="Times New Roman" w:hAnsi="Times New Roman" w:cs="Times New Roman"/>
          <w:sz w:val="24"/>
          <w:szCs w:val="24"/>
          <w:lang w:eastAsia="ru-RU"/>
        </w:rPr>
        <w:t xml:space="preserve"> С. Люди, машины, история: Пер. с англ. В.А. Алексеева. М.: Прогресс, 1970.</w:t>
      </w:r>
    </w:p>
    <w:p w:rsidR="007B1184" w:rsidRPr="007B1184" w:rsidRDefault="007B1184" w:rsidP="007B1184">
      <w:pPr>
        <w:numPr>
          <w:ilvl w:val="0"/>
          <w:numId w:val="34"/>
        </w:numPr>
        <w:tabs>
          <w:tab w:val="clear" w:pos="-180"/>
          <w:tab w:val="num" w:pos="360"/>
        </w:tabs>
        <w:spacing w:after="0" w:line="240" w:lineRule="auto"/>
        <w:ind w:left="426" w:right="-5"/>
        <w:rPr>
          <w:rFonts w:ascii="Times New Roman" w:eastAsia="Times New Roman" w:hAnsi="Times New Roman" w:cs="Times New Roman"/>
          <w:sz w:val="24"/>
          <w:szCs w:val="24"/>
          <w:lang w:eastAsia="ru-RU"/>
        </w:rPr>
      </w:pPr>
      <w:proofErr w:type="spellStart"/>
      <w:r w:rsidRPr="007B1184">
        <w:rPr>
          <w:rFonts w:ascii="Times New Roman" w:eastAsia="Times New Roman" w:hAnsi="Times New Roman" w:cs="Times New Roman"/>
          <w:sz w:val="24"/>
          <w:szCs w:val="24"/>
          <w:lang w:eastAsia="ru-RU"/>
        </w:rPr>
        <w:t>Мерцалова</w:t>
      </w:r>
      <w:proofErr w:type="spellEnd"/>
      <w:r w:rsidRPr="007B1184">
        <w:rPr>
          <w:rFonts w:ascii="Times New Roman" w:eastAsia="Times New Roman" w:hAnsi="Times New Roman" w:cs="Times New Roman"/>
          <w:sz w:val="24"/>
          <w:szCs w:val="24"/>
          <w:lang w:eastAsia="ru-RU"/>
        </w:rPr>
        <w:t xml:space="preserve"> М.Н. Костюмы разных народов: В 2 ч. М., 1993.</w:t>
      </w:r>
    </w:p>
    <w:p w:rsidR="007B1184" w:rsidRPr="007B1184" w:rsidRDefault="007B1184" w:rsidP="007B1184">
      <w:pPr>
        <w:numPr>
          <w:ilvl w:val="0"/>
          <w:numId w:val="34"/>
        </w:numPr>
        <w:tabs>
          <w:tab w:val="clear" w:pos="-180"/>
          <w:tab w:val="num" w:pos="360"/>
        </w:tabs>
        <w:spacing w:after="0" w:line="240" w:lineRule="auto"/>
        <w:ind w:left="426" w:right="-5"/>
        <w:rPr>
          <w:rFonts w:ascii="Times New Roman" w:eastAsia="Times New Roman" w:hAnsi="Times New Roman" w:cs="Times New Roman"/>
          <w:sz w:val="24"/>
          <w:szCs w:val="24"/>
          <w:lang w:eastAsia="ru-RU"/>
        </w:rPr>
      </w:pPr>
      <w:proofErr w:type="spellStart"/>
      <w:r w:rsidRPr="007B1184">
        <w:rPr>
          <w:rFonts w:ascii="Times New Roman" w:eastAsia="Times New Roman" w:hAnsi="Times New Roman" w:cs="Times New Roman"/>
          <w:sz w:val="24"/>
          <w:szCs w:val="24"/>
          <w:lang w:eastAsia="ru-RU"/>
        </w:rPr>
        <w:t>Мец</w:t>
      </w:r>
      <w:proofErr w:type="spellEnd"/>
      <w:r w:rsidRPr="007B1184">
        <w:rPr>
          <w:rFonts w:ascii="Times New Roman" w:eastAsia="Times New Roman" w:hAnsi="Times New Roman" w:cs="Times New Roman"/>
          <w:sz w:val="24"/>
          <w:szCs w:val="24"/>
          <w:lang w:eastAsia="ru-RU"/>
        </w:rPr>
        <w:t xml:space="preserve"> А. Мусульманский Ренессанс. М., 1996. </w:t>
      </w:r>
    </w:p>
    <w:p w:rsidR="007B1184" w:rsidRPr="007B1184" w:rsidRDefault="007B1184" w:rsidP="007B1184">
      <w:pPr>
        <w:numPr>
          <w:ilvl w:val="0"/>
          <w:numId w:val="34"/>
        </w:numPr>
        <w:tabs>
          <w:tab w:val="clear" w:pos="-180"/>
          <w:tab w:val="num" w:pos="360"/>
        </w:tabs>
        <w:spacing w:after="0" w:line="240" w:lineRule="auto"/>
        <w:ind w:left="426" w:right="-5"/>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Оппенгейм А. Древняя Месопотамия. М., 1990.</w:t>
      </w:r>
    </w:p>
    <w:p w:rsidR="007B1184" w:rsidRPr="007B1184" w:rsidRDefault="007B1184" w:rsidP="007B1184">
      <w:pPr>
        <w:numPr>
          <w:ilvl w:val="0"/>
          <w:numId w:val="34"/>
        </w:numPr>
        <w:tabs>
          <w:tab w:val="clear" w:pos="-180"/>
          <w:tab w:val="num" w:pos="360"/>
        </w:tabs>
        <w:spacing w:after="0" w:line="240" w:lineRule="auto"/>
        <w:ind w:left="426" w:right="-5"/>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Очерки истории арабской культуры V-XV веков. М., 1982.</w:t>
      </w:r>
    </w:p>
    <w:p w:rsidR="007B1184" w:rsidRPr="007B1184" w:rsidRDefault="007B1184" w:rsidP="007B1184">
      <w:pPr>
        <w:numPr>
          <w:ilvl w:val="0"/>
          <w:numId w:val="34"/>
        </w:numPr>
        <w:tabs>
          <w:tab w:val="clear" w:pos="-180"/>
          <w:tab w:val="num" w:pos="360"/>
        </w:tabs>
        <w:spacing w:after="0" w:line="240" w:lineRule="auto"/>
        <w:ind w:left="426" w:right="-5"/>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Поликарпов В.С. Лекции по культурологии. М., 1997.</w:t>
      </w:r>
    </w:p>
    <w:p w:rsidR="007B1184" w:rsidRPr="007B1184" w:rsidRDefault="007B1184" w:rsidP="007B1184">
      <w:pPr>
        <w:numPr>
          <w:ilvl w:val="0"/>
          <w:numId w:val="34"/>
        </w:numPr>
        <w:tabs>
          <w:tab w:val="clear" w:pos="-180"/>
          <w:tab w:val="num" w:pos="360"/>
        </w:tabs>
        <w:spacing w:after="0" w:line="240" w:lineRule="auto"/>
        <w:ind w:left="426" w:right="-5"/>
        <w:rPr>
          <w:rFonts w:ascii="Times New Roman" w:eastAsia="Times New Roman" w:hAnsi="Times New Roman" w:cs="Times New Roman"/>
          <w:sz w:val="24"/>
          <w:szCs w:val="24"/>
          <w:lang w:eastAsia="ru-RU"/>
        </w:rPr>
      </w:pPr>
      <w:proofErr w:type="spellStart"/>
      <w:r w:rsidRPr="007B1184">
        <w:rPr>
          <w:rFonts w:ascii="Times New Roman" w:eastAsia="Times New Roman" w:hAnsi="Times New Roman" w:cs="Times New Roman"/>
          <w:sz w:val="24"/>
          <w:szCs w:val="24"/>
          <w:lang w:eastAsia="ru-RU"/>
        </w:rPr>
        <w:t>Тайлор</w:t>
      </w:r>
      <w:proofErr w:type="spellEnd"/>
      <w:r w:rsidRPr="007B1184">
        <w:rPr>
          <w:rFonts w:ascii="Times New Roman" w:eastAsia="Times New Roman" w:hAnsi="Times New Roman" w:cs="Times New Roman"/>
          <w:sz w:val="24"/>
          <w:szCs w:val="24"/>
          <w:lang w:eastAsia="ru-RU"/>
        </w:rPr>
        <w:t xml:space="preserve"> Э. Первобытная культура. М., 1991.</w:t>
      </w:r>
    </w:p>
    <w:p w:rsidR="007B1184" w:rsidRPr="007B1184" w:rsidRDefault="007B1184" w:rsidP="007B1184">
      <w:pPr>
        <w:numPr>
          <w:ilvl w:val="0"/>
          <w:numId w:val="34"/>
        </w:numPr>
        <w:tabs>
          <w:tab w:val="clear" w:pos="-180"/>
          <w:tab w:val="num" w:pos="360"/>
        </w:tabs>
        <w:spacing w:after="0" w:line="240" w:lineRule="auto"/>
        <w:ind w:left="426" w:right="-5"/>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Токарев С.А. Религия в истории народов мира. М., 1976.</w:t>
      </w:r>
    </w:p>
    <w:p w:rsidR="007B1184" w:rsidRPr="007B1184" w:rsidRDefault="007B1184" w:rsidP="007B1184">
      <w:pPr>
        <w:numPr>
          <w:ilvl w:val="0"/>
          <w:numId w:val="34"/>
        </w:numPr>
        <w:tabs>
          <w:tab w:val="clear" w:pos="-180"/>
          <w:tab w:val="num" w:pos="360"/>
        </w:tabs>
        <w:spacing w:after="0" w:line="240" w:lineRule="auto"/>
        <w:ind w:left="426" w:right="-5"/>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 xml:space="preserve">Типология культур. </w:t>
      </w:r>
      <w:proofErr w:type="gramStart"/>
      <w:r w:rsidRPr="007B1184">
        <w:rPr>
          <w:rFonts w:ascii="Times New Roman" w:eastAsia="Times New Roman" w:hAnsi="Times New Roman" w:cs="Times New Roman"/>
          <w:sz w:val="24"/>
          <w:szCs w:val="24"/>
          <w:lang w:eastAsia="ru-RU"/>
        </w:rPr>
        <w:t>Взаимное</w:t>
      </w:r>
      <w:proofErr w:type="gramEnd"/>
      <w:r w:rsidRPr="007B1184">
        <w:rPr>
          <w:rFonts w:ascii="Times New Roman" w:eastAsia="Times New Roman" w:hAnsi="Times New Roman" w:cs="Times New Roman"/>
          <w:sz w:val="24"/>
          <w:szCs w:val="24"/>
          <w:lang w:eastAsia="ru-RU"/>
        </w:rPr>
        <w:t xml:space="preserve"> </w:t>
      </w:r>
      <w:proofErr w:type="spellStart"/>
      <w:r w:rsidRPr="007B1184">
        <w:rPr>
          <w:rFonts w:ascii="Times New Roman" w:eastAsia="Times New Roman" w:hAnsi="Times New Roman" w:cs="Times New Roman"/>
          <w:sz w:val="24"/>
          <w:szCs w:val="24"/>
          <w:lang w:eastAsia="ru-RU"/>
        </w:rPr>
        <w:t>воздейсвие</w:t>
      </w:r>
      <w:proofErr w:type="spellEnd"/>
      <w:r w:rsidRPr="007B1184">
        <w:rPr>
          <w:rFonts w:ascii="Times New Roman" w:eastAsia="Times New Roman" w:hAnsi="Times New Roman" w:cs="Times New Roman"/>
          <w:sz w:val="24"/>
          <w:szCs w:val="24"/>
          <w:lang w:eastAsia="ru-RU"/>
        </w:rPr>
        <w:t xml:space="preserve"> культур. Тарту, 1982.</w:t>
      </w:r>
    </w:p>
    <w:p w:rsidR="007B1184" w:rsidRPr="007B1184" w:rsidRDefault="007B1184" w:rsidP="007B1184">
      <w:pPr>
        <w:numPr>
          <w:ilvl w:val="0"/>
          <w:numId w:val="34"/>
        </w:numPr>
        <w:tabs>
          <w:tab w:val="clear" w:pos="-180"/>
          <w:tab w:val="num" w:pos="360"/>
        </w:tabs>
        <w:spacing w:after="0" w:line="240" w:lineRule="auto"/>
        <w:ind w:left="426" w:right="-5"/>
        <w:rPr>
          <w:rFonts w:ascii="Times New Roman" w:eastAsia="Times New Roman" w:hAnsi="Times New Roman" w:cs="Times New Roman"/>
          <w:sz w:val="24"/>
          <w:szCs w:val="24"/>
          <w:lang w:eastAsia="ru-RU"/>
        </w:rPr>
      </w:pPr>
      <w:r w:rsidRPr="007B1184">
        <w:rPr>
          <w:rFonts w:ascii="Times New Roman" w:eastAsia="Times New Roman" w:hAnsi="Times New Roman" w:cs="Times New Roman"/>
          <w:sz w:val="24"/>
          <w:szCs w:val="24"/>
          <w:lang w:eastAsia="ru-RU"/>
        </w:rPr>
        <w:t xml:space="preserve">Фрезер </w:t>
      </w:r>
      <w:proofErr w:type="gramStart"/>
      <w:r w:rsidRPr="007B1184">
        <w:rPr>
          <w:rFonts w:ascii="Times New Roman" w:eastAsia="Times New Roman" w:hAnsi="Times New Roman" w:cs="Times New Roman"/>
          <w:sz w:val="24"/>
          <w:szCs w:val="24"/>
          <w:lang w:eastAsia="ru-RU"/>
        </w:rPr>
        <w:t>Дж</w:t>
      </w:r>
      <w:proofErr w:type="gramEnd"/>
      <w:r w:rsidRPr="007B1184">
        <w:rPr>
          <w:rFonts w:ascii="Times New Roman" w:eastAsia="Times New Roman" w:hAnsi="Times New Roman" w:cs="Times New Roman"/>
          <w:sz w:val="24"/>
          <w:szCs w:val="24"/>
          <w:lang w:eastAsia="ru-RU"/>
        </w:rPr>
        <w:t>. Золотая ветвь. М., 1980.</w:t>
      </w:r>
    </w:p>
    <w:p w:rsidR="007B1184" w:rsidRPr="007B1184" w:rsidRDefault="007B1184" w:rsidP="007B1184">
      <w:pPr>
        <w:numPr>
          <w:ilvl w:val="0"/>
          <w:numId w:val="34"/>
        </w:numPr>
        <w:tabs>
          <w:tab w:val="clear" w:pos="-180"/>
          <w:tab w:val="num" w:pos="360"/>
        </w:tabs>
        <w:spacing w:after="0" w:line="240" w:lineRule="auto"/>
        <w:ind w:left="426" w:right="-5"/>
        <w:rPr>
          <w:rFonts w:ascii="Times New Roman" w:eastAsia="Times New Roman" w:hAnsi="Times New Roman" w:cs="Times New Roman"/>
          <w:sz w:val="24"/>
          <w:szCs w:val="24"/>
          <w:lang w:eastAsia="ru-RU"/>
        </w:rPr>
      </w:pPr>
      <w:proofErr w:type="spellStart"/>
      <w:r w:rsidRPr="007B1184">
        <w:rPr>
          <w:rFonts w:ascii="Times New Roman" w:eastAsia="Times New Roman" w:hAnsi="Times New Roman" w:cs="Times New Roman"/>
          <w:sz w:val="24"/>
          <w:szCs w:val="24"/>
          <w:lang w:eastAsia="ru-RU"/>
        </w:rPr>
        <w:t>Хейзинга</w:t>
      </w:r>
      <w:proofErr w:type="spellEnd"/>
      <w:r w:rsidRPr="007B1184">
        <w:rPr>
          <w:rFonts w:ascii="Times New Roman" w:eastAsia="Times New Roman" w:hAnsi="Times New Roman" w:cs="Times New Roman"/>
          <w:sz w:val="24"/>
          <w:szCs w:val="24"/>
          <w:lang w:eastAsia="ru-RU"/>
        </w:rPr>
        <w:t xml:space="preserve"> Й. Осень Средневековья. М., 1988.</w:t>
      </w:r>
    </w:p>
    <w:p w:rsidR="007B1184" w:rsidRPr="007B1184" w:rsidRDefault="007B1184" w:rsidP="007B1184">
      <w:pPr>
        <w:numPr>
          <w:ilvl w:val="0"/>
          <w:numId w:val="34"/>
        </w:numPr>
        <w:tabs>
          <w:tab w:val="clear" w:pos="-180"/>
          <w:tab w:val="num" w:pos="360"/>
        </w:tabs>
        <w:spacing w:after="0" w:line="240" w:lineRule="auto"/>
        <w:ind w:left="426" w:right="-5"/>
        <w:rPr>
          <w:rFonts w:ascii="Times New Roman" w:eastAsia="Times New Roman" w:hAnsi="Times New Roman" w:cs="Times New Roman"/>
          <w:sz w:val="24"/>
          <w:szCs w:val="24"/>
          <w:lang w:eastAsia="ru-RU"/>
        </w:rPr>
      </w:pPr>
      <w:proofErr w:type="spellStart"/>
      <w:r w:rsidRPr="007B1184">
        <w:rPr>
          <w:rFonts w:ascii="Times New Roman" w:eastAsia="Times New Roman" w:hAnsi="Times New Roman" w:cs="Times New Roman"/>
          <w:sz w:val="24"/>
          <w:szCs w:val="24"/>
          <w:lang w:eastAsia="ru-RU"/>
        </w:rPr>
        <w:t>Элиаде</w:t>
      </w:r>
      <w:proofErr w:type="spellEnd"/>
      <w:r w:rsidRPr="007B1184">
        <w:rPr>
          <w:rFonts w:ascii="Times New Roman" w:eastAsia="Times New Roman" w:hAnsi="Times New Roman" w:cs="Times New Roman"/>
          <w:sz w:val="24"/>
          <w:szCs w:val="24"/>
          <w:lang w:eastAsia="ru-RU"/>
        </w:rPr>
        <w:t>, М. Тайные общества. Обряды инициации и посвящения. М., 2002.</w:t>
      </w:r>
    </w:p>
    <w:p w:rsidR="00D05D07" w:rsidRPr="00D05D07" w:rsidRDefault="00D05D07" w:rsidP="00D05D07">
      <w:pPr>
        <w:spacing w:after="0" w:line="240" w:lineRule="auto"/>
        <w:ind w:left="284" w:right="-5"/>
        <w:rPr>
          <w:rFonts w:ascii="Times New Roman" w:eastAsia="Times New Roman" w:hAnsi="Times New Roman" w:cs="Times New Roman"/>
          <w:b/>
          <w:sz w:val="24"/>
          <w:szCs w:val="24"/>
          <w:u w:val="single"/>
          <w:lang w:eastAsia="ru-RU"/>
        </w:rPr>
      </w:pPr>
    </w:p>
    <w:p w:rsidR="0022503B" w:rsidRPr="008C1CF5" w:rsidRDefault="008C1CF5" w:rsidP="008C1CF5">
      <w:pPr>
        <w:spacing w:after="0" w:line="240" w:lineRule="auto"/>
        <w:ind w:firstLine="720"/>
        <w:jc w:val="center"/>
        <w:rPr>
          <w:rFonts w:ascii="Times New Roman" w:eastAsia="Times New Roman" w:hAnsi="Times New Roman" w:cs="Times New Roman"/>
          <w:b/>
          <w:sz w:val="32"/>
          <w:szCs w:val="32"/>
          <w:u w:val="single"/>
          <w:lang w:eastAsia="ru-RU"/>
        </w:rPr>
      </w:pPr>
      <w:r>
        <w:rPr>
          <w:rFonts w:ascii="Times New Roman" w:eastAsia="Times New Roman" w:hAnsi="Times New Roman" w:cs="Times New Roman"/>
          <w:b/>
          <w:sz w:val="32"/>
          <w:szCs w:val="32"/>
          <w:u w:val="single"/>
          <w:lang w:eastAsia="ru-RU"/>
        </w:rPr>
        <w:t>Работа над т</w:t>
      </w:r>
      <w:r w:rsidR="005D7EC7" w:rsidRPr="008C1CF5">
        <w:rPr>
          <w:rFonts w:ascii="Times New Roman" w:eastAsia="Times New Roman" w:hAnsi="Times New Roman" w:cs="Times New Roman"/>
          <w:b/>
          <w:sz w:val="32"/>
          <w:szCs w:val="32"/>
          <w:u w:val="single"/>
          <w:lang w:eastAsia="ru-RU"/>
        </w:rPr>
        <w:t>ест</w:t>
      </w:r>
      <w:r>
        <w:rPr>
          <w:rFonts w:ascii="Times New Roman" w:eastAsia="Times New Roman" w:hAnsi="Times New Roman" w:cs="Times New Roman"/>
          <w:b/>
          <w:sz w:val="32"/>
          <w:szCs w:val="32"/>
          <w:u w:val="single"/>
          <w:lang w:eastAsia="ru-RU"/>
        </w:rPr>
        <w:t>ом</w:t>
      </w:r>
      <w:r w:rsidR="005D7EC7" w:rsidRPr="008C1CF5">
        <w:rPr>
          <w:rFonts w:ascii="Times New Roman" w:eastAsia="Times New Roman" w:hAnsi="Times New Roman" w:cs="Times New Roman"/>
          <w:b/>
          <w:sz w:val="32"/>
          <w:szCs w:val="32"/>
          <w:u w:val="single"/>
          <w:lang w:eastAsia="ru-RU"/>
        </w:rPr>
        <w:t xml:space="preserve"> и контро</w:t>
      </w:r>
      <w:r>
        <w:rPr>
          <w:rFonts w:ascii="Times New Roman" w:eastAsia="Times New Roman" w:hAnsi="Times New Roman" w:cs="Times New Roman"/>
          <w:b/>
          <w:sz w:val="32"/>
          <w:szCs w:val="32"/>
          <w:u w:val="single"/>
          <w:lang w:eastAsia="ru-RU"/>
        </w:rPr>
        <w:t>льной работой</w:t>
      </w:r>
      <w:r w:rsidR="005D7EC7" w:rsidRPr="008C1CF5">
        <w:rPr>
          <w:rFonts w:ascii="Times New Roman" w:eastAsia="Times New Roman" w:hAnsi="Times New Roman" w:cs="Times New Roman"/>
          <w:b/>
          <w:sz w:val="32"/>
          <w:szCs w:val="32"/>
          <w:u w:val="single"/>
          <w:lang w:eastAsia="ru-RU"/>
        </w:rPr>
        <w:t xml:space="preserve"> </w:t>
      </w:r>
    </w:p>
    <w:p w:rsidR="005D7EC7" w:rsidRDefault="005D7EC7" w:rsidP="005D7EC7">
      <w:pPr>
        <w:spacing w:after="0" w:line="240" w:lineRule="auto"/>
        <w:ind w:firstLine="720"/>
        <w:jc w:val="center"/>
        <w:rPr>
          <w:rFonts w:ascii="Times New Roman" w:eastAsia="Times New Roman" w:hAnsi="Times New Roman" w:cs="Times New Roman"/>
          <w:b/>
          <w:sz w:val="24"/>
          <w:szCs w:val="24"/>
          <w:lang w:eastAsia="ru-RU"/>
        </w:rPr>
      </w:pPr>
    </w:p>
    <w:p w:rsidR="005D7EC7" w:rsidRPr="0022503B" w:rsidRDefault="005D7EC7" w:rsidP="005D7EC7">
      <w:pPr>
        <w:spacing w:after="0" w:line="240" w:lineRule="auto"/>
        <w:ind w:firstLine="567"/>
        <w:jc w:val="both"/>
        <w:rPr>
          <w:rFonts w:ascii="Times New Roman" w:eastAsia="Times New Roman" w:hAnsi="Times New Roman" w:cs="Times New Roman"/>
          <w:sz w:val="24"/>
          <w:szCs w:val="24"/>
          <w:lang w:eastAsia="ru-RU"/>
        </w:rPr>
      </w:pPr>
      <w:r w:rsidRPr="005D7EC7">
        <w:rPr>
          <w:rFonts w:ascii="Times New Roman" w:eastAsia="Times New Roman" w:hAnsi="Times New Roman" w:cs="Times New Roman"/>
          <w:i/>
          <w:sz w:val="24"/>
          <w:szCs w:val="24"/>
          <w:u w:val="single"/>
          <w:lang w:eastAsia="ru-RU"/>
        </w:rPr>
        <w:t>Педагогический тест</w:t>
      </w:r>
      <w:r w:rsidRPr="0022503B">
        <w:rPr>
          <w:rFonts w:ascii="Times New Roman" w:eastAsia="Times New Roman" w:hAnsi="Times New Roman" w:cs="Times New Roman"/>
          <w:sz w:val="24"/>
          <w:szCs w:val="24"/>
          <w:lang w:eastAsia="ru-RU"/>
        </w:rPr>
        <w:t xml:space="preserve"> – это система заданий возрастающей трудности специфической формы, позволяющая качественно оценить структуру и объективно измерить уровень знаний по учебной дисциплине. Во время тестирования студент обычно должен выбрать один правильный ответ из нескольких предложенных.</w:t>
      </w:r>
    </w:p>
    <w:p w:rsidR="005D7EC7" w:rsidRPr="0022503B" w:rsidRDefault="005D7EC7" w:rsidP="005D7EC7">
      <w:pPr>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Тестирование используется обычно как в обучающих, так и в контролирующих целях. В частности, тесты широко применяются для обучения во время проведения семинарских занятий. Кроме того, </w:t>
      </w:r>
      <w:r w:rsidRPr="0022503B">
        <w:rPr>
          <w:rFonts w:ascii="Times New Roman" w:eastAsia="Times New Roman" w:hAnsi="Times New Roman" w:cs="Times New Roman"/>
          <w:b/>
          <w:sz w:val="24"/>
          <w:szCs w:val="24"/>
          <w:lang w:eastAsia="ru-RU"/>
        </w:rPr>
        <w:t xml:space="preserve">тесты могут использоваться как домашнее задание </w:t>
      </w:r>
      <w:r w:rsidRPr="0022503B">
        <w:rPr>
          <w:rFonts w:ascii="Times New Roman" w:eastAsia="Times New Roman" w:hAnsi="Times New Roman" w:cs="Times New Roman"/>
          <w:sz w:val="24"/>
          <w:szCs w:val="24"/>
          <w:lang w:eastAsia="ru-RU"/>
        </w:rPr>
        <w:t>с последующим разбором неправильных ответов на семинаре, как форма отработки пропущенных семинаров, во время проведения консультация и собеседований.</w:t>
      </w:r>
    </w:p>
    <w:p w:rsidR="005D7EC7" w:rsidRPr="0022503B" w:rsidRDefault="005D7EC7" w:rsidP="005D7EC7">
      <w:pPr>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Тесты могут быть использованы также </w:t>
      </w:r>
      <w:r w:rsidRPr="0022503B">
        <w:rPr>
          <w:rFonts w:ascii="Times New Roman" w:eastAsia="Times New Roman" w:hAnsi="Times New Roman" w:cs="Times New Roman"/>
          <w:b/>
          <w:sz w:val="24"/>
          <w:szCs w:val="24"/>
          <w:lang w:eastAsia="ru-RU"/>
        </w:rPr>
        <w:t xml:space="preserve">для самопроверки знаний самими </w:t>
      </w:r>
      <w:proofErr w:type="gramStart"/>
      <w:r w:rsidRPr="0022503B">
        <w:rPr>
          <w:rFonts w:ascii="Times New Roman" w:eastAsia="Times New Roman" w:hAnsi="Times New Roman" w:cs="Times New Roman"/>
          <w:b/>
          <w:sz w:val="24"/>
          <w:szCs w:val="24"/>
          <w:lang w:eastAsia="ru-RU"/>
        </w:rPr>
        <w:t>студентами</w:t>
      </w:r>
      <w:proofErr w:type="gramEnd"/>
      <w:r w:rsidRPr="0022503B">
        <w:rPr>
          <w:rFonts w:ascii="Times New Roman" w:eastAsia="Times New Roman" w:hAnsi="Times New Roman" w:cs="Times New Roman"/>
          <w:b/>
          <w:sz w:val="24"/>
          <w:szCs w:val="24"/>
          <w:lang w:eastAsia="ru-RU"/>
        </w:rPr>
        <w:t xml:space="preserve"> </w:t>
      </w:r>
      <w:r w:rsidRPr="0022503B">
        <w:rPr>
          <w:rFonts w:ascii="Times New Roman" w:eastAsia="Times New Roman" w:hAnsi="Times New Roman" w:cs="Times New Roman"/>
          <w:sz w:val="24"/>
          <w:szCs w:val="24"/>
          <w:lang w:eastAsia="ru-RU"/>
        </w:rPr>
        <w:t>как отдельной темы, так и всего курса. Тестовый контроль позволяет студентам самим определить степень усвоения учебного материала и является эффективной формой подготовки к экзамену. Пользоваться «ключом» с правильными ответами желательно только после самостоятельного решения теста.</w:t>
      </w:r>
    </w:p>
    <w:p w:rsidR="005D7EC7" w:rsidRPr="0022503B" w:rsidRDefault="005D7EC7" w:rsidP="005D7EC7">
      <w:pPr>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Тестирование может являться также формой текущей, промежуточной и итоговой аттестации студентов. Студент, ответивший правильно менее чем на 50% вопросов теста, не проходит аттестационное тестирование</w:t>
      </w:r>
    </w:p>
    <w:p w:rsidR="005D7EC7" w:rsidRPr="0022503B" w:rsidRDefault="005D7EC7" w:rsidP="005D7EC7">
      <w:pPr>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При использовании в качестве метода контроля на семинарском занятии контрольной работы, преподаватель обычно заранее определяет для студентов круг вопросов для предварительной подготовки. Контрольная работа проводится, как правило, по вариантам.</w:t>
      </w:r>
    </w:p>
    <w:p w:rsidR="005D7EC7" w:rsidRDefault="005D7EC7" w:rsidP="005D7EC7">
      <w:pPr>
        <w:suppressAutoHyphens/>
        <w:spacing w:after="0" w:line="240" w:lineRule="auto"/>
        <w:rPr>
          <w:rFonts w:ascii="Times New Roman" w:eastAsia="Times New Roman" w:hAnsi="Times New Roman" w:cs="Times New Roman"/>
          <w:b/>
          <w:bCs/>
          <w:sz w:val="24"/>
          <w:szCs w:val="24"/>
          <w:lang w:eastAsia="ar-SA"/>
        </w:rPr>
      </w:pPr>
    </w:p>
    <w:p w:rsidR="00407C09" w:rsidRDefault="005D7EC7" w:rsidP="00407C09">
      <w:pPr>
        <w:suppressAutoHyphens/>
        <w:spacing w:after="0" w:line="240" w:lineRule="auto"/>
        <w:jc w:val="both"/>
        <w:rPr>
          <w:rFonts w:ascii="Times New Roman" w:eastAsia="Calibri" w:hAnsi="Times New Roman" w:cs="Times New Roman"/>
          <w:sz w:val="24"/>
          <w:szCs w:val="24"/>
          <w:lang w:eastAsia="ru-RU"/>
        </w:rPr>
      </w:pPr>
      <w:r w:rsidRPr="005D7EC7">
        <w:rPr>
          <w:rFonts w:ascii="Times New Roman" w:eastAsia="Times New Roman" w:hAnsi="Times New Roman" w:cs="Times New Roman"/>
          <w:i/>
          <w:iCs/>
          <w:sz w:val="24"/>
          <w:szCs w:val="24"/>
          <w:u w:val="single"/>
          <w:lang w:eastAsia="ar-SA"/>
        </w:rPr>
        <w:t>Контрольная работа</w:t>
      </w:r>
      <w:r w:rsidRPr="001547E1">
        <w:rPr>
          <w:rFonts w:ascii="Times New Roman" w:eastAsia="Times New Roman" w:hAnsi="Times New Roman" w:cs="Times New Roman"/>
          <w:i/>
          <w:iCs/>
          <w:sz w:val="24"/>
          <w:szCs w:val="24"/>
          <w:lang w:eastAsia="ar-SA"/>
        </w:rPr>
        <w:t xml:space="preserve"> -</w:t>
      </w:r>
      <w:r w:rsidRPr="001547E1">
        <w:rPr>
          <w:rFonts w:ascii="Times New Roman" w:eastAsia="Times New Roman" w:hAnsi="Times New Roman" w:cs="Times New Roman"/>
          <w:sz w:val="24"/>
          <w:szCs w:val="24"/>
          <w:lang w:eastAsia="ar-SA"/>
        </w:rPr>
        <w:t xml:space="preserve"> это форма проверки знаний студентов в письменном виде. При написании контрольной работы удобнее всего пользоваться рекомендованными преподавателем учебниками, так как вопросы контрольной составляются на основе стандартной программы курса обучения. Контрольная работа еще не предполагает навыков исследовательского умения, ответы на вопросы контрольной работы должны демонстрировать добротное знание и понимание существа рассматриваемой проб</w:t>
      </w:r>
      <w:r>
        <w:rPr>
          <w:rFonts w:ascii="Times New Roman" w:eastAsia="Times New Roman" w:hAnsi="Times New Roman" w:cs="Times New Roman"/>
          <w:sz w:val="24"/>
          <w:szCs w:val="24"/>
          <w:lang w:eastAsia="ar-SA"/>
        </w:rPr>
        <w:t>лемы, правильное решение задач.</w:t>
      </w:r>
      <w:r w:rsidR="00407C09">
        <w:rPr>
          <w:rFonts w:ascii="Times New Roman" w:eastAsia="Times New Roman" w:hAnsi="Times New Roman" w:cs="Times New Roman"/>
          <w:sz w:val="24"/>
          <w:szCs w:val="24"/>
          <w:lang w:eastAsia="ar-SA"/>
        </w:rPr>
        <w:t xml:space="preserve">                                                                                               </w:t>
      </w:r>
      <w:r>
        <w:rPr>
          <w:rFonts w:ascii="Times New Roman" w:eastAsia="Calibri" w:hAnsi="Times New Roman" w:cs="Times New Roman"/>
          <w:sz w:val="24"/>
          <w:szCs w:val="24"/>
          <w:lang w:eastAsia="ru-RU"/>
        </w:rPr>
        <w:t xml:space="preserve"> </w:t>
      </w:r>
    </w:p>
    <w:p w:rsidR="00407C09" w:rsidRDefault="00407C09" w:rsidP="00407C09">
      <w:pPr>
        <w:suppressAutoHyphens/>
        <w:spacing w:after="0" w:line="240" w:lineRule="auto"/>
        <w:jc w:val="both"/>
        <w:rPr>
          <w:rFonts w:ascii="Times New Roman" w:eastAsia="Calibri" w:hAnsi="Times New Roman" w:cs="Times New Roman"/>
          <w:sz w:val="24"/>
          <w:szCs w:val="24"/>
          <w:lang w:eastAsia="ru-RU"/>
        </w:rPr>
      </w:pPr>
    </w:p>
    <w:p w:rsidR="004F5ED7" w:rsidRPr="004F5ED7" w:rsidRDefault="004F5ED7" w:rsidP="004F5ED7">
      <w:pPr>
        <w:widowControl w:val="0"/>
        <w:spacing w:after="0" w:line="240" w:lineRule="auto"/>
        <w:jc w:val="center"/>
        <w:rPr>
          <w:rFonts w:ascii="Times New Roman" w:eastAsia="Times New Roman" w:hAnsi="Times New Roman" w:cs="Times New Roman"/>
          <w:b/>
          <w:iCs/>
          <w:sz w:val="24"/>
          <w:szCs w:val="24"/>
          <w:lang w:eastAsia="ru-RU"/>
        </w:rPr>
      </w:pPr>
      <w:r w:rsidRPr="004F5ED7">
        <w:rPr>
          <w:rFonts w:ascii="Times New Roman" w:eastAsia="Times New Roman" w:hAnsi="Times New Roman" w:cs="Times New Roman"/>
          <w:b/>
          <w:iCs/>
          <w:sz w:val="24"/>
          <w:szCs w:val="24"/>
          <w:lang w:eastAsia="ru-RU"/>
        </w:rPr>
        <w:t>Содержание контрольных работ</w:t>
      </w:r>
    </w:p>
    <w:p w:rsidR="004F5ED7" w:rsidRPr="004F5ED7" w:rsidRDefault="004F5ED7" w:rsidP="004F5ED7">
      <w:pPr>
        <w:widowControl w:val="0"/>
        <w:spacing w:after="0" w:line="240" w:lineRule="auto"/>
        <w:jc w:val="center"/>
        <w:rPr>
          <w:rFonts w:ascii="Times New Roman" w:eastAsia="Times New Roman" w:hAnsi="Times New Roman" w:cs="Times New Roman"/>
          <w:b/>
          <w:iCs/>
          <w:sz w:val="24"/>
          <w:szCs w:val="24"/>
          <w:lang w:eastAsia="ru-RU"/>
        </w:rPr>
      </w:pPr>
    </w:p>
    <w:p w:rsidR="00324871" w:rsidRDefault="004F5ED7" w:rsidP="004F5ED7">
      <w:pPr>
        <w:widowControl w:val="0"/>
        <w:spacing w:after="0" w:line="240" w:lineRule="auto"/>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Рубежный контроль</w:t>
      </w:r>
      <w:r w:rsidRPr="00F37D7F">
        <w:rPr>
          <w:rFonts w:ascii="Times New Roman" w:eastAsia="Times New Roman" w:hAnsi="Times New Roman" w:cs="Times New Roman"/>
          <w:b/>
          <w:i/>
          <w:iCs/>
          <w:sz w:val="24"/>
          <w:szCs w:val="24"/>
          <w:lang w:eastAsia="ru-RU"/>
        </w:rPr>
        <w:t xml:space="preserve">. </w:t>
      </w:r>
      <w:r>
        <w:rPr>
          <w:rFonts w:ascii="Times New Roman" w:eastAsia="Times New Roman" w:hAnsi="Times New Roman" w:cs="Times New Roman"/>
          <w:b/>
          <w:i/>
          <w:iCs/>
          <w:sz w:val="24"/>
          <w:szCs w:val="24"/>
          <w:lang w:eastAsia="ru-RU"/>
        </w:rPr>
        <w:t xml:space="preserve">                                                                                           </w:t>
      </w:r>
    </w:p>
    <w:p w:rsidR="004F5ED7" w:rsidRDefault="004F5ED7" w:rsidP="004F5ED7">
      <w:pPr>
        <w:widowControl w:val="0"/>
        <w:spacing w:after="0" w:line="240" w:lineRule="auto"/>
        <w:rPr>
          <w:rFonts w:ascii="Times New Roman" w:eastAsia="Times New Roman" w:hAnsi="Times New Roman" w:cs="Times New Roman"/>
          <w:b/>
          <w:i/>
          <w:sz w:val="24"/>
          <w:szCs w:val="20"/>
          <w:lang w:eastAsia="ru-RU"/>
        </w:rPr>
      </w:pPr>
      <w:r>
        <w:rPr>
          <w:rFonts w:ascii="Times New Roman" w:eastAsia="Times New Roman" w:hAnsi="Times New Roman" w:cs="Times New Roman"/>
          <w:b/>
          <w:i/>
          <w:iCs/>
          <w:sz w:val="24"/>
          <w:szCs w:val="24"/>
          <w:lang w:eastAsia="ru-RU"/>
        </w:rPr>
        <w:t xml:space="preserve"> </w:t>
      </w:r>
      <w:r w:rsidRPr="00F37D7F">
        <w:rPr>
          <w:rFonts w:ascii="Times New Roman" w:eastAsia="Times New Roman" w:hAnsi="Times New Roman" w:cs="Times New Roman"/>
          <w:b/>
          <w:i/>
          <w:sz w:val="24"/>
          <w:szCs w:val="20"/>
          <w:lang w:eastAsia="ru-RU"/>
        </w:rPr>
        <w:t>Контрольная работа по теме:</w:t>
      </w:r>
      <w:r>
        <w:rPr>
          <w:rFonts w:ascii="Times New Roman" w:eastAsia="Times New Roman" w:hAnsi="Times New Roman" w:cs="Times New Roman"/>
          <w:b/>
          <w:i/>
          <w:sz w:val="24"/>
          <w:szCs w:val="20"/>
          <w:lang w:eastAsia="ru-RU"/>
        </w:rPr>
        <w:t xml:space="preserve"> </w:t>
      </w:r>
      <w:r w:rsidRPr="00CA154E">
        <w:rPr>
          <w:rFonts w:ascii="Times New Roman" w:eastAsia="Times New Roman" w:hAnsi="Times New Roman" w:cs="Times New Roman"/>
          <w:b/>
          <w:i/>
          <w:sz w:val="24"/>
          <w:szCs w:val="20"/>
          <w:lang w:eastAsia="ru-RU"/>
        </w:rPr>
        <w:t>"Первобытная культура и культура Древнего Востока».</w:t>
      </w:r>
    </w:p>
    <w:p w:rsidR="004F5ED7" w:rsidRPr="00CA154E" w:rsidRDefault="004F5ED7" w:rsidP="004F5ED7">
      <w:pPr>
        <w:widowControl w:val="0"/>
        <w:spacing w:after="0" w:line="240" w:lineRule="auto"/>
        <w:rPr>
          <w:rFonts w:ascii="Times New Roman" w:eastAsia="Times New Roman" w:hAnsi="Times New Roman" w:cs="Times New Roman"/>
          <w:b/>
          <w:i/>
          <w:iCs/>
          <w:sz w:val="24"/>
          <w:szCs w:val="24"/>
          <w:lang w:eastAsia="ru-RU"/>
        </w:rPr>
      </w:pP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1. Когда зародилось искусство? ___________________________</w:t>
      </w:r>
      <w:r>
        <w:rPr>
          <w:rFonts w:ascii="Times New Roman" w:eastAsia="Times New Roman" w:hAnsi="Times New Roman" w:cs="Times New Roman"/>
          <w:sz w:val="24"/>
          <w:szCs w:val="20"/>
          <w:lang w:eastAsia="ru-RU"/>
        </w:rPr>
        <w:t>____________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2. Что означает "синкретичное искусство"? ______</w:t>
      </w:r>
      <w:r>
        <w:rPr>
          <w:rFonts w:ascii="Times New Roman" w:eastAsia="Times New Roman" w:hAnsi="Times New Roman" w:cs="Times New Roman"/>
          <w:sz w:val="24"/>
          <w:szCs w:val="20"/>
          <w:lang w:eastAsia="ru-RU"/>
        </w:rPr>
        <w:t>_______________________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 xml:space="preserve">3. Какие виды искусства представлены </w:t>
      </w:r>
      <w:proofErr w:type="gramStart"/>
      <w:r w:rsidRPr="00E71C26">
        <w:rPr>
          <w:rFonts w:ascii="Times New Roman" w:eastAsia="Times New Roman" w:hAnsi="Times New Roman" w:cs="Times New Roman"/>
          <w:sz w:val="24"/>
          <w:szCs w:val="20"/>
          <w:lang w:eastAsia="ru-RU"/>
        </w:rPr>
        <w:t>в</w:t>
      </w:r>
      <w:proofErr w:type="gramEnd"/>
      <w:r w:rsidRPr="00E71C26">
        <w:rPr>
          <w:rFonts w:ascii="Times New Roman" w:eastAsia="Times New Roman" w:hAnsi="Times New Roman" w:cs="Times New Roman"/>
          <w:sz w:val="24"/>
          <w:szCs w:val="20"/>
          <w:lang w:eastAsia="ru-RU"/>
        </w:rPr>
        <w:t xml:space="preserve"> первобытной?</w:t>
      </w:r>
      <w:r>
        <w:rPr>
          <w:rFonts w:ascii="Times New Roman" w:eastAsia="Times New Roman" w:hAnsi="Times New Roman" w:cs="Times New Roman"/>
          <w:sz w:val="24"/>
          <w:szCs w:val="20"/>
          <w:lang w:eastAsia="ru-RU"/>
        </w:rPr>
        <w:t xml:space="preserve"> __________________</w:t>
      </w:r>
    </w:p>
    <w:p w:rsidR="004F5ED7" w:rsidRPr="00E71C26" w:rsidRDefault="004F5ED7" w:rsidP="004F5ED7">
      <w:pPr>
        <w:spacing w:after="0" w:line="240" w:lineRule="auto"/>
        <w:ind w:right="-569"/>
        <w:rPr>
          <w:rFonts w:ascii="Times New Roman" w:eastAsia="Times New Roman" w:hAnsi="Times New Roman" w:cs="Times New Roman"/>
          <w:i/>
          <w:sz w:val="24"/>
          <w:szCs w:val="20"/>
          <w:lang w:eastAsia="ru-RU"/>
        </w:rPr>
      </w:pPr>
      <w:r w:rsidRPr="00E71C26">
        <w:rPr>
          <w:rFonts w:ascii="Times New Roman" w:eastAsia="Times New Roman" w:hAnsi="Times New Roman" w:cs="Times New Roman"/>
          <w:sz w:val="24"/>
          <w:szCs w:val="20"/>
          <w:lang w:eastAsia="ru-RU"/>
        </w:rPr>
        <w:t xml:space="preserve">4. Что означают следующие термины? </w:t>
      </w:r>
      <w:r w:rsidRPr="00E71C26">
        <w:rPr>
          <w:rFonts w:ascii="Times New Roman" w:eastAsia="Times New Roman" w:hAnsi="Times New Roman" w:cs="Times New Roman"/>
          <w:i/>
          <w:sz w:val="24"/>
          <w:szCs w:val="20"/>
          <w:lang w:eastAsia="ru-RU"/>
        </w:rPr>
        <w:t>Мега</w:t>
      </w:r>
      <w:r>
        <w:rPr>
          <w:rFonts w:ascii="Times New Roman" w:eastAsia="Times New Roman" w:hAnsi="Times New Roman" w:cs="Times New Roman"/>
          <w:i/>
          <w:sz w:val="24"/>
          <w:szCs w:val="20"/>
          <w:lang w:eastAsia="ru-RU"/>
        </w:rPr>
        <w:t>лит _________________________</w:t>
      </w:r>
    </w:p>
    <w:p w:rsidR="004F5ED7" w:rsidRPr="00E71C26" w:rsidRDefault="004F5ED7" w:rsidP="004F5ED7">
      <w:pPr>
        <w:spacing w:after="0" w:line="240" w:lineRule="auto"/>
        <w:ind w:right="-569"/>
        <w:rPr>
          <w:rFonts w:ascii="Times New Roman" w:eastAsia="Times New Roman" w:hAnsi="Times New Roman" w:cs="Times New Roman"/>
          <w:i/>
          <w:sz w:val="24"/>
          <w:szCs w:val="20"/>
          <w:lang w:eastAsia="ru-RU"/>
        </w:rPr>
      </w:pPr>
      <w:r>
        <w:rPr>
          <w:rFonts w:ascii="Times New Roman" w:eastAsia="Times New Roman" w:hAnsi="Times New Roman" w:cs="Times New Roman"/>
          <w:i/>
          <w:sz w:val="24"/>
          <w:szCs w:val="20"/>
          <w:lang w:eastAsia="ru-RU"/>
        </w:rPr>
        <w:t xml:space="preserve"> </w:t>
      </w:r>
      <w:r w:rsidRPr="00E71C26">
        <w:rPr>
          <w:rFonts w:ascii="Times New Roman" w:eastAsia="Times New Roman" w:hAnsi="Times New Roman" w:cs="Times New Roman"/>
          <w:i/>
          <w:sz w:val="24"/>
          <w:szCs w:val="20"/>
          <w:lang w:eastAsia="ru-RU"/>
        </w:rPr>
        <w:t>петр</w:t>
      </w:r>
      <w:r>
        <w:rPr>
          <w:rFonts w:ascii="Times New Roman" w:eastAsia="Times New Roman" w:hAnsi="Times New Roman" w:cs="Times New Roman"/>
          <w:i/>
          <w:sz w:val="24"/>
          <w:szCs w:val="20"/>
          <w:lang w:eastAsia="ru-RU"/>
        </w:rPr>
        <w:t>оглиф _________________</w:t>
      </w:r>
      <w:r w:rsidRPr="00E71C26">
        <w:rPr>
          <w:rFonts w:ascii="Times New Roman" w:eastAsia="Times New Roman" w:hAnsi="Times New Roman" w:cs="Times New Roman"/>
          <w:i/>
          <w:sz w:val="24"/>
          <w:szCs w:val="20"/>
          <w:lang w:eastAsia="ru-RU"/>
        </w:rPr>
        <w:t xml:space="preserve">___,  </w:t>
      </w:r>
      <w:r>
        <w:rPr>
          <w:rFonts w:ascii="Times New Roman" w:eastAsia="Times New Roman" w:hAnsi="Times New Roman" w:cs="Times New Roman"/>
          <w:i/>
          <w:sz w:val="24"/>
          <w:szCs w:val="20"/>
          <w:lang w:eastAsia="ru-RU"/>
        </w:rPr>
        <w:t xml:space="preserve">   </w:t>
      </w:r>
      <w:r w:rsidRPr="00E71C26">
        <w:rPr>
          <w:rFonts w:ascii="Times New Roman" w:eastAsia="Times New Roman" w:hAnsi="Times New Roman" w:cs="Times New Roman"/>
          <w:i/>
          <w:sz w:val="24"/>
          <w:szCs w:val="20"/>
          <w:lang w:eastAsia="ru-RU"/>
        </w:rPr>
        <w:t>кромлех____</w:t>
      </w:r>
      <w:r>
        <w:rPr>
          <w:rFonts w:ascii="Times New Roman" w:eastAsia="Times New Roman" w:hAnsi="Times New Roman" w:cs="Times New Roman"/>
          <w:i/>
          <w:sz w:val="24"/>
          <w:szCs w:val="20"/>
          <w:lang w:eastAsia="ru-RU"/>
        </w:rPr>
        <w:t>______________________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5. Какие виды монументальной архитектуры в первобытной культуре Вы знаете?</w:t>
      </w:r>
    </w:p>
    <w:p w:rsidR="004F5ED7" w:rsidRPr="00E71C26" w:rsidRDefault="004F5ED7" w:rsidP="004F5ED7">
      <w:pPr>
        <w:spacing w:after="0" w:line="240" w:lineRule="auto"/>
        <w:ind w:right="-711"/>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6. Какие памятники первобытной скульптуры Вы знаете? _____</w:t>
      </w:r>
      <w:r>
        <w:rPr>
          <w:rFonts w:ascii="Times New Roman" w:eastAsia="Times New Roman" w:hAnsi="Times New Roman" w:cs="Times New Roman"/>
          <w:sz w:val="24"/>
          <w:szCs w:val="20"/>
          <w:lang w:eastAsia="ru-RU"/>
        </w:rPr>
        <w:t>______________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 xml:space="preserve">7. Какой вид изобразительного первобытного искусства  относят к шедеврам </w:t>
      </w:r>
      <w:r>
        <w:rPr>
          <w:rFonts w:ascii="Times New Roman" w:eastAsia="Times New Roman" w:hAnsi="Times New Roman" w:cs="Times New Roman"/>
          <w:sz w:val="24"/>
          <w:szCs w:val="20"/>
          <w:lang w:eastAsia="ru-RU"/>
        </w:rPr>
        <w:t xml:space="preserve">                               </w:t>
      </w:r>
      <w:r w:rsidRPr="00E71C26">
        <w:rPr>
          <w:rFonts w:ascii="Times New Roman" w:eastAsia="Times New Roman" w:hAnsi="Times New Roman" w:cs="Times New Roman"/>
          <w:sz w:val="24"/>
          <w:szCs w:val="20"/>
          <w:lang w:eastAsia="ru-RU"/>
        </w:rPr>
        <w:t>мирового искусства?</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 xml:space="preserve">8. </w:t>
      </w:r>
      <w:proofErr w:type="gramStart"/>
      <w:r w:rsidRPr="00E71C26">
        <w:rPr>
          <w:rFonts w:ascii="Times New Roman" w:eastAsia="Times New Roman" w:hAnsi="Times New Roman" w:cs="Times New Roman"/>
          <w:sz w:val="24"/>
          <w:szCs w:val="20"/>
          <w:lang w:eastAsia="ru-RU"/>
        </w:rPr>
        <w:t>Отражением</w:t>
      </w:r>
      <w:proofErr w:type="gramEnd"/>
      <w:r w:rsidRPr="00E71C26">
        <w:rPr>
          <w:rFonts w:ascii="Times New Roman" w:eastAsia="Times New Roman" w:hAnsi="Times New Roman" w:cs="Times New Roman"/>
          <w:sz w:val="24"/>
          <w:szCs w:val="20"/>
          <w:lang w:eastAsia="ru-RU"/>
        </w:rPr>
        <w:t xml:space="preserve"> какого культа являлось искусство Древнего Егип</w:t>
      </w:r>
      <w:r>
        <w:rPr>
          <w:rFonts w:ascii="Times New Roman" w:eastAsia="Times New Roman" w:hAnsi="Times New Roman" w:cs="Times New Roman"/>
          <w:sz w:val="24"/>
          <w:szCs w:val="20"/>
          <w:lang w:eastAsia="ru-RU"/>
        </w:rPr>
        <w:t>та? __________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9. Основные формы древнеегипетских гробниц ______________</w:t>
      </w:r>
      <w:r>
        <w:rPr>
          <w:rFonts w:ascii="Times New Roman" w:eastAsia="Times New Roman" w:hAnsi="Times New Roman" w:cs="Times New Roman"/>
          <w:sz w:val="24"/>
          <w:szCs w:val="20"/>
          <w:lang w:eastAsia="ru-RU"/>
        </w:rPr>
        <w:t>______________</w:t>
      </w:r>
      <w:r w:rsidRPr="00E71C26">
        <w:rPr>
          <w:rFonts w:ascii="Times New Roman" w:eastAsia="Times New Roman" w:hAnsi="Times New Roman" w:cs="Times New Roman"/>
          <w:sz w:val="24"/>
          <w:szCs w:val="20"/>
          <w:lang w:eastAsia="ru-RU"/>
        </w:rPr>
        <w:t xml:space="preserve"> </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10. Характерные черты скульптурного канона _______________</w:t>
      </w:r>
      <w:r>
        <w:rPr>
          <w:rFonts w:ascii="Times New Roman" w:eastAsia="Times New Roman" w:hAnsi="Times New Roman" w:cs="Times New Roman"/>
          <w:sz w:val="24"/>
          <w:szCs w:val="20"/>
          <w:lang w:eastAsia="ru-RU"/>
        </w:rPr>
        <w:t>___________</w:t>
      </w:r>
      <w:r w:rsidRPr="00E71C26">
        <w:rPr>
          <w:rFonts w:ascii="Times New Roman" w:eastAsia="Times New Roman" w:hAnsi="Times New Roman" w:cs="Times New Roman"/>
          <w:sz w:val="24"/>
          <w:szCs w:val="20"/>
          <w:lang w:eastAsia="ru-RU"/>
        </w:rPr>
        <w:t>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 xml:space="preserve">11. Что символизирует </w:t>
      </w:r>
      <w:r w:rsidRPr="00E71C26">
        <w:rPr>
          <w:rFonts w:ascii="Times New Roman" w:eastAsia="Times New Roman" w:hAnsi="Times New Roman" w:cs="Times New Roman"/>
          <w:i/>
          <w:sz w:val="24"/>
          <w:szCs w:val="20"/>
          <w:lang w:eastAsia="ru-RU"/>
        </w:rPr>
        <w:t>сфинкс?</w:t>
      </w:r>
      <w:r w:rsidRPr="00E71C26">
        <w:rPr>
          <w:rFonts w:ascii="Times New Roman" w:eastAsia="Times New Roman" w:hAnsi="Times New Roman" w:cs="Times New Roman"/>
          <w:sz w:val="24"/>
          <w:szCs w:val="20"/>
          <w:lang w:eastAsia="ru-RU"/>
        </w:rPr>
        <w:t xml:space="preserve"> ___________________________</w:t>
      </w:r>
      <w:r>
        <w:rPr>
          <w:rFonts w:ascii="Times New Roman" w:eastAsia="Times New Roman" w:hAnsi="Times New Roman" w:cs="Times New Roman"/>
          <w:sz w:val="24"/>
          <w:szCs w:val="20"/>
          <w:lang w:eastAsia="ru-RU"/>
        </w:rPr>
        <w:t>______________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 xml:space="preserve">12. Что означает </w:t>
      </w:r>
      <w:r w:rsidRPr="00E71C26">
        <w:rPr>
          <w:rFonts w:ascii="Times New Roman" w:eastAsia="Times New Roman" w:hAnsi="Times New Roman" w:cs="Times New Roman"/>
          <w:i/>
          <w:sz w:val="24"/>
          <w:szCs w:val="20"/>
          <w:lang w:eastAsia="ru-RU"/>
        </w:rPr>
        <w:t>"</w:t>
      </w:r>
      <w:proofErr w:type="spellStart"/>
      <w:r w:rsidRPr="00E71C26">
        <w:rPr>
          <w:rFonts w:ascii="Times New Roman" w:eastAsia="Times New Roman" w:hAnsi="Times New Roman" w:cs="Times New Roman"/>
          <w:i/>
          <w:sz w:val="24"/>
          <w:szCs w:val="20"/>
          <w:lang w:eastAsia="ru-RU"/>
        </w:rPr>
        <w:t>ушебти</w:t>
      </w:r>
      <w:proofErr w:type="spellEnd"/>
      <w:r w:rsidRPr="00E71C26">
        <w:rPr>
          <w:rFonts w:ascii="Times New Roman" w:eastAsia="Times New Roman" w:hAnsi="Times New Roman" w:cs="Times New Roman"/>
          <w:i/>
          <w:sz w:val="24"/>
          <w:szCs w:val="20"/>
          <w:lang w:eastAsia="ru-RU"/>
        </w:rPr>
        <w:t>"</w:t>
      </w:r>
      <w:r>
        <w:rPr>
          <w:rFonts w:ascii="Times New Roman" w:eastAsia="Times New Roman" w:hAnsi="Times New Roman" w:cs="Times New Roman"/>
          <w:sz w:val="24"/>
          <w:szCs w:val="20"/>
          <w:lang w:eastAsia="ru-RU"/>
        </w:rPr>
        <w:t>_______</w:t>
      </w:r>
      <w:r w:rsidRPr="00E71C26">
        <w:rPr>
          <w:rFonts w:ascii="Times New Roman" w:eastAsia="Times New Roman" w:hAnsi="Times New Roman" w:cs="Times New Roman"/>
          <w:sz w:val="24"/>
          <w:szCs w:val="20"/>
          <w:lang w:eastAsia="ru-RU"/>
        </w:rPr>
        <w:t xml:space="preserve">____, </w:t>
      </w:r>
      <w:proofErr w:type="spellStart"/>
      <w:r w:rsidRPr="00E71C26">
        <w:rPr>
          <w:rFonts w:ascii="Times New Roman" w:eastAsia="Times New Roman" w:hAnsi="Times New Roman" w:cs="Times New Roman"/>
          <w:i/>
          <w:sz w:val="24"/>
          <w:szCs w:val="20"/>
          <w:lang w:eastAsia="ru-RU"/>
        </w:rPr>
        <w:t>мастаба</w:t>
      </w:r>
      <w:proofErr w:type="spellEnd"/>
      <w:r w:rsidRPr="00E71C26">
        <w:rPr>
          <w:rFonts w:ascii="Times New Roman" w:eastAsia="Times New Roman" w:hAnsi="Times New Roman" w:cs="Times New Roman"/>
          <w:i/>
          <w:sz w:val="24"/>
          <w:szCs w:val="20"/>
          <w:lang w:eastAsia="ru-RU"/>
        </w:rPr>
        <w:t xml:space="preserve"> </w:t>
      </w:r>
      <w:r>
        <w:rPr>
          <w:rFonts w:ascii="Times New Roman" w:eastAsia="Times New Roman" w:hAnsi="Times New Roman" w:cs="Times New Roman"/>
          <w:sz w:val="24"/>
          <w:szCs w:val="20"/>
          <w:lang w:eastAsia="ru-RU"/>
        </w:rPr>
        <w:t xml:space="preserve">________, </w:t>
      </w:r>
      <w:r w:rsidRPr="00E71C26">
        <w:rPr>
          <w:rFonts w:ascii="Times New Roman" w:eastAsia="Times New Roman" w:hAnsi="Times New Roman" w:cs="Times New Roman"/>
          <w:i/>
          <w:sz w:val="24"/>
          <w:szCs w:val="20"/>
          <w:lang w:eastAsia="ru-RU"/>
        </w:rPr>
        <w:t>пекто</w:t>
      </w:r>
      <w:r>
        <w:rPr>
          <w:rFonts w:ascii="Times New Roman" w:eastAsia="Times New Roman" w:hAnsi="Times New Roman" w:cs="Times New Roman"/>
          <w:i/>
          <w:sz w:val="24"/>
          <w:szCs w:val="20"/>
          <w:lang w:eastAsia="ru-RU"/>
        </w:rPr>
        <w:t>раль 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 xml:space="preserve">13. Что входит в понятие </w:t>
      </w:r>
      <w:r w:rsidRPr="00E71C26">
        <w:rPr>
          <w:rFonts w:ascii="Times New Roman" w:eastAsia="Times New Roman" w:hAnsi="Times New Roman" w:cs="Times New Roman"/>
          <w:i/>
          <w:sz w:val="24"/>
          <w:szCs w:val="20"/>
          <w:lang w:eastAsia="ru-RU"/>
        </w:rPr>
        <w:t>"</w:t>
      </w:r>
      <w:proofErr w:type="spellStart"/>
      <w:r w:rsidRPr="00E71C26">
        <w:rPr>
          <w:rFonts w:ascii="Times New Roman" w:eastAsia="Times New Roman" w:hAnsi="Times New Roman" w:cs="Times New Roman"/>
          <w:i/>
          <w:sz w:val="24"/>
          <w:szCs w:val="20"/>
          <w:lang w:eastAsia="ru-RU"/>
        </w:rPr>
        <w:t>амарнское</w:t>
      </w:r>
      <w:proofErr w:type="spellEnd"/>
      <w:r w:rsidRPr="00E71C26">
        <w:rPr>
          <w:rFonts w:ascii="Times New Roman" w:eastAsia="Times New Roman" w:hAnsi="Times New Roman" w:cs="Times New Roman"/>
          <w:i/>
          <w:sz w:val="24"/>
          <w:szCs w:val="20"/>
          <w:lang w:eastAsia="ru-RU"/>
        </w:rPr>
        <w:t xml:space="preserve"> искусство</w:t>
      </w:r>
      <w:r w:rsidRPr="00E71C26">
        <w:rPr>
          <w:rFonts w:ascii="Times New Roman" w:eastAsia="Times New Roman" w:hAnsi="Times New Roman" w:cs="Times New Roman"/>
          <w:sz w:val="24"/>
          <w:szCs w:val="20"/>
          <w:lang w:eastAsia="ru-RU"/>
        </w:rPr>
        <w:t>?" ____________</w:t>
      </w:r>
      <w:r>
        <w:rPr>
          <w:rFonts w:ascii="Times New Roman" w:eastAsia="Times New Roman" w:hAnsi="Times New Roman" w:cs="Times New Roman"/>
          <w:sz w:val="24"/>
          <w:szCs w:val="20"/>
          <w:lang w:eastAsia="ru-RU"/>
        </w:rPr>
        <w:t>______________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lastRenderedPageBreak/>
        <w:t>14. Какие известные памятники искусства Древнего Египта Вы з</w:t>
      </w:r>
      <w:r>
        <w:rPr>
          <w:rFonts w:ascii="Times New Roman" w:eastAsia="Times New Roman" w:hAnsi="Times New Roman" w:cs="Times New Roman"/>
          <w:sz w:val="24"/>
          <w:szCs w:val="20"/>
          <w:lang w:eastAsia="ru-RU"/>
        </w:rPr>
        <w:t>наете? 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Pr>
          <w:rFonts w:ascii="Times New Roman" w:eastAsia="Times New Roman" w:hAnsi="Times New Roman" w:cs="Times New Roman"/>
          <w:i/>
          <w:sz w:val="24"/>
          <w:szCs w:val="20"/>
          <w:lang w:eastAsia="ru-RU"/>
        </w:rPr>
        <w:t xml:space="preserve"> </w:t>
      </w:r>
      <w:r w:rsidRPr="00E71C26">
        <w:rPr>
          <w:rFonts w:ascii="Times New Roman" w:eastAsia="Times New Roman" w:hAnsi="Times New Roman" w:cs="Times New Roman"/>
          <w:i/>
          <w:sz w:val="24"/>
          <w:szCs w:val="20"/>
          <w:lang w:eastAsia="ru-RU"/>
        </w:rPr>
        <w:t>архитектуры</w:t>
      </w:r>
      <w:r w:rsidRPr="00E71C26">
        <w:rPr>
          <w:rFonts w:ascii="Times New Roman" w:eastAsia="Times New Roman" w:hAnsi="Times New Roman" w:cs="Times New Roman"/>
          <w:sz w:val="24"/>
          <w:szCs w:val="20"/>
          <w:lang w:eastAsia="ru-RU"/>
        </w:rPr>
        <w:t>_________</w:t>
      </w:r>
      <w:r>
        <w:rPr>
          <w:rFonts w:ascii="Times New Roman" w:eastAsia="Times New Roman" w:hAnsi="Times New Roman" w:cs="Times New Roman"/>
          <w:sz w:val="24"/>
          <w:szCs w:val="20"/>
          <w:lang w:eastAsia="ru-RU"/>
        </w:rPr>
        <w:t xml:space="preserve">__________ </w:t>
      </w:r>
      <w:r w:rsidRPr="00E71C26">
        <w:rPr>
          <w:rFonts w:ascii="Times New Roman" w:eastAsia="Times New Roman" w:hAnsi="Times New Roman" w:cs="Times New Roman"/>
          <w:i/>
          <w:sz w:val="24"/>
          <w:szCs w:val="20"/>
          <w:lang w:eastAsia="ru-RU"/>
        </w:rPr>
        <w:t>скульптуры ____</w:t>
      </w:r>
      <w:r>
        <w:rPr>
          <w:rFonts w:ascii="Times New Roman" w:eastAsia="Times New Roman" w:hAnsi="Times New Roman" w:cs="Times New Roman"/>
          <w:i/>
          <w:sz w:val="24"/>
          <w:szCs w:val="20"/>
          <w:lang w:eastAsia="ru-RU"/>
        </w:rPr>
        <w:t>_</w:t>
      </w:r>
      <w:r w:rsidRPr="00E71C26">
        <w:rPr>
          <w:rFonts w:ascii="Times New Roman" w:eastAsia="Times New Roman" w:hAnsi="Times New Roman" w:cs="Times New Roman"/>
          <w:i/>
          <w:sz w:val="24"/>
          <w:szCs w:val="20"/>
          <w:lang w:eastAsia="ru-RU"/>
        </w:rPr>
        <w:t>______</w:t>
      </w:r>
      <w:r>
        <w:rPr>
          <w:rFonts w:ascii="Times New Roman" w:eastAsia="Times New Roman" w:hAnsi="Times New Roman" w:cs="Times New Roman"/>
          <w:i/>
          <w:sz w:val="24"/>
          <w:szCs w:val="20"/>
          <w:lang w:eastAsia="ru-RU"/>
        </w:rPr>
        <w:t>____</w:t>
      </w:r>
      <w:r w:rsidRPr="00E71C26">
        <w:rPr>
          <w:rFonts w:ascii="Times New Roman" w:eastAsia="Times New Roman" w:hAnsi="Times New Roman" w:cs="Times New Roman"/>
          <w:i/>
          <w:sz w:val="24"/>
          <w:szCs w:val="20"/>
          <w:lang w:eastAsia="ru-RU"/>
        </w:rPr>
        <w:t>______</w:t>
      </w:r>
      <w:r>
        <w:rPr>
          <w:rFonts w:ascii="Times New Roman" w:eastAsia="Times New Roman" w:hAnsi="Times New Roman" w:cs="Times New Roman"/>
          <w:i/>
          <w:sz w:val="24"/>
          <w:szCs w:val="20"/>
          <w:lang w:eastAsia="ru-RU"/>
        </w:rPr>
        <w:t>___</w:t>
      </w:r>
      <w:r w:rsidRPr="00E71C26">
        <w:rPr>
          <w:rFonts w:ascii="Times New Roman" w:eastAsia="Times New Roman" w:hAnsi="Times New Roman" w:cs="Times New Roman"/>
          <w:i/>
          <w:sz w:val="24"/>
          <w:szCs w:val="20"/>
          <w:lang w:eastAsia="ru-RU"/>
        </w:rPr>
        <w:t>_</w:t>
      </w:r>
      <w:r>
        <w:rPr>
          <w:rFonts w:ascii="Times New Roman" w:eastAsia="Times New Roman" w:hAnsi="Times New Roman" w:cs="Times New Roman"/>
          <w:i/>
          <w:sz w:val="24"/>
          <w:szCs w:val="20"/>
          <w:lang w:eastAsia="ru-RU"/>
        </w:rPr>
        <w:t>_</w:t>
      </w:r>
    </w:p>
    <w:p w:rsidR="004F5ED7" w:rsidRPr="00E71C26" w:rsidRDefault="004F5ED7" w:rsidP="004F5ED7">
      <w:pPr>
        <w:spacing w:after="0" w:line="240" w:lineRule="auto"/>
        <w:ind w:right="-569"/>
        <w:rPr>
          <w:rFonts w:ascii="Times New Roman" w:eastAsia="Times New Roman" w:hAnsi="Times New Roman" w:cs="Times New Roman"/>
          <w:i/>
          <w:sz w:val="24"/>
          <w:szCs w:val="20"/>
          <w:lang w:eastAsia="ru-RU"/>
        </w:rPr>
      </w:pPr>
      <w:r w:rsidRPr="00E71C26">
        <w:rPr>
          <w:rFonts w:ascii="Times New Roman" w:eastAsia="Times New Roman" w:hAnsi="Times New Roman" w:cs="Times New Roman"/>
          <w:sz w:val="24"/>
          <w:szCs w:val="20"/>
          <w:lang w:eastAsia="ru-RU"/>
        </w:rPr>
        <w:t>15. Были ли сфинксы в искусстве Месопотамии? ____________</w:t>
      </w:r>
      <w:r>
        <w:rPr>
          <w:rFonts w:ascii="Times New Roman" w:eastAsia="Times New Roman" w:hAnsi="Times New Roman" w:cs="Times New Roman"/>
          <w:sz w:val="24"/>
          <w:szCs w:val="20"/>
          <w:lang w:eastAsia="ru-RU"/>
        </w:rPr>
        <w:t>______________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 xml:space="preserve">16. Сравните сюжеты настенной живописи в Древнем Египте и </w:t>
      </w:r>
      <w:r>
        <w:rPr>
          <w:rFonts w:ascii="Times New Roman" w:eastAsia="Times New Roman" w:hAnsi="Times New Roman" w:cs="Times New Roman"/>
          <w:sz w:val="24"/>
          <w:szCs w:val="20"/>
          <w:lang w:eastAsia="ru-RU"/>
        </w:rPr>
        <w:t>Месопотамии.</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17. Основный тип храма в Месопотамии ______</w:t>
      </w:r>
      <w:r>
        <w:rPr>
          <w:rFonts w:ascii="Times New Roman" w:eastAsia="Times New Roman" w:hAnsi="Times New Roman" w:cs="Times New Roman"/>
          <w:sz w:val="24"/>
          <w:szCs w:val="20"/>
          <w:lang w:eastAsia="ru-RU"/>
        </w:rPr>
        <w:t>___________________________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18. Какое чудо света Древн</w:t>
      </w:r>
      <w:r>
        <w:rPr>
          <w:rFonts w:ascii="Times New Roman" w:eastAsia="Times New Roman" w:hAnsi="Times New Roman" w:cs="Times New Roman"/>
          <w:sz w:val="24"/>
          <w:szCs w:val="20"/>
          <w:lang w:eastAsia="ru-RU"/>
        </w:rPr>
        <w:t>его мира находилось в Вавилоне?</w:t>
      </w:r>
      <w:r w:rsidRPr="00E71C26">
        <w:rPr>
          <w:rFonts w:ascii="Times New Roman" w:eastAsia="Times New Roman" w:hAnsi="Times New Roman" w:cs="Times New Roman"/>
          <w:sz w:val="24"/>
          <w:szCs w:val="20"/>
          <w:lang w:eastAsia="ru-RU"/>
        </w:rPr>
        <w:t>__</w:t>
      </w:r>
      <w:r>
        <w:rPr>
          <w:rFonts w:ascii="Times New Roman" w:eastAsia="Times New Roman" w:hAnsi="Times New Roman" w:cs="Times New Roman"/>
          <w:sz w:val="24"/>
          <w:szCs w:val="20"/>
          <w:lang w:eastAsia="ru-RU"/>
        </w:rPr>
        <w:t>______________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19. Какие еще архитектурные постройки Вавилона Вы знаете? _</w:t>
      </w:r>
      <w:r>
        <w:rPr>
          <w:rFonts w:ascii="Times New Roman" w:eastAsia="Times New Roman" w:hAnsi="Times New Roman" w:cs="Times New Roman"/>
          <w:sz w:val="24"/>
          <w:szCs w:val="20"/>
          <w:lang w:eastAsia="ru-RU"/>
        </w:rPr>
        <w:t>_____________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20. Что означает "геральдическая композиция" в рельефе? _____</w:t>
      </w:r>
      <w:r>
        <w:rPr>
          <w:rFonts w:ascii="Times New Roman" w:eastAsia="Times New Roman" w:hAnsi="Times New Roman" w:cs="Times New Roman"/>
          <w:sz w:val="24"/>
          <w:szCs w:val="20"/>
          <w:lang w:eastAsia="ru-RU"/>
        </w:rPr>
        <w:t>_____________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21. Какой строительный материал изобрели в Шумере? _______</w:t>
      </w:r>
      <w:r>
        <w:rPr>
          <w:rFonts w:ascii="Times New Roman" w:eastAsia="Times New Roman" w:hAnsi="Times New Roman" w:cs="Times New Roman"/>
          <w:sz w:val="24"/>
          <w:szCs w:val="20"/>
          <w:lang w:eastAsia="ru-RU"/>
        </w:rPr>
        <w:t>_____________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 xml:space="preserve">22. Для чего предназначались статуэтки </w:t>
      </w:r>
      <w:proofErr w:type="gramStart"/>
      <w:r w:rsidRPr="00E71C26">
        <w:rPr>
          <w:rFonts w:ascii="Times New Roman" w:eastAsia="Times New Roman" w:hAnsi="Times New Roman" w:cs="Times New Roman"/>
          <w:sz w:val="24"/>
          <w:szCs w:val="20"/>
          <w:lang w:eastAsia="ru-RU"/>
        </w:rPr>
        <w:t>молящихся</w:t>
      </w:r>
      <w:proofErr w:type="gramEnd"/>
      <w:r w:rsidRPr="00E71C26">
        <w:rPr>
          <w:rFonts w:ascii="Times New Roman" w:eastAsia="Times New Roman" w:hAnsi="Times New Roman" w:cs="Times New Roman"/>
          <w:sz w:val="24"/>
          <w:szCs w:val="20"/>
          <w:lang w:eastAsia="ru-RU"/>
        </w:rPr>
        <w:t>? _________</w:t>
      </w:r>
      <w:r>
        <w:rPr>
          <w:rFonts w:ascii="Times New Roman" w:eastAsia="Times New Roman" w:hAnsi="Times New Roman" w:cs="Times New Roman"/>
          <w:sz w:val="24"/>
          <w:szCs w:val="20"/>
          <w:lang w:eastAsia="ru-RU"/>
        </w:rPr>
        <w:t>_____________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23. Как выглядел "вавилонский дракон"? ___________________</w:t>
      </w:r>
      <w:r>
        <w:rPr>
          <w:rFonts w:ascii="Times New Roman" w:eastAsia="Times New Roman" w:hAnsi="Times New Roman" w:cs="Times New Roman"/>
          <w:sz w:val="24"/>
          <w:szCs w:val="20"/>
          <w:lang w:eastAsia="ru-RU"/>
        </w:rPr>
        <w:t>______________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 xml:space="preserve">24. Что такое стела? </w:t>
      </w:r>
      <w:r w:rsidRPr="00E71C26">
        <w:rPr>
          <w:rFonts w:ascii="Times New Roman" w:eastAsia="Times New Roman" w:hAnsi="Times New Roman" w:cs="Times New Roman"/>
          <w:sz w:val="24"/>
          <w:szCs w:val="20"/>
          <w:lang w:eastAsia="ru-RU"/>
        </w:rPr>
        <w:t>О чем рассказывает стел</w:t>
      </w:r>
      <w:r>
        <w:rPr>
          <w:rFonts w:ascii="Times New Roman" w:eastAsia="Times New Roman" w:hAnsi="Times New Roman" w:cs="Times New Roman"/>
          <w:sz w:val="24"/>
          <w:szCs w:val="20"/>
          <w:lang w:eastAsia="ru-RU"/>
        </w:rPr>
        <w:t>а царя Хаммурапи? _____________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25. Для какой культуры характерны каменные печати  и их н</w:t>
      </w:r>
      <w:r>
        <w:rPr>
          <w:rFonts w:ascii="Times New Roman" w:eastAsia="Times New Roman" w:hAnsi="Times New Roman" w:cs="Times New Roman"/>
          <w:sz w:val="24"/>
          <w:szCs w:val="20"/>
          <w:lang w:eastAsia="ru-RU"/>
        </w:rPr>
        <w:t>азначение? 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 xml:space="preserve">26. В искусстве какой цивилизации Древнего мира </w:t>
      </w:r>
      <w:proofErr w:type="gramStart"/>
      <w:r w:rsidRPr="00E71C26">
        <w:rPr>
          <w:rFonts w:ascii="Times New Roman" w:eastAsia="Times New Roman" w:hAnsi="Times New Roman" w:cs="Times New Roman"/>
          <w:sz w:val="24"/>
          <w:szCs w:val="20"/>
          <w:lang w:eastAsia="ru-RU"/>
        </w:rPr>
        <w:t>изготовлялись ску</w:t>
      </w:r>
      <w:r>
        <w:rPr>
          <w:rFonts w:ascii="Times New Roman" w:eastAsia="Times New Roman" w:hAnsi="Times New Roman" w:cs="Times New Roman"/>
          <w:sz w:val="24"/>
          <w:szCs w:val="20"/>
          <w:lang w:eastAsia="ru-RU"/>
        </w:rPr>
        <w:t>льптурные                                  портреты и с чем это было</w:t>
      </w:r>
      <w:proofErr w:type="gramEnd"/>
      <w:r>
        <w:rPr>
          <w:rFonts w:ascii="Times New Roman" w:eastAsia="Times New Roman" w:hAnsi="Times New Roman" w:cs="Times New Roman"/>
          <w:sz w:val="24"/>
          <w:szCs w:val="20"/>
          <w:lang w:eastAsia="ru-RU"/>
        </w:rPr>
        <w:t xml:space="preserve"> </w:t>
      </w:r>
      <w:r w:rsidRPr="00E71C26">
        <w:rPr>
          <w:rFonts w:ascii="Times New Roman" w:eastAsia="Times New Roman" w:hAnsi="Times New Roman" w:cs="Times New Roman"/>
          <w:sz w:val="24"/>
          <w:szCs w:val="20"/>
          <w:lang w:eastAsia="ru-RU"/>
        </w:rPr>
        <w:t>связано? __________</w:t>
      </w:r>
      <w:r>
        <w:rPr>
          <w:rFonts w:ascii="Times New Roman" w:eastAsia="Times New Roman" w:hAnsi="Times New Roman" w:cs="Times New Roman"/>
          <w:sz w:val="24"/>
          <w:szCs w:val="20"/>
          <w:lang w:eastAsia="ru-RU"/>
        </w:rPr>
        <w:t>____________________________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27. Какие основные виды рельефов Вы знаете? ______________</w:t>
      </w:r>
      <w:r>
        <w:rPr>
          <w:rFonts w:ascii="Times New Roman" w:eastAsia="Times New Roman" w:hAnsi="Times New Roman" w:cs="Times New Roman"/>
          <w:sz w:val="24"/>
          <w:szCs w:val="20"/>
          <w:lang w:eastAsia="ru-RU"/>
        </w:rPr>
        <w:t>______________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28. Как Вы понимаете принцип "золотого сечения" в искусстве и гд</w:t>
      </w:r>
      <w:r>
        <w:rPr>
          <w:rFonts w:ascii="Times New Roman" w:eastAsia="Times New Roman" w:hAnsi="Times New Roman" w:cs="Times New Roman"/>
          <w:sz w:val="24"/>
          <w:szCs w:val="20"/>
          <w:lang w:eastAsia="ru-RU"/>
        </w:rPr>
        <w:t xml:space="preserve">е он применялся? </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29. Что такое "гипостильный зал"? __________________________</w:t>
      </w:r>
      <w:r>
        <w:rPr>
          <w:rFonts w:ascii="Times New Roman" w:eastAsia="Times New Roman" w:hAnsi="Times New Roman" w:cs="Times New Roman"/>
          <w:sz w:val="24"/>
          <w:szCs w:val="20"/>
          <w:lang w:eastAsia="ru-RU"/>
        </w:rPr>
        <w:t>_____________</w:t>
      </w:r>
    </w:p>
    <w:p w:rsidR="004F5ED7" w:rsidRPr="00E71C26" w:rsidRDefault="004F5ED7" w:rsidP="004F5ED7">
      <w:pPr>
        <w:spacing w:after="0" w:line="240" w:lineRule="auto"/>
        <w:ind w:right="-569"/>
        <w:rPr>
          <w:rFonts w:ascii="Times New Roman" w:eastAsia="Times New Roman" w:hAnsi="Times New Roman" w:cs="Times New Roman"/>
          <w:sz w:val="24"/>
          <w:szCs w:val="20"/>
          <w:lang w:eastAsia="ru-RU"/>
        </w:rPr>
      </w:pPr>
      <w:r w:rsidRPr="00E71C26">
        <w:rPr>
          <w:rFonts w:ascii="Times New Roman" w:eastAsia="Times New Roman" w:hAnsi="Times New Roman" w:cs="Times New Roman"/>
          <w:sz w:val="24"/>
          <w:szCs w:val="20"/>
          <w:lang w:eastAsia="ru-RU"/>
        </w:rPr>
        <w:t>30. Что называют "лестницей в небо" в искусстве Древнего мира?</w:t>
      </w:r>
      <w:r>
        <w:rPr>
          <w:rFonts w:ascii="Times New Roman" w:eastAsia="Times New Roman" w:hAnsi="Times New Roman" w:cs="Times New Roman"/>
          <w:sz w:val="24"/>
          <w:szCs w:val="20"/>
          <w:lang w:eastAsia="ru-RU"/>
        </w:rPr>
        <w:t xml:space="preserve"> ____________</w:t>
      </w:r>
      <w:r w:rsidRPr="00E71C26">
        <w:rPr>
          <w:rFonts w:ascii="Times New Roman" w:eastAsia="Times New Roman" w:hAnsi="Times New Roman" w:cs="Times New Roman"/>
          <w:sz w:val="24"/>
          <w:szCs w:val="20"/>
          <w:lang w:eastAsia="ru-RU"/>
        </w:rPr>
        <w:t xml:space="preserve">                  </w:t>
      </w:r>
    </w:p>
    <w:p w:rsidR="004F5ED7" w:rsidRDefault="004F5ED7" w:rsidP="004F5ED7">
      <w:pPr>
        <w:keepNext/>
        <w:widowControl w:val="0"/>
        <w:spacing w:line="240" w:lineRule="auto"/>
        <w:rPr>
          <w:rFonts w:ascii="Times New Roman" w:hAnsi="Times New Roman" w:cs="Times New Roman"/>
          <w:sz w:val="24"/>
          <w:szCs w:val="24"/>
        </w:rPr>
      </w:pPr>
    </w:p>
    <w:p w:rsidR="004F5ED7" w:rsidRDefault="00324871" w:rsidP="004F5ED7">
      <w:pPr>
        <w:spacing w:after="0" w:line="240" w:lineRule="auto"/>
        <w:ind w:right="-569"/>
        <w:rPr>
          <w:rFonts w:ascii="Times New Roman" w:eastAsia="Times New Roman" w:hAnsi="Times New Roman" w:cs="Times New Roman"/>
          <w:iCs/>
          <w:sz w:val="24"/>
          <w:szCs w:val="24"/>
          <w:lang w:eastAsia="ru-RU"/>
        </w:rPr>
      </w:pPr>
      <w:r>
        <w:rPr>
          <w:rFonts w:ascii="Times New Roman" w:eastAsia="Times New Roman" w:hAnsi="Times New Roman" w:cs="Times New Roman"/>
          <w:b/>
          <w:i/>
          <w:sz w:val="24"/>
          <w:szCs w:val="20"/>
          <w:lang w:eastAsia="ru-RU"/>
        </w:rPr>
        <w:t>Рубежный контроль</w:t>
      </w:r>
      <w:r w:rsidR="004F5ED7" w:rsidRPr="00CA154E">
        <w:rPr>
          <w:rFonts w:ascii="Times New Roman" w:eastAsia="Times New Roman" w:hAnsi="Times New Roman" w:cs="Times New Roman"/>
          <w:b/>
          <w:i/>
          <w:sz w:val="24"/>
          <w:szCs w:val="20"/>
          <w:lang w:eastAsia="ru-RU"/>
        </w:rPr>
        <w:t>.  Тест «Культура Античности</w:t>
      </w:r>
      <w:r w:rsidR="004F5ED7" w:rsidRPr="00800911">
        <w:rPr>
          <w:rFonts w:ascii="Times New Roman" w:eastAsia="Times New Roman" w:hAnsi="Times New Roman" w:cs="Times New Roman"/>
          <w:b/>
          <w:i/>
          <w:sz w:val="24"/>
          <w:szCs w:val="20"/>
          <w:lang w:eastAsia="ru-RU"/>
        </w:rPr>
        <w:t xml:space="preserve">» </w:t>
      </w:r>
      <w:r w:rsidR="004F5ED7" w:rsidRPr="00800911">
        <w:rPr>
          <w:rFonts w:ascii="Times New Roman" w:eastAsia="Times New Roman" w:hAnsi="Times New Roman" w:cs="Times New Roman"/>
          <w:i/>
          <w:iCs/>
          <w:sz w:val="24"/>
          <w:szCs w:val="24"/>
          <w:lang w:eastAsia="ru-RU"/>
        </w:rPr>
        <w:t xml:space="preserve"> (варианты</w:t>
      </w:r>
      <w:proofErr w:type="gramStart"/>
      <w:r w:rsidR="004F5ED7" w:rsidRPr="00800911">
        <w:rPr>
          <w:rFonts w:ascii="Times New Roman" w:eastAsia="Times New Roman" w:hAnsi="Times New Roman" w:cs="Times New Roman"/>
          <w:i/>
          <w:iCs/>
          <w:sz w:val="24"/>
          <w:szCs w:val="24"/>
          <w:lang w:eastAsia="ru-RU"/>
        </w:rPr>
        <w:t xml:space="preserve"> А</w:t>
      </w:r>
      <w:proofErr w:type="gramEnd"/>
      <w:r w:rsidR="004F5ED7" w:rsidRPr="00800911">
        <w:rPr>
          <w:rFonts w:ascii="Times New Roman" w:eastAsia="Times New Roman" w:hAnsi="Times New Roman" w:cs="Times New Roman"/>
          <w:i/>
          <w:iCs/>
          <w:sz w:val="24"/>
          <w:szCs w:val="24"/>
          <w:lang w:eastAsia="ru-RU"/>
        </w:rPr>
        <w:t>, В, С).</w:t>
      </w:r>
    </w:p>
    <w:p w:rsidR="004F5ED7" w:rsidRPr="00CA154E" w:rsidRDefault="004F5ED7" w:rsidP="004F5ED7">
      <w:pPr>
        <w:spacing w:after="0" w:line="240" w:lineRule="auto"/>
        <w:ind w:right="-569"/>
        <w:rPr>
          <w:rFonts w:ascii="Times New Roman" w:eastAsia="Times New Roman" w:hAnsi="Times New Roman" w:cs="Times New Roman"/>
          <w:b/>
          <w:sz w:val="24"/>
          <w:szCs w:val="20"/>
          <w:lang w:eastAsia="ru-RU"/>
        </w:rPr>
      </w:pP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2C7CF2">
        <w:rPr>
          <w:rFonts w:ascii="Times New Roman" w:eastAsia="Times New Roman" w:hAnsi="Times New Roman" w:cs="Times New Roman"/>
          <w:sz w:val="24"/>
          <w:szCs w:val="20"/>
          <w:u w:val="single"/>
          <w:lang w:eastAsia="ru-RU"/>
        </w:rPr>
        <w:t>Задание 1</w:t>
      </w:r>
      <w:r w:rsidRPr="007F0CD9">
        <w:rPr>
          <w:rFonts w:ascii="Times New Roman" w:eastAsia="Times New Roman" w:hAnsi="Times New Roman" w:cs="Times New Roman"/>
          <w:sz w:val="24"/>
          <w:szCs w:val="20"/>
          <w:lang w:eastAsia="ru-RU"/>
        </w:rPr>
        <w:t xml:space="preserve"> (общее для всех вариантов). Определите степень значимости  вклада определенной античной культуры в современную европейскую культуру (укажите </w:t>
      </w:r>
      <w:proofErr w:type="gramStart"/>
      <w:r w:rsidRPr="007F0CD9">
        <w:rPr>
          <w:rFonts w:ascii="Times New Roman" w:eastAsia="Times New Roman" w:hAnsi="Times New Roman" w:cs="Times New Roman"/>
          <w:sz w:val="24"/>
          <w:szCs w:val="20"/>
          <w:lang w:eastAsia="ru-RU"/>
        </w:rPr>
        <w:t>Г-</w:t>
      </w:r>
      <w:proofErr w:type="gramEnd"/>
      <w:r w:rsidRPr="007F0CD9">
        <w:rPr>
          <w:rFonts w:ascii="Times New Roman" w:eastAsia="Times New Roman" w:hAnsi="Times New Roman" w:cs="Times New Roman"/>
          <w:sz w:val="24"/>
          <w:szCs w:val="20"/>
          <w:lang w:eastAsia="ru-RU"/>
        </w:rPr>
        <w:t xml:space="preserve"> древнегреческой культуры, Р- древнеримской культуры, например: Г, </w:t>
      </w:r>
      <w:proofErr w:type="gramStart"/>
      <w:r w:rsidRPr="007F0CD9">
        <w:rPr>
          <w:rFonts w:ascii="Times New Roman" w:eastAsia="Times New Roman" w:hAnsi="Times New Roman" w:cs="Times New Roman"/>
          <w:sz w:val="24"/>
          <w:szCs w:val="20"/>
          <w:lang w:eastAsia="ru-RU"/>
        </w:rPr>
        <w:t>Р</w:t>
      </w:r>
      <w:proofErr w:type="gramEnd"/>
      <w:r w:rsidRPr="007F0CD9">
        <w:rPr>
          <w:rFonts w:ascii="Times New Roman" w:eastAsia="Times New Roman" w:hAnsi="Times New Roman" w:cs="Times New Roman"/>
          <w:sz w:val="24"/>
          <w:szCs w:val="20"/>
          <w:lang w:eastAsia="ru-RU"/>
        </w:rPr>
        <w:t xml:space="preserve">, ГР, РГ): </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proofErr w:type="gramStart"/>
      <w:r w:rsidRPr="007F0CD9">
        <w:rPr>
          <w:rFonts w:ascii="Times New Roman" w:eastAsia="Times New Roman" w:hAnsi="Times New Roman" w:cs="Times New Roman"/>
          <w:sz w:val="24"/>
          <w:szCs w:val="20"/>
          <w:lang w:eastAsia="ru-RU"/>
        </w:rPr>
        <w:t xml:space="preserve">Государств.- </w:t>
      </w:r>
      <w:proofErr w:type="spellStart"/>
      <w:r w:rsidRPr="007F0CD9">
        <w:rPr>
          <w:rFonts w:ascii="Times New Roman" w:eastAsia="Times New Roman" w:hAnsi="Times New Roman" w:cs="Times New Roman"/>
          <w:sz w:val="24"/>
          <w:szCs w:val="20"/>
          <w:lang w:eastAsia="ru-RU"/>
        </w:rPr>
        <w:t>администр</w:t>
      </w:r>
      <w:proofErr w:type="spellEnd"/>
      <w:r w:rsidRPr="007F0CD9">
        <w:rPr>
          <w:rFonts w:ascii="Times New Roman" w:eastAsia="Times New Roman" w:hAnsi="Times New Roman" w:cs="Times New Roman"/>
          <w:sz w:val="24"/>
          <w:szCs w:val="20"/>
          <w:lang w:eastAsia="ru-RU"/>
        </w:rPr>
        <w:t>. система (…)     Республика  (…)               Демократия   (…)                                                                                                                                                                                                                            Право   (…)                                                Наука   (…)                         Философия   (…)                                     Спорт   (…)                                                Цирк    (…)                          Зрелища       (…)                                              Система образования  (…)                       Язык    (…)                          Литература   (…)</w:t>
      </w:r>
      <w:proofErr w:type="gramEnd"/>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Градостроительство</w:t>
      </w:r>
      <w:proofErr w:type="gramStart"/>
      <w:r w:rsidRPr="007F0CD9">
        <w:rPr>
          <w:rFonts w:ascii="Times New Roman" w:eastAsia="Times New Roman" w:hAnsi="Times New Roman" w:cs="Times New Roman"/>
          <w:sz w:val="24"/>
          <w:szCs w:val="20"/>
          <w:lang w:eastAsia="ru-RU"/>
        </w:rPr>
        <w:t xml:space="preserve">    (…)                       </w:t>
      </w:r>
      <w:proofErr w:type="gramEnd"/>
      <w:r w:rsidRPr="007F0CD9">
        <w:rPr>
          <w:rFonts w:ascii="Times New Roman" w:eastAsia="Times New Roman" w:hAnsi="Times New Roman" w:cs="Times New Roman"/>
          <w:sz w:val="24"/>
          <w:szCs w:val="20"/>
          <w:lang w:eastAsia="ru-RU"/>
        </w:rPr>
        <w:t>Военная стратегия (…)      Христианство (…)</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proofErr w:type="gramStart"/>
      <w:r w:rsidRPr="007F0CD9">
        <w:rPr>
          <w:rFonts w:ascii="Times New Roman" w:eastAsia="Times New Roman" w:hAnsi="Times New Roman" w:cs="Times New Roman"/>
          <w:sz w:val="24"/>
          <w:szCs w:val="20"/>
          <w:lang w:eastAsia="ru-RU"/>
        </w:rPr>
        <w:t>ИЗО</w:t>
      </w:r>
      <w:proofErr w:type="gramEnd"/>
      <w:r w:rsidRPr="007F0CD9">
        <w:rPr>
          <w:rFonts w:ascii="Times New Roman" w:eastAsia="Times New Roman" w:hAnsi="Times New Roman" w:cs="Times New Roman"/>
          <w:sz w:val="24"/>
          <w:szCs w:val="20"/>
          <w:lang w:eastAsia="ru-RU"/>
        </w:rPr>
        <w:t xml:space="preserve">    (…)                                                  Театр   (…)                          Архитектура (…)</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 xml:space="preserve">                                                                                         </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 xml:space="preserve"> </w:t>
      </w:r>
      <w:r w:rsidRPr="002C7CF2">
        <w:rPr>
          <w:rFonts w:ascii="Times New Roman" w:eastAsia="Times New Roman" w:hAnsi="Times New Roman" w:cs="Times New Roman"/>
          <w:sz w:val="24"/>
          <w:szCs w:val="20"/>
          <w:u w:val="single"/>
          <w:lang w:eastAsia="ru-RU"/>
        </w:rPr>
        <w:t>Задание 2</w:t>
      </w:r>
      <w:r w:rsidRPr="007F0CD9">
        <w:rPr>
          <w:rFonts w:ascii="Times New Roman" w:eastAsia="Times New Roman" w:hAnsi="Times New Roman" w:cs="Times New Roman"/>
          <w:sz w:val="24"/>
          <w:szCs w:val="20"/>
          <w:lang w:eastAsia="ru-RU"/>
        </w:rPr>
        <w:t xml:space="preserve"> (по вариантам). Раскройте содержание наименований, указав принадлежность к определенной античной культуре (Г, Р):                                                                                                                                                                                                                         </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А)  Форум                                        В)  Полис                                  С) Палестра</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 xml:space="preserve">Трибун                                             Тога                                         </w:t>
      </w:r>
      <w:proofErr w:type="spellStart"/>
      <w:r w:rsidRPr="007F0CD9">
        <w:rPr>
          <w:rFonts w:ascii="Times New Roman" w:eastAsia="Times New Roman" w:hAnsi="Times New Roman" w:cs="Times New Roman"/>
          <w:sz w:val="24"/>
          <w:szCs w:val="20"/>
          <w:lang w:eastAsia="ru-RU"/>
        </w:rPr>
        <w:t>Ликей</w:t>
      </w:r>
      <w:proofErr w:type="spellEnd"/>
      <w:r w:rsidRPr="007F0CD9">
        <w:rPr>
          <w:rFonts w:ascii="Times New Roman" w:eastAsia="Times New Roman" w:hAnsi="Times New Roman" w:cs="Times New Roman"/>
          <w:sz w:val="24"/>
          <w:szCs w:val="20"/>
          <w:lang w:eastAsia="ru-RU"/>
        </w:rPr>
        <w:t xml:space="preserve">  </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 xml:space="preserve">Оракул                                             Термы                                      </w:t>
      </w:r>
      <w:proofErr w:type="spellStart"/>
      <w:r w:rsidRPr="007F0CD9">
        <w:rPr>
          <w:rFonts w:ascii="Times New Roman" w:eastAsia="Times New Roman" w:hAnsi="Times New Roman" w:cs="Times New Roman"/>
          <w:sz w:val="24"/>
          <w:szCs w:val="20"/>
          <w:lang w:eastAsia="ru-RU"/>
        </w:rPr>
        <w:t>Риталище</w:t>
      </w:r>
      <w:proofErr w:type="spellEnd"/>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Фасций                                            Академия                                 Диадема</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 xml:space="preserve">Педагог                                            </w:t>
      </w:r>
      <w:proofErr w:type="spellStart"/>
      <w:r w:rsidRPr="007F0CD9">
        <w:rPr>
          <w:rFonts w:ascii="Times New Roman" w:eastAsia="Times New Roman" w:hAnsi="Times New Roman" w:cs="Times New Roman"/>
          <w:sz w:val="24"/>
          <w:szCs w:val="20"/>
          <w:lang w:eastAsia="ru-RU"/>
        </w:rPr>
        <w:t>Ретиарий</w:t>
      </w:r>
      <w:proofErr w:type="spellEnd"/>
      <w:r w:rsidRPr="007F0CD9">
        <w:rPr>
          <w:rFonts w:ascii="Times New Roman" w:eastAsia="Times New Roman" w:hAnsi="Times New Roman" w:cs="Times New Roman"/>
          <w:sz w:val="24"/>
          <w:szCs w:val="20"/>
          <w:lang w:eastAsia="ru-RU"/>
        </w:rPr>
        <w:t xml:space="preserve">                                  </w:t>
      </w:r>
      <w:proofErr w:type="spellStart"/>
      <w:r w:rsidRPr="007F0CD9">
        <w:rPr>
          <w:rFonts w:ascii="Times New Roman" w:eastAsia="Times New Roman" w:hAnsi="Times New Roman" w:cs="Times New Roman"/>
          <w:sz w:val="24"/>
          <w:szCs w:val="20"/>
          <w:lang w:eastAsia="ru-RU"/>
        </w:rPr>
        <w:t>Мусейон</w:t>
      </w:r>
      <w:proofErr w:type="spellEnd"/>
      <w:r w:rsidRPr="007F0CD9">
        <w:rPr>
          <w:rFonts w:ascii="Times New Roman" w:eastAsia="Times New Roman" w:hAnsi="Times New Roman" w:cs="Times New Roman"/>
          <w:sz w:val="24"/>
          <w:szCs w:val="20"/>
          <w:lang w:eastAsia="ru-RU"/>
        </w:rPr>
        <w:t xml:space="preserve"> </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Кодекс                                              Пергамен                                 Претор</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Консул                                              Тривиум                                  Атрий</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proofErr w:type="spellStart"/>
      <w:r w:rsidRPr="007F0CD9">
        <w:rPr>
          <w:rFonts w:ascii="Times New Roman" w:eastAsia="Times New Roman" w:hAnsi="Times New Roman" w:cs="Times New Roman"/>
          <w:sz w:val="24"/>
          <w:szCs w:val="20"/>
          <w:lang w:eastAsia="ru-RU"/>
        </w:rPr>
        <w:t>Экокация</w:t>
      </w:r>
      <w:proofErr w:type="spellEnd"/>
      <w:r w:rsidRPr="007F0CD9">
        <w:rPr>
          <w:rFonts w:ascii="Times New Roman" w:eastAsia="Times New Roman" w:hAnsi="Times New Roman" w:cs="Times New Roman"/>
          <w:sz w:val="24"/>
          <w:szCs w:val="20"/>
          <w:lang w:eastAsia="ru-RU"/>
        </w:rPr>
        <w:t xml:space="preserve">                                          Акведук                                   </w:t>
      </w:r>
      <w:proofErr w:type="spellStart"/>
      <w:r w:rsidRPr="007F0CD9">
        <w:rPr>
          <w:rFonts w:ascii="Times New Roman" w:eastAsia="Times New Roman" w:hAnsi="Times New Roman" w:cs="Times New Roman"/>
          <w:sz w:val="24"/>
          <w:szCs w:val="20"/>
          <w:lang w:eastAsia="ru-RU"/>
        </w:rPr>
        <w:t>Инсула</w:t>
      </w:r>
      <w:proofErr w:type="spellEnd"/>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2C7CF2">
        <w:rPr>
          <w:rFonts w:ascii="Times New Roman" w:eastAsia="Times New Roman" w:hAnsi="Times New Roman" w:cs="Times New Roman"/>
          <w:sz w:val="24"/>
          <w:szCs w:val="20"/>
          <w:u w:val="single"/>
          <w:lang w:eastAsia="ru-RU"/>
        </w:rPr>
        <w:t>Задание 3</w:t>
      </w:r>
      <w:r w:rsidRPr="007F0CD9">
        <w:rPr>
          <w:rFonts w:ascii="Times New Roman" w:eastAsia="Times New Roman" w:hAnsi="Times New Roman" w:cs="Times New Roman"/>
          <w:sz w:val="24"/>
          <w:szCs w:val="20"/>
          <w:lang w:eastAsia="ru-RU"/>
        </w:rPr>
        <w:t xml:space="preserve"> (по вариантам).  Определите характер деятельности указанных личностей:</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А) Август                                            В)  Ликург                                   С)   Цезарь</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 xml:space="preserve">Перикл                                             </w:t>
      </w:r>
      <w:proofErr w:type="spellStart"/>
      <w:r w:rsidRPr="007F0CD9">
        <w:rPr>
          <w:rFonts w:ascii="Times New Roman" w:eastAsia="Times New Roman" w:hAnsi="Times New Roman" w:cs="Times New Roman"/>
          <w:sz w:val="24"/>
          <w:szCs w:val="20"/>
          <w:lang w:eastAsia="ru-RU"/>
        </w:rPr>
        <w:t>Эрехтей</w:t>
      </w:r>
      <w:proofErr w:type="spellEnd"/>
      <w:r w:rsidRPr="007F0CD9">
        <w:rPr>
          <w:rFonts w:ascii="Times New Roman" w:eastAsia="Times New Roman" w:hAnsi="Times New Roman" w:cs="Times New Roman"/>
          <w:sz w:val="24"/>
          <w:szCs w:val="20"/>
          <w:lang w:eastAsia="ru-RU"/>
        </w:rPr>
        <w:t xml:space="preserve">                                     Меценат </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 xml:space="preserve">Весталка                                          Эней                                           Вергилий </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Триумфатор                                    Агамемнон                                 Аристарх Самосский</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 xml:space="preserve">Цицерон                                          </w:t>
      </w:r>
      <w:proofErr w:type="spellStart"/>
      <w:r w:rsidRPr="007F0CD9">
        <w:rPr>
          <w:rFonts w:ascii="Times New Roman" w:eastAsia="Times New Roman" w:hAnsi="Times New Roman" w:cs="Times New Roman"/>
          <w:sz w:val="24"/>
          <w:szCs w:val="20"/>
          <w:lang w:eastAsia="ru-RU"/>
        </w:rPr>
        <w:t>Шлиман</w:t>
      </w:r>
      <w:proofErr w:type="spellEnd"/>
      <w:r w:rsidRPr="007F0CD9">
        <w:rPr>
          <w:rFonts w:ascii="Times New Roman" w:eastAsia="Times New Roman" w:hAnsi="Times New Roman" w:cs="Times New Roman"/>
          <w:sz w:val="24"/>
          <w:szCs w:val="20"/>
          <w:lang w:eastAsia="ru-RU"/>
        </w:rPr>
        <w:t xml:space="preserve">                                      Птолемей</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Тарквиний Гордый                         Ромул                                         Рем</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Константин Великий                      Траян                                         Нерон</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 xml:space="preserve">Фидий                                               Гиппократ                                 Плутарх   </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2C7CF2">
        <w:rPr>
          <w:rFonts w:ascii="Times New Roman" w:eastAsia="Times New Roman" w:hAnsi="Times New Roman" w:cs="Times New Roman"/>
          <w:sz w:val="24"/>
          <w:szCs w:val="20"/>
          <w:u w:val="single"/>
          <w:lang w:eastAsia="ru-RU"/>
        </w:rPr>
        <w:t>Задание 4</w:t>
      </w:r>
      <w:r w:rsidRPr="007F0CD9">
        <w:rPr>
          <w:rFonts w:ascii="Times New Roman" w:eastAsia="Times New Roman" w:hAnsi="Times New Roman" w:cs="Times New Roman"/>
          <w:sz w:val="24"/>
          <w:szCs w:val="20"/>
          <w:lang w:eastAsia="ru-RU"/>
        </w:rPr>
        <w:t xml:space="preserve"> (по вариантам). Укажите, правильно ли утверждение, при отрицательном ответе приведите правильный ответ:</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А) Греческая культура много заимствовала у этрусков.____________________________</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 xml:space="preserve">    Аристарх Самосский выразил идею геоцентрической модели мира. _______________ </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 xml:space="preserve">    Первые Олимпийские игры  состоялись в Афинах в 786 г. </w:t>
      </w:r>
      <w:proofErr w:type="gramStart"/>
      <w:r w:rsidRPr="007F0CD9">
        <w:rPr>
          <w:rFonts w:ascii="Times New Roman" w:eastAsia="Times New Roman" w:hAnsi="Times New Roman" w:cs="Times New Roman"/>
          <w:sz w:val="24"/>
          <w:szCs w:val="20"/>
          <w:lang w:eastAsia="ru-RU"/>
        </w:rPr>
        <w:t>до</w:t>
      </w:r>
      <w:proofErr w:type="gramEnd"/>
      <w:r w:rsidRPr="007F0CD9">
        <w:rPr>
          <w:rFonts w:ascii="Times New Roman" w:eastAsia="Times New Roman" w:hAnsi="Times New Roman" w:cs="Times New Roman"/>
          <w:sz w:val="24"/>
          <w:szCs w:val="20"/>
          <w:lang w:eastAsia="ru-RU"/>
        </w:rPr>
        <w:t xml:space="preserve"> н.э._________________</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 xml:space="preserve">В) Радиус Земли одним из первых определил Архимед </w:t>
      </w:r>
      <w:proofErr w:type="spellStart"/>
      <w:r w:rsidRPr="007F0CD9">
        <w:rPr>
          <w:rFonts w:ascii="Times New Roman" w:eastAsia="Times New Roman" w:hAnsi="Times New Roman" w:cs="Times New Roman"/>
          <w:sz w:val="24"/>
          <w:szCs w:val="20"/>
          <w:lang w:eastAsia="ru-RU"/>
        </w:rPr>
        <w:t>Сиракузский</w:t>
      </w:r>
      <w:proofErr w:type="spellEnd"/>
      <w:r w:rsidRPr="007F0CD9">
        <w:rPr>
          <w:rFonts w:ascii="Times New Roman" w:eastAsia="Times New Roman" w:hAnsi="Times New Roman" w:cs="Times New Roman"/>
          <w:sz w:val="24"/>
          <w:szCs w:val="20"/>
          <w:lang w:eastAsia="ru-RU"/>
        </w:rPr>
        <w:t>._______________</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 xml:space="preserve">     «Законы двенадцати таблиц» были представлены в Спарте эпохи республики. ____</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 xml:space="preserve">     Александрия – центр образования в классической Греции.______________________                          </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С) Тога – одежда гражданина Римской империи.__________________________________</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 xml:space="preserve">     Булла – детский амулет в Древней Греции.____________________________________</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 xml:space="preserve">     Гетера – замужняя женщина в Древнем Риме.__________________________________</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2C7CF2">
        <w:rPr>
          <w:rFonts w:ascii="Times New Roman" w:eastAsia="Times New Roman" w:hAnsi="Times New Roman" w:cs="Times New Roman"/>
          <w:sz w:val="24"/>
          <w:szCs w:val="20"/>
          <w:u w:val="single"/>
          <w:lang w:eastAsia="ru-RU"/>
        </w:rPr>
        <w:t>Задание</w:t>
      </w:r>
      <w:r>
        <w:rPr>
          <w:rFonts w:ascii="Times New Roman" w:eastAsia="Times New Roman" w:hAnsi="Times New Roman" w:cs="Times New Roman"/>
          <w:sz w:val="24"/>
          <w:szCs w:val="20"/>
          <w:u w:val="single"/>
          <w:lang w:eastAsia="ru-RU"/>
        </w:rPr>
        <w:t xml:space="preserve"> </w:t>
      </w:r>
      <w:r w:rsidRPr="002C7CF2">
        <w:rPr>
          <w:rFonts w:ascii="Times New Roman" w:eastAsia="Times New Roman" w:hAnsi="Times New Roman" w:cs="Times New Roman"/>
          <w:sz w:val="24"/>
          <w:szCs w:val="20"/>
          <w:u w:val="single"/>
          <w:lang w:eastAsia="ru-RU"/>
        </w:rPr>
        <w:t xml:space="preserve">5 </w:t>
      </w:r>
      <w:r w:rsidRPr="007F0CD9">
        <w:rPr>
          <w:rFonts w:ascii="Times New Roman" w:eastAsia="Times New Roman" w:hAnsi="Times New Roman" w:cs="Times New Roman"/>
          <w:sz w:val="24"/>
          <w:szCs w:val="20"/>
          <w:lang w:eastAsia="ru-RU"/>
        </w:rPr>
        <w:t>(по вариантам).  Приведите развернутый ответ:</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 xml:space="preserve">    А) В чем состояло на Ваш взгляд «греческое чудо»?_____________________________</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 xml:space="preserve">    В) Как вы понимаете цитату Вергилия: «Плененная Греция победила своего </w:t>
      </w:r>
      <w:r>
        <w:rPr>
          <w:rFonts w:ascii="Times New Roman" w:eastAsia="Times New Roman" w:hAnsi="Times New Roman" w:cs="Times New Roman"/>
          <w:sz w:val="24"/>
          <w:szCs w:val="20"/>
          <w:lang w:eastAsia="ru-RU"/>
        </w:rPr>
        <w:t xml:space="preserve">        </w:t>
      </w:r>
      <w:r w:rsidRPr="007F0CD9">
        <w:rPr>
          <w:rFonts w:ascii="Times New Roman" w:eastAsia="Times New Roman" w:hAnsi="Times New Roman" w:cs="Times New Roman"/>
          <w:sz w:val="24"/>
          <w:szCs w:val="20"/>
          <w:lang w:eastAsia="ru-RU"/>
        </w:rPr>
        <w:t>невежественного врага»?____</w:t>
      </w:r>
    </w:p>
    <w:p w:rsidR="004F5ED7" w:rsidRPr="007F0CD9" w:rsidRDefault="004F5ED7" w:rsidP="004F5ED7">
      <w:pPr>
        <w:spacing w:after="0" w:line="240" w:lineRule="auto"/>
        <w:ind w:right="-569"/>
        <w:rPr>
          <w:rFonts w:ascii="Times New Roman" w:eastAsia="Times New Roman" w:hAnsi="Times New Roman" w:cs="Times New Roman"/>
          <w:sz w:val="24"/>
          <w:szCs w:val="20"/>
          <w:lang w:eastAsia="ru-RU"/>
        </w:rPr>
      </w:pPr>
      <w:r w:rsidRPr="007F0CD9">
        <w:rPr>
          <w:rFonts w:ascii="Times New Roman" w:eastAsia="Times New Roman" w:hAnsi="Times New Roman" w:cs="Times New Roman"/>
          <w:sz w:val="24"/>
          <w:szCs w:val="20"/>
          <w:lang w:eastAsia="ru-RU"/>
        </w:rPr>
        <w:t xml:space="preserve">    С) Как спо</w:t>
      </w:r>
      <w:proofErr w:type="gramStart"/>
      <w:r w:rsidRPr="007F0CD9">
        <w:rPr>
          <w:rFonts w:ascii="Times New Roman" w:eastAsia="Times New Roman" w:hAnsi="Times New Roman" w:cs="Times New Roman"/>
          <w:sz w:val="24"/>
          <w:szCs w:val="20"/>
          <w:lang w:eastAsia="ru-RU"/>
        </w:rPr>
        <w:t>рт в Др</w:t>
      </w:r>
      <w:proofErr w:type="gramEnd"/>
      <w:r w:rsidRPr="007F0CD9">
        <w:rPr>
          <w:rFonts w:ascii="Times New Roman" w:eastAsia="Times New Roman" w:hAnsi="Times New Roman" w:cs="Times New Roman"/>
          <w:sz w:val="24"/>
          <w:szCs w:val="20"/>
          <w:lang w:eastAsia="ru-RU"/>
        </w:rPr>
        <w:t>евней Греции был связан с религией? ______________________</w:t>
      </w:r>
    </w:p>
    <w:p w:rsidR="004F5ED7" w:rsidRPr="00E71C26" w:rsidRDefault="004F5ED7" w:rsidP="004F5ED7">
      <w:pPr>
        <w:spacing w:after="0" w:line="240" w:lineRule="auto"/>
        <w:ind w:right="-569"/>
        <w:rPr>
          <w:rFonts w:ascii="Times New Roman" w:eastAsia="Times New Roman" w:hAnsi="Times New Roman" w:cs="Times New Roman"/>
          <w:b/>
          <w:sz w:val="24"/>
          <w:szCs w:val="20"/>
          <w:lang w:eastAsia="ru-RU"/>
        </w:rPr>
      </w:pPr>
    </w:p>
    <w:p w:rsidR="004F5ED7" w:rsidRDefault="00324871" w:rsidP="004F5ED7">
      <w:pPr>
        <w:widowControl w:val="0"/>
        <w:spacing w:after="0" w:line="240" w:lineRule="auto"/>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Рубежный контроль</w:t>
      </w:r>
      <w:r w:rsidR="004F5ED7" w:rsidRPr="00CA154E">
        <w:rPr>
          <w:rFonts w:ascii="Times New Roman" w:eastAsia="Times New Roman" w:hAnsi="Times New Roman" w:cs="Times New Roman"/>
          <w:b/>
          <w:i/>
          <w:iCs/>
          <w:sz w:val="24"/>
          <w:szCs w:val="24"/>
          <w:lang w:eastAsia="ru-RU"/>
        </w:rPr>
        <w:t xml:space="preserve">. </w:t>
      </w:r>
      <w:r w:rsidR="004F5ED7">
        <w:rPr>
          <w:rFonts w:ascii="Times New Roman" w:eastAsia="Times New Roman" w:hAnsi="Times New Roman" w:cs="Times New Roman"/>
          <w:b/>
          <w:i/>
          <w:iCs/>
          <w:sz w:val="24"/>
          <w:szCs w:val="24"/>
          <w:lang w:eastAsia="ru-RU"/>
        </w:rPr>
        <w:t xml:space="preserve">                                                                                                   </w:t>
      </w:r>
      <w:r w:rsidR="004F5ED7" w:rsidRPr="00CA154E">
        <w:rPr>
          <w:rFonts w:ascii="Times New Roman" w:eastAsia="Times New Roman" w:hAnsi="Times New Roman" w:cs="Times New Roman"/>
          <w:b/>
          <w:i/>
          <w:iCs/>
          <w:sz w:val="24"/>
          <w:szCs w:val="24"/>
          <w:lang w:eastAsia="ru-RU"/>
        </w:rPr>
        <w:t>Контрольная работа по теме «Культура Византии».</w:t>
      </w:r>
    </w:p>
    <w:p w:rsidR="004F5ED7" w:rsidRPr="00CA154E" w:rsidRDefault="004F5ED7" w:rsidP="004F5ED7">
      <w:pPr>
        <w:widowControl w:val="0"/>
        <w:spacing w:after="0" w:line="240" w:lineRule="auto"/>
        <w:rPr>
          <w:rFonts w:ascii="Times New Roman" w:eastAsia="Times New Roman" w:hAnsi="Times New Roman" w:cs="Times New Roman"/>
          <w:b/>
          <w:i/>
          <w:iCs/>
          <w:sz w:val="24"/>
          <w:szCs w:val="24"/>
          <w:lang w:eastAsia="ru-RU"/>
        </w:rPr>
      </w:pPr>
    </w:p>
    <w:p w:rsidR="004F5ED7" w:rsidRPr="007F0CD9"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i/>
          <w:sz w:val="24"/>
          <w:szCs w:val="24"/>
          <w:lang w:eastAsia="ru-RU"/>
        </w:rPr>
        <w:t xml:space="preserve">1. </w:t>
      </w:r>
      <w:r w:rsidRPr="007F0CD9">
        <w:rPr>
          <w:rFonts w:ascii="Times New Roman" w:eastAsia="Times New Roman" w:hAnsi="Times New Roman" w:cs="Times New Roman"/>
          <w:sz w:val="24"/>
          <w:szCs w:val="24"/>
          <w:lang w:eastAsia="ru-RU"/>
        </w:rPr>
        <w:t xml:space="preserve">Какие события произошли в </w:t>
      </w:r>
      <w:smartTag w:uri="urn:schemas-microsoft-com:office:smarttags" w:element="metricconverter">
        <w:smartTagPr>
          <w:attr w:name="ProductID" w:val="312 г"/>
        </w:smartTagPr>
        <w:r w:rsidRPr="007F0CD9">
          <w:rPr>
            <w:rFonts w:ascii="Times New Roman" w:eastAsia="Times New Roman" w:hAnsi="Times New Roman" w:cs="Times New Roman"/>
            <w:sz w:val="24"/>
            <w:szCs w:val="24"/>
            <w:lang w:eastAsia="ru-RU"/>
          </w:rPr>
          <w:t>312 г</w:t>
        </w:r>
      </w:smartTag>
      <w:r w:rsidRPr="007F0CD9">
        <w:rPr>
          <w:rFonts w:ascii="Times New Roman" w:eastAsia="Times New Roman" w:hAnsi="Times New Roman" w:cs="Times New Roman"/>
          <w:sz w:val="24"/>
          <w:szCs w:val="24"/>
          <w:lang w:eastAsia="ru-RU"/>
        </w:rPr>
        <w:t>.___330 г.____ 394________ 395_________ 476_____         532-537 ______1054_________ 1204_________    1439____________ 1453______________</w:t>
      </w:r>
    </w:p>
    <w:p w:rsidR="004F5ED7" w:rsidRPr="007F0CD9"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t>2. Какие  характерные черты культуры В.?______________________________________</w:t>
      </w:r>
    </w:p>
    <w:p w:rsidR="004F5ED7" w:rsidRPr="007F0CD9"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t>3. Что заимствовала культура В. от античной культуры__________________________</w:t>
      </w:r>
    </w:p>
    <w:p w:rsidR="004F5ED7" w:rsidRPr="007F0CD9"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t>и от восточной культуры?____________________________________________________</w:t>
      </w:r>
    </w:p>
    <w:p w:rsidR="004F5ED7" w:rsidRPr="007F0CD9"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t>4. Откуда появилось название "Византия"? ______________________________________</w:t>
      </w:r>
    </w:p>
    <w:p w:rsidR="004F5ED7" w:rsidRPr="007F0CD9" w:rsidRDefault="006415B8" w:rsidP="004F5ED7">
      <w:pPr>
        <w:spacing w:after="0" w:line="240" w:lineRule="auto"/>
        <w:ind w:right="-525"/>
        <w:rPr>
          <w:rFonts w:ascii="Times New Roman" w:eastAsia="Times New Roman" w:hAnsi="Times New Roman" w:cs="Times New Roman"/>
          <w:sz w:val="24"/>
          <w:szCs w:val="24"/>
          <w:lang w:eastAsia="ru-RU"/>
        </w:rPr>
      </w:pPr>
      <w:r w:rsidRPr="006415B8">
        <w:rPr>
          <w:rFonts w:ascii="Calibri" w:eastAsia="Calibri" w:hAnsi="Calibri" w:cs="Calibri"/>
          <w:noProof/>
          <w:sz w:val="24"/>
          <w:szCs w:val="24"/>
          <w:lang w:eastAsia="ru-RU"/>
        </w:rPr>
        <w:pict>
          <v:line id="Прямая соединительная линия 1" o:spid="_x0000_s1026" style="position:absolute;z-index:251659264;visibility:visible;mso-wrap-distance-left:3.17497mm;mso-wrap-distance-top:-3e-5mm;mso-wrap-distance-right:3.17497mm;mso-wrap-distance-bottom:-3e-5mm" from="-90.3pt,6.6pt" to="-90.3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" o:allowincell="f"/>
        </w:pict>
      </w:r>
      <w:r w:rsidR="004F5ED7" w:rsidRPr="007F0CD9">
        <w:rPr>
          <w:rFonts w:ascii="Times New Roman" w:eastAsia="Times New Roman" w:hAnsi="Times New Roman" w:cs="Times New Roman"/>
          <w:sz w:val="24"/>
          <w:szCs w:val="24"/>
          <w:lang w:eastAsia="ru-RU"/>
        </w:rPr>
        <w:t>8. Что означает "исихазм"  ___________________________________________________</w:t>
      </w:r>
    </w:p>
    <w:p w:rsidR="004F5ED7" w:rsidRPr="007F0CD9"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t xml:space="preserve">9. Характерные черты образования в </w:t>
      </w:r>
      <w:proofErr w:type="spellStart"/>
      <w:r w:rsidRPr="007F0CD9">
        <w:rPr>
          <w:rFonts w:ascii="Times New Roman" w:eastAsia="Times New Roman" w:hAnsi="Times New Roman" w:cs="Times New Roman"/>
          <w:sz w:val="24"/>
          <w:szCs w:val="24"/>
          <w:lang w:eastAsia="ru-RU"/>
        </w:rPr>
        <w:t>В.________________________________________</w:t>
      </w:r>
      <w:proofErr w:type="spellEnd"/>
      <w:r w:rsidRPr="007F0CD9">
        <w:rPr>
          <w:rFonts w:ascii="Times New Roman" w:eastAsia="Times New Roman" w:hAnsi="Times New Roman" w:cs="Times New Roman"/>
          <w:sz w:val="24"/>
          <w:szCs w:val="24"/>
          <w:lang w:eastAsia="ru-RU"/>
        </w:rPr>
        <w:t>_</w:t>
      </w:r>
    </w:p>
    <w:p w:rsidR="004F5ED7" w:rsidRPr="007F0CD9"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t>10. Из каких частей состоял Свод гражданского права?___________________________</w:t>
      </w:r>
    </w:p>
    <w:p w:rsidR="004F5ED7" w:rsidRPr="007F0CD9"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t>11. Каких известных  ученых В. Вы знаете?______________________________________</w:t>
      </w:r>
    </w:p>
    <w:p w:rsidR="004F5ED7" w:rsidRPr="007F0CD9"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t>12. Что такое "греческий огонь"?______________________________________________</w:t>
      </w:r>
    </w:p>
    <w:p w:rsidR="004F5ED7" w:rsidRPr="007F0CD9"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t>13. Кто автор "Источника знаний"?____________________________________________</w:t>
      </w:r>
    </w:p>
    <w:p w:rsidR="004F5ED7" w:rsidRPr="007F0CD9"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t xml:space="preserve">14. Какими "чудесами" удивляли в большом приемном зале </w:t>
      </w:r>
      <w:proofErr w:type="spellStart"/>
      <w:r w:rsidRPr="007F0CD9">
        <w:rPr>
          <w:rFonts w:ascii="Times New Roman" w:eastAsia="Times New Roman" w:hAnsi="Times New Roman" w:cs="Times New Roman"/>
          <w:sz w:val="24"/>
          <w:szCs w:val="24"/>
          <w:lang w:eastAsia="ru-RU"/>
        </w:rPr>
        <w:t>Магнаврского</w:t>
      </w:r>
      <w:proofErr w:type="spellEnd"/>
      <w:r w:rsidRPr="007F0CD9">
        <w:rPr>
          <w:rFonts w:ascii="Times New Roman" w:eastAsia="Times New Roman" w:hAnsi="Times New Roman" w:cs="Times New Roman"/>
          <w:sz w:val="24"/>
          <w:szCs w:val="24"/>
          <w:lang w:eastAsia="ru-RU"/>
        </w:rPr>
        <w:t xml:space="preserve"> дворца?______</w:t>
      </w:r>
    </w:p>
    <w:p w:rsidR="004F5ED7" w:rsidRPr="007F0CD9"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t>принцип их действия__________________________________________________________</w:t>
      </w:r>
    </w:p>
    <w:p w:rsidR="004F5ED7" w:rsidRPr="007F0CD9"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t xml:space="preserve">15. Византийские </w:t>
      </w:r>
      <w:proofErr w:type="spellStart"/>
      <w:r w:rsidRPr="007F0CD9">
        <w:rPr>
          <w:rFonts w:ascii="Times New Roman" w:eastAsia="Times New Roman" w:hAnsi="Times New Roman" w:cs="Times New Roman"/>
          <w:sz w:val="24"/>
          <w:szCs w:val="24"/>
          <w:lang w:eastAsia="ru-RU"/>
        </w:rPr>
        <w:t>мозайки</w:t>
      </w:r>
      <w:proofErr w:type="spellEnd"/>
      <w:r w:rsidRPr="007F0CD9">
        <w:rPr>
          <w:rFonts w:ascii="Times New Roman" w:eastAsia="Times New Roman" w:hAnsi="Times New Roman" w:cs="Times New Roman"/>
          <w:sz w:val="24"/>
          <w:szCs w:val="24"/>
          <w:lang w:eastAsia="ru-RU"/>
        </w:rPr>
        <w:t xml:space="preserve"> составлялись из кусочков смальты. Что такое смальта?</w:t>
      </w:r>
    </w:p>
    <w:p w:rsidR="004F5ED7"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t xml:space="preserve">а) кусочки камня разного цвета,  б) кубики или пластины цветной эмали, в) кубики </w:t>
      </w:r>
    </w:p>
    <w:p w:rsidR="004F5ED7"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t xml:space="preserve">цветного непрозрачного стекла, г) керамические кубики и пластины  с цветной </w:t>
      </w:r>
    </w:p>
    <w:p w:rsidR="004F5ED7" w:rsidRPr="007F0CD9"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t xml:space="preserve">глазурью, </w:t>
      </w:r>
      <w:proofErr w:type="spellStart"/>
      <w:r w:rsidRPr="007F0CD9">
        <w:rPr>
          <w:rFonts w:ascii="Times New Roman" w:eastAsia="Times New Roman" w:hAnsi="Times New Roman" w:cs="Times New Roman"/>
          <w:sz w:val="24"/>
          <w:szCs w:val="24"/>
          <w:lang w:eastAsia="ru-RU"/>
        </w:rPr>
        <w:t>д</w:t>
      </w:r>
      <w:proofErr w:type="spellEnd"/>
      <w:r w:rsidRPr="007F0CD9">
        <w:rPr>
          <w:rFonts w:ascii="Times New Roman" w:eastAsia="Times New Roman" w:hAnsi="Times New Roman" w:cs="Times New Roman"/>
          <w:sz w:val="24"/>
          <w:szCs w:val="24"/>
          <w:lang w:eastAsia="ru-RU"/>
        </w:rPr>
        <w:t>) кубики прозрачного стекла разного цвета._____________________________________________</w:t>
      </w:r>
    </w:p>
    <w:p w:rsidR="004F5ED7"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t xml:space="preserve">16. Собор святой Софии в плане: а) купольная базилика,   б) сочетает </w:t>
      </w:r>
      <w:proofErr w:type="gramStart"/>
      <w:r w:rsidRPr="007F0CD9">
        <w:rPr>
          <w:rFonts w:ascii="Times New Roman" w:eastAsia="Times New Roman" w:hAnsi="Times New Roman" w:cs="Times New Roman"/>
          <w:sz w:val="24"/>
          <w:szCs w:val="24"/>
          <w:lang w:eastAsia="ru-RU"/>
        </w:rPr>
        <w:t>центрическую</w:t>
      </w:r>
      <w:proofErr w:type="gramEnd"/>
      <w:r w:rsidRPr="007F0CD9">
        <w:rPr>
          <w:rFonts w:ascii="Times New Roman" w:eastAsia="Times New Roman" w:hAnsi="Times New Roman" w:cs="Times New Roman"/>
          <w:sz w:val="24"/>
          <w:szCs w:val="24"/>
          <w:lang w:eastAsia="ru-RU"/>
        </w:rPr>
        <w:t xml:space="preserve"> </w:t>
      </w:r>
    </w:p>
    <w:p w:rsidR="004F5ED7" w:rsidRPr="007F0CD9"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t xml:space="preserve">систему с </w:t>
      </w:r>
      <w:proofErr w:type="spellStart"/>
      <w:r w:rsidRPr="007F0CD9">
        <w:rPr>
          <w:rFonts w:ascii="Times New Roman" w:eastAsia="Times New Roman" w:hAnsi="Times New Roman" w:cs="Times New Roman"/>
          <w:sz w:val="24"/>
          <w:szCs w:val="24"/>
          <w:lang w:eastAsia="ru-RU"/>
        </w:rPr>
        <w:t>базиликальной</w:t>
      </w:r>
      <w:proofErr w:type="spellEnd"/>
      <w:r w:rsidRPr="007F0CD9">
        <w:rPr>
          <w:rFonts w:ascii="Times New Roman" w:eastAsia="Times New Roman" w:hAnsi="Times New Roman" w:cs="Times New Roman"/>
          <w:sz w:val="24"/>
          <w:szCs w:val="24"/>
          <w:lang w:eastAsia="ru-RU"/>
        </w:rPr>
        <w:t xml:space="preserve">, в) </w:t>
      </w:r>
      <w:proofErr w:type="spellStart"/>
      <w:r w:rsidRPr="007F0CD9">
        <w:rPr>
          <w:rFonts w:ascii="Times New Roman" w:eastAsia="Times New Roman" w:hAnsi="Times New Roman" w:cs="Times New Roman"/>
          <w:sz w:val="24"/>
          <w:szCs w:val="24"/>
          <w:lang w:eastAsia="ru-RU"/>
        </w:rPr>
        <w:t>крестовокупольный</w:t>
      </w:r>
      <w:proofErr w:type="spellEnd"/>
      <w:r w:rsidRPr="007F0CD9">
        <w:rPr>
          <w:rFonts w:ascii="Times New Roman" w:eastAsia="Times New Roman" w:hAnsi="Times New Roman" w:cs="Times New Roman"/>
          <w:sz w:val="24"/>
          <w:szCs w:val="24"/>
          <w:lang w:eastAsia="ru-RU"/>
        </w:rPr>
        <w:t>._________</w:t>
      </w:r>
      <w:r>
        <w:rPr>
          <w:rFonts w:ascii="Times New Roman" w:eastAsia="Times New Roman" w:hAnsi="Times New Roman" w:cs="Times New Roman"/>
          <w:sz w:val="24"/>
          <w:szCs w:val="24"/>
          <w:lang w:eastAsia="ru-RU"/>
        </w:rPr>
        <w:t>________________________</w:t>
      </w:r>
    </w:p>
    <w:p w:rsidR="004F5ED7" w:rsidRPr="007F0CD9"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t xml:space="preserve">17. Христианская литература В. представляла собой: а) </w:t>
      </w:r>
      <w:proofErr w:type="gramStart"/>
      <w:r w:rsidRPr="007F0CD9">
        <w:rPr>
          <w:rFonts w:ascii="Times New Roman" w:eastAsia="Times New Roman" w:hAnsi="Times New Roman" w:cs="Times New Roman"/>
          <w:sz w:val="24"/>
          <w:szCs w:val="24"/>
          <w:lang w:eastAsia="ru-RU"/>
        </w:rPr>
        <w:t>церковную</w:t>
      </w:r>
      <w:proofErr w:type="gramEnd"/>
      <w:r w:rsidRPr="007F0CD9">
        <w:rPr>
          <w:rFonts w:ascii="Times New Roman" w:eastAsia="Times New Roman" w:hAnsi="Times New Roman" w:cs="Times New Roman"/>
          <w:sz w:val="24"/>
          <w:szCs w:val="24"/>
          <w:lang w:eastAsia="ru-RU"/>
        </w:rPr>
        <w:t xml:space="preserve"> учебную лит. с </w:t>
      </w:r>
      <w:r>
        <w:rPr>
          <w:rFonts w:ascii="Times New Roman" w:eastAsia="Times New Roman" w:hAnsi="Times New Roman" w:cs="Times New Roman"/>
          <w:sz w:val="24"/>
          <w:szCs w:val="24"/>
          <w:lang w:eastAsia="ru-RU"/>
        </w:rPr>
        <w:t xml:space="preserve">  </w:t>
      </w:r>
      <w:r w:rsidRPr="007F0CD9">
        <w:rPr>
          <w:rFonts w:ascii="Times New Roman" w:eastAsia="Times New Roman" w:hAnsi="Times New Roman" w:cs="Times New Roman"/>
          <w:sz w:val="24"/>
          <w:szCs w:val="24"/>
          <w:lang w:eastAsia="ru-RU"/>
        </w:rPr>
        <w:t xml:space="preserve">изложением основ ораторского искусства (…);  б) церковную лит. с описанием </w:t>
      </w:r>
      <w:r>
        <w:rPr>
          <w:rFonts w:ascii="Times New Roman" w:eastAsia="Times New Roman" w:hAnsi="Times New Roman" w:cs="Times New Roman"/>
          <w:sz w:val="24"/>
          <w:szCs w:val="24"/>
          <w:lang w:eastAsia="ru-RU"/>
        </w:rPr>
        <w:t xml:space="preserve">                </w:t>
      </w:r>
      <w:r w:rsidRPr="007F0CD9">
        <w:rPr>
          <w:rFonts w:ascii="Times New Roman" w:eastAsia="Times New Roman" w:hAnsi="Times New Roman" w:cs="Times New Roman"/>
          <w:sz w:val="24"/>
          <w:szCs w:val="24"/>
          <w:lang w:eastAsia="ru-RU"/>
        </w:rPr>
        <w:t>биографии лиц, канонизированных церковью (…);в) церковную лит. с изложением исторических и религ</w:t>
      </w:r>
      <w:r>
        <w:rPr>
          <w:rFonts w:ascii="Times New Roman" w:eastAsia="Times New Roman" w:hAnsi="Times New Roman" w:cs="Times New Roman"/>
          <w:sz w:val="24"/>
          <w:szCs w:val="24"/>
          <w:lang w:eastAsia="ru-RU"/>
        </w:rPr>
        <w:t xml:space="preserve">иозных событий в их последовательности </w:t>
      </w:r>
      <w:r w:rsidRPr="007F0CD9">
        <w:rPr>
          <w:rFonts w:ascii="Times New Roman" w:eastAsia="Times New Roman" w:hAnsi="Times New Roman" w:cs="Times New Roman"/>
          <w:sz w:val="24"/>
          <w:szCs w:val="24"/>
          <w:lang w:eastAsia="ru-RU"/>
        </w:rPr>
        <w:t xml:space="preserve">(…). Определите, что </w:t>
      </w:r>
      <w:r>
        <w:rPr>
          <w:rFonts w:ascii="Times New Roman" w:eastAsia="Times New Roman" w:hAnsi="Times New Roman" w:cs="Times New Roman"/>
          <w:sz w:val="24"/>
          <w:szCs w:val="24"/>
          <w:lang w:eastAsia="ru-RU"/>
        </w:rPr>
        <w:t xml:space="preserve">                         </w:t>
      </w:r>
      <w:r w:rsidRPr="007F0CD9">
        <w:rPr>
          <w:rFonts w:ascii="Times New Roman" w:eastAsia="Times New Roman" w:hAnsi="Times New Roman" w:cs="Times New Roman"/>
          <w:sz w:val="24"/>
          <w:szCs w:val="24"/>
          <w:lang w:eastAsia="ru-RU"/>
        </w:rPr>
        <w:t xml:space="preserve">из перечисленного можно отнести к: 1) агиографии, 2) </w:t>
      </w:r>
      <w:proofErr w:type="spellStart"/>
      <w:r w:rsidRPr="007F0CD9">
        <w:rPr>
          <w:rFonts w:ascii="Times New Roman" w:eastAsia="Times New Roman" w:hAnsi="Times New Roman" w:cs="Times New Roman"/>
          <w:sz w:val="24"/>
          <w:szCs w:val="24"/>
          <w:lang w:eastAsia="ru-RU"/>
        </w:rPr>
        <w:t>хронографии</w:t>
      </w:r>
      <w:proofErr w:type="spellEnd"/>
      <w:r w:rsidRPr="007F0CD9">
        <w:rPr>
          <w:rFonts w:ascii="Times New Roman" w:eastAsia="Times New Roman" w:hAnsi="Times New Roman" w:cs="Times New Roman"/>
          <w:sz w:val="24"/>
          <w:szCs w:val="24"/>
          <w:lang w:eastAsia="ru-RU"/>
        </w:rPr>
        <w:t>, 3) риторике.</w:t>
      </w:r>
    </w:p>
    <w:p w:rsidR="004F5ED7" w:rsidRPr="007F0CD9"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t xml:space="preserve">Какие еще жанры  литературы присутствовали в культуре В.________________ </w:t>
      </w:r>
    </w:p>
    <w:p w:rsidR="004F5ED7" w:rsidRPr="007F0CD9"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t>18. Почему "рыба" стала одним из символов раннего христианства?___________</w:t>
      </w:r>
    </w:p>
    <w:p w:rsidR="004F5ED7" w:rsidRPr="007F0CD9"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t>19. Чем отличается греческий иконостас от русского?______________________</w:t>
      </w:r>
    </w:p>
    <w:p w:rsidR="004F5ED7" w:rsidRPr="007F0CD9" w:rsidRDefault="004F5ED7" w:rsidP="004F5ED7">
      <w:pPr>
        <w:spacing w:after="0" w:line="240" w:lineRule="auto"/>
        <w:ind w:right="-525"/>
        <w:rPr>
          <w:rFonts w:ascii="Times New Roman" w:eastAsia="Times New Roman" w:hAnsi="Times New Roman" w:cs="Times New Roman"/>
          <w:sz w:val="24"/>
          <w:szCs w:val="24"/>
          <w:lang w:eastAsia="ru-RU"/>
        </w:rPr>
      </w:pPr>
      <w:r w:rsidRPr="007F0CD9">
        <w:rPr>
          <w:rFonts w:ascii="Times New Roman" w:eastAsia="Times New Roman" w:hAnsi="Times New Roman" w:cs="Times New Roman"/>
          <w:sz w:val="24"/>
          <w:szCs w:val="24"/>
          <w:lang w:eastAsia="ru-RU"/>
        </w:rPr>
        <w:lastRenderedPageBreak/>
        <w:t>20. В церковной живописи В. была выработана строгая иерархическая система                изображений.1) Богоматерь, 2) Христос, 3) пророки и апостолы, 4) евангелисты,                                 5) Страшный суд. Определите, какие изображения размещались: а) на западной                             стене храма</w:t>
      </w:r>
      <w:proofErr w:type="gramStart"/>
      <w:r w:rsidRPr="007F0CD9">
        <w:rPr>
          <w:rFonts w:ascii="Times New Roman" w:eastAsia="Times New Roman" w:hAnsi="Times New Roman" w:cs="Times New Roman"/>
          <w:sz w:val="24"/>
          <w:szCs w:val="24"/>
          <w:lang w:eastAsia="ru-RU"/>
        </w:rPr>
        <w:t xml:space="preserve"> (…), </w:t>
      </w:r>
      <w:proofErr w:type="gramEnd"/>
      <w:r w:rsidRPr="007F0CD9">
        <w:rPr>
          <w:rFonts w:ascii="Times New Roman" w:eastAsia="Times New Roman" w:hAnsi="Times New Roman" w:cs="Times New Roman"/>
          <w:sz w:val="24"/>
          <w:szCs w:val="24"/>
          <w:lang w:eastAsia="ru-RU"/>
        </w:rPr>
        <w:t xml:space="preserve">б) в центральном куполе (…), в) барабане купола (…),                                                            г) в полукуполе апсиды (…), </w:t>
      </w:r>
      <w:proofErr w:type="spellStart"/>
      <w:r w:rsidRPr="007F0CD9">
        <w:rPr>
          <w:rFonts w:ascii="Times New Roman" w:eastAsia="Times New Roman" w:hAnsi="Times New Roman" w:cs="Times New Roman"/>
          <w:sz w:val="24"/>
          <w:szCs w:val="24"/>
          <w:lang w:eastAsia="ru-RU"/>
        </w:rPr>
        <w:t>д</w:t>
      </w:r>
      <w:proofErr w:type="spellEnd"/>
      <w:r w:rsidRPr="007F0CD9">
        <w:rPr>
          <w:rFonts w:ascii="Times New Roman" w:eastAsia="Times New Roman" w:hAnsi="Times New Roman" w:cs="Times New Roman"/>
          <w:sz w:val="24"/>
          <w:szCs w:val="24"/>
          <w:lang w:eastAsia="ru-RU"/>
        </w:rPr>
        <w:t>) на "парусах" (…).</w:t>
      </w:r>
    </w:p>
    <w:p w:rsidR="004F5ED7" w:rsidRDefault="004F5ED7" w:rsidP="004F5ED7">
      <w:pPr>
        <w:widowControl w:val="0"/>
        <w:spacing w:after="0" w:line="240" w:lineRule="auto"/>
        <w:jc w:val="both"/>
        <w:rPr>
          <w:rFonts w:ascii="Times New Roman" w:eastAsia="Times New Roman" w:hAnsi="Times New Roman" w:cs="Times New Roman"/>
          <w:b/>
          <w:iCs/>
          <w:sz w:val="24"/>
          <w:szCs w:val="24"/>
          <w:u w:val="single"/>
          <w:lang w:eastAsia="ru-RU"/>
        </w:rPr>
      </w:pPr>
    </w:p>
    <w:p w:rsidR="004F5ED7" w:rsidRPr="005479E7" w:rsidRDefault="004F5ED7" w:rsidP="004F5ED7">
      <w:pPr>
        <w:widowControl w:val="0"/>
        <w:spacing w:after="0" w:line="240" w:lineRule="auto"/>
        <w:rPr>
          <w:rFonts w:ascii="Times New Roman" w:eastAsia="Times New Roman" w:hAnsi="Times New Roman" w:cs="Times New Roman"/>
          <w:b/>
          <w:iCs/>
          <w:sz w:val="24"/>
          <w:szCs w:val="24"/>
          <w:u w:val="single"/>
          <w:lang w:eastAsia="ru-RU"/>
        </w:rPr>
      </w:pPr>
      <w:r w:rsidRPr="007F0CD9">
        <w:rPr>
          <w:rFonts w:ascii="Times New Roman" w:eastAsia="Times New Roman" w:hAnsi="Times New Roman" w:cs="Times New Roman"/>
          <w:b/>
          <w:iCs/>
          <w:sz w:val="24"/>
          <w:szCs w:val="24"/>
          <w:u w:val="single"/>
          <w:lang w:eastAsia="ru-RU"/>
        </w:rPr>
        <w:t>Итоговая контрольная работа № 1 по теме «</w:t>
      </w:r>
      <w:r w:rsidRPr="005479E7">
        <w:rPr>
          <w:rFonts w:ascii="Times New Roman" w:eastAsia="Times New Roman" w:hAnsi="Times New Roman" w:cs="Times New Roman"/>
          <w:b/>
          <w:iCs/>
          <w:sz w:val="24"/>
          <w:szCs w:val="24"/>
          <w:u w:val="single"/>
          <w:lang w:eastAsia="ru-RU"/>
        </w:rPr>
        <w:t>Культура древних цивилизаций»</w:t>
      </w:r>
    </w:p>
    <w:p w:rsidR="004F5ED7" w:rsidRPr="009138FD" w:rsidRDefault="004F5ED7" w:rsidP="004F5ED7">
      <w:pPr>
        <w:widowControl w:val="0"/>
        <w:spacing w:after="0" w:line="240" w:lineRule="auto"/>
        <w:jc w:val="both"/>
        <w:rPr>
          <w:rFonts w:ascii="Times New Roman" w:eastAsia="Times New Roman" w:hAnsi="Times New Roman" w:cs="Times New Roman"/>
          <w:b/>
          <w:iCs/>
          <w:sz w:val="24"/>
          <w:szCs w:val="24"/>
          <w:u w:val="single"/>
          <w:lang w:eastAsia="ru-RU"/>
        </w:rPr>
      </w:pPr>
    </w:p>
    <w:p w:rsidR="004F5ED7" w:rsidRPr="009138FD" w:rsidRDefault="004F5ED7" w:rsidP="004F5ED7">
      <w:pPr>
        <w:widowControl w:val="0"/>
        <w:spacing w:after="0" w:line="240" w:lineRule="auto"/>
        <w:rPr>
          <w:rFonts w:ascii="Times New Roman" w:eastAsia="Times New Roman" w:hAnsi="Times New Roman" w:cs="Times New Roman"/>
          <w:iCs/>
          <w:sz w:val="24"/>
          <w:szCs w:val="24"/>
          <w:lang w:eastAsia="ru-RU"/>
        </w:rPr>
      </w:pPr>
      <w:r w:rsidRPr="009138FD">
        <w:rPr>
          <w:rFonts w:ascii="Times New Roman" w:eastAsia="Times New Roman" w:hAnsi="Times New Roman" w:cs="Times New Roman"/>
          <w:i/>
          <w:iCs/>
          <w:sz w:val="24"/>
          <w:szCs w:val="24"/>
          <w:lang w:eastAsia="ru-RU"/>
        </w:rPr>
        <w:t xml:space="preserve">1. </w:t>
      </w:r>
      <w:proofErr w:type="gramStart"/>
      <w:r w:rsidRPr="009138FD">
        <w:rPr>
          <w:rFonts w:ascii="Times New Roman" w:eastAsia="Times New Roman" w:hAnsi="Times New Roman" w:cs="Times New Roman"/>
          <w:i/>
          <w:iCs/>
          <w:sz w:val="24"/>
          <w:szCs w:val="24"/>
          <w:lang w:eastAsia="ru-RU"/>
        </w:rPr>
        <w:t xml:space="preserve">Определите, для какой цивилизации характерны особенности религиозных представлений: </w:t>
      </w:r>
      <w:r w:rsidRPr="009138FD">
        <w:rPr>
          <w:rFonts w:ascii="Times New Roman" w:eastAsia="Times New Roman" w:hAnsi="Times New Roman" w:cs="Times New Roman"/>
          <w:b/>
          <w:i/>
          <w:iCs/>
          <w:sz w:val="24"/>
          <w:szCs w:val="24"/>
          <w:u w:val="single"/>
          <w:lang w:eastAsia="ru-RU"/>
        </w:rPr>
        <w:t xml:space="preserve">                                                                                              </w:t>
      </w:r>
      <w:r w:rsidRPr="009138FD">
        <w:rPr>
          <w:rFonts w:ascii="Times New Roman" w:eastAsia="Times New Roman" w:hAnsi="Times New Roman" w:cs="Times New Roman"/>
          <w:i/>
          <w:iCs/>
          <w:sz w:val="24"/>
          <w:szCs w:val="24"/>
          <w:lang w:eastAsia="ru-RU"/>
        </w:rPr>
        <w:t xml:space="preserve">  </w:t>
      </w:r>
      <w:r w:rsidRPr="009138FD">
        <w:rPr>
          <w:rFonts w:ascii="Times New Roman" w:eastAsia="Times New Roman" w:hAnsi="Times New Roman" w:cs="Times New Roman"/>
          <w:iCs/>
          <w:sz w:val="24"/>
          <w:szCs w:val="24"/>
          <w:lang w:eastAsia="ru-RU"/>
        </w:rPr>
        <w:t xml:space="preserve">                                                                                                                                                                                               -культ Неба,                                                  -анимизм,                                                                                                                                             - культ животных,                                        -конфуцианство,                                                                                                                                                   -тотемизм,                                                     -даосизм,                                                                                                                                  -буддизм,                                                       -культ предков,                                                                                               - культ Богини-матери,                                -погребальный культ</w:t>
      </w:r>
      <w:proofErr w:type="gramEnd"/>
    </w:p>
    <w:p w:rsidR="004F5ED7" w:rsidRPr="009138FD" w:rsidRDefault="004F5ED7" w:rsidP="004F5ED7">
      <w:pPr>
        <w:widowControl w:val="0"/>
        <w:spacing w:after="0" w:line="240" w:lineRule="auto"/>
        <w:rPr>
          <w:rFonts w:ascii="Times New Roman" w:eastAsia="Times New Roman" w:hAnsi="Times New Roman" w:cs="Times New Roman"/>
          <w:iCs/>
          <w:sz w:val="24"/>
          <w:szCs w:val="24"/>
          <w:lang w:eastAsia="ru-RU"/>
        </w:rPr>
      </w:pPr>
      <w:r w:rsidRPr="009138FD">
        <w:rPr>
          <w:rFonts w:ascii="Times New Roman" w:eastAsia="Times New Roman" w:hAnsi="Times New Roman" w:cs="Times New Roman"/>
          <w:i/>
          <w:iCs/>
          <w:sz w:val="24"/>
          <w:szCs w:val="24"/>
          <w:lang w:eastAsia="ru-RU"/>
        </w:rPr>
        <w:t xml:space="preserve">2.  К какой культуре относятся  божества:                                                                                                                                          </w:t>
      </w:r>
      <w:r w:rsidRPr="009138FD">
        <w:rPr>
          <w:rFonts w:ascii="Times New Roman" w:eastAsia="Times New Roman" w:hAnsi="Times New Roman" w:cs="Times New Roman"/>
          <w:iCs/>
          <w:sz w:val="24"/>
          <w:szCs w:val="24"/>
          <w:lang w:eastAsia="ru-RU"/>
        </w:rPr>
        <w:t xml:space="preserve">- </w:t>
      </w:r>
      <w:proofErr w:type="spellStart"/>
      <w:proofErr w:type="gramStart"/>
      <w:r w:rsidRPr="009138FD">
        <w:rPr>
          <w:rFonts w:ascii="Times New Roman" w:eastAsia="Times New Roman" w:hAnsi="Times New Roman" w:cs="Times New Roman"/>
          <w:iCs/>
          <w:sz w:val="24"/>
          <w:szCs w:val="24"/>
          <w:lang w:eastAsia="ru-RU"/>
        </w:rPr>
        <w:t>Иштар</w:t>
      </w:r>
      <w:proofErr w:type="spellEnd"/>
      <w:r w:rsidRPr="009138FD">
        <w:rPr>
          <w:rFonts w:ascii="Times New Roman" w:eastAsia="Times New Roman" w:hAnsi="Times New Roman" w:cs="Times New Roman"/>
          <w:iCs/>
          <w:sz w:val="24"/>
          <w:szCs w:val="24"/>
          <w:lang w:eastAsia="ru-RU"/>
        </w:rPr>
        <w:t xml:space="preserve">,                                        - Исида,                                   - Вишну,                                                                               - Индра,                                         - </w:t>
      </w:r>
      <w:proofErr w:type="spellStart"/>
      <w:r w:rsidRPr="009138FD">
        <w:rPr>
          <w:rFonts w:ascii="Times New Roman" w:eastAsia="Times New Roman" w:hAnsi="Times New Roman" w:cs="Times New Roman"/>
          <w:iCs/>
          <w:sz w:val="24"/>
          <w:szCs w:val="24"/>
          <w:lang w:eastAsia="ru-RU"/>
        </w:rPr>
        <w:t>Энки</w:t>
      </w:r>
      <w:proofErr w:type="spellEnd"/>
      <w:r w:rsidRPr="009138FD">
        <w:rPr>
          <w:rFonts w:ascii="Times New Roman" w:eastAsia="Times New Roman" w:hAnsi="Times New Roman" w:cs="Times New Roman"/>
          <w:iCs/>
          <w:sz w:val="24"/>
          <w:szCs w:val="24"/>
          <w:lang w:eastAsia="ru-RU"/>
        </w:rPr>
        <w:t xml:space="preserve">,                                    - Тот,                                                                                                - Осирис,                                       - Брахма,                                - </w:t>
      </w:r>
      <w:proofErr w:type="spellStart"/>
      <w:r w:rsidRPr="009138FD">
        <w:rPr>
          <w:rFonts w:ascii="Times New Roman" w:eastAsia="Times New Roman" w:hAnsi="Times New Roman" w:cs="Times New Roman"/>
          <w:iCs/>
          <w:sz w:val="24"/>
          <w:szCs w:val="24"/>
          <w:lang w:eastAsia="ru-RU"/>
        </w:rPr>
        <w:t>Энлиль</w:t>
      </w:r>
      <w:proofErr w:type="spellEnd"/>
      <w:r w:rsidRPr="009138FD">
        <w:rPr>
          <w:rFonts w:ascii="Times New Roman" w:eastAsia="Times New Roman" w:hAnsi="Times New Roman" w:cs="Times New Roman"/>
          <w:iCs/>
          <w:sz w:val="24"/>
          <w:szCs w:val="24"/>
          <w:lang w:eastAsia="ru-RU"/>
        </w:rPr>
        <w:t xml:space="preserve">,                                                                                  - </w:t>
      </w:r>
      <w:proofErr w:type="spellStart"/>
      <w:r w:rsidRPr="009138FD">
        <w:rPr>
          <w:rFonts w:ascii="Times New Roman" w:eastAsia="Times New Roman" w:hAnsi="Times New Roman" w:cs="Times New Roman"/>
          <w:iCs/>
          <w:sz w:val="24"/>
          <w:szCs w:val="24"/>
          <w:lang w:eastAsia="ru-RU"/>
        </w:rPr>
        <w:t>Шамаш</w:t>
      </w:r>
      <w:proofErr w:type="spellEnd"/>
      <w:r w:rsidRPr="009138FD">
        <w:rPr>
          <w:rFonts w:ascii="Times New Roman" w:eastAsia="Times New Roman" w:hAnsi="Times New Roman" w:cs="Times New Roman"/>
          <w:iCs/>
          <w:sz w:val="24"/>
          <w:szCs w:val="24"/>
          <w:lang w:eastAsia="ru-RU"/>
        </w:rPr>
        <w:t xml:space="preserve">,                                       - </w:t>
      </w:r>
      <w:proofErr w:type="spellStart"/>
      <w:r w:rsidRPr="009138FD">
        <w:rPr>
          <w:rFonts w:ascii="Times New Roman" w:eastAsia="Times New Roman" w:hAnsi="Times New Roman" w:cs="Times New Roman"/>
          <w:iCs/>
          <w:sz w:val="24"/>
          <w:szCs w:val="24"/>
          <w:lang w:eastAsia="ru-RU"/>
        </w:rPr>
        <w:t>Сурья</w:t>
      </w:r>
      <w:proofErr w:type="spellEnd"/>
      <w:r w:rsidRPr="009138FD">
        <w:rPr>
          <w:rFonts w:ascii="Times New Roman" w:eastAsia="Times New Roman" w:hAnsi="Times New Roman" w:cs="Times New Roman"/>
          <w:iCs/>
          <w:sz w:val="24"/>
          <w:szCs w:val="24"/>
          <w:lang w:eastAsia="ru-RU"/>
        </w:rPr>
        <w:t xml:space="preserve">,                                  - Агни,                                                                                         - Шива,                                          - Ра,                                         - </w:t>
      </w:r>
      <w:proofErr w:type="spellStart"/>
      <w:r w:rsidRPr="009138FD">
        <w:rPr>
          <w:rFonts w:ascii="Times New Roman" w:eastAsia="Times New Roman" w:hAnsi="Times New Roman" w:cs="Times New Roman"/>
          <w:iCs/>
          <w:sz w:val="24"/>
          <w:szCs w:val="24"/>
          <w:lang w:eastAsia="ru-RU"/>
        </w:rPr>
        <w:t>Нергал</w:t>
      </w:r>
      <w:proofErr w:type="spellEnd"/>
      <w:r w:rsidRPr="009138FD">
        <w:rPr>
          <w:rFonts w:ascii="Times New Roman" w:eastAsia="Times New Roman" w:hAnsi="Times New Roman" w:cs="Times New Roman"/>
          <w:iCs/>
          <w:sz w:val="24"/>
          <w:szCs w:val="24"/>
          <w:lang w:eastAsia="ru-RU"/>
        </w:rPr>
        <w:t xml:space="preserve">,                           </w:t>
      </w:r>
      <w:proofErr w:type="gramEnd"/>
    </w:p>
    <w:p w:rsidR="004F5ED7" w:rsidRPr="009138FD" w:rsidRDefault="004F5ED7" w:rsidP="004F5ED7">
      <w:pPr>
        <w:widowControl w:val="0"/>
        <w:spacing w:after="0" w:line="240" w:lineRule="auto"/>
        <w:rPr>
          <w:rFonts w:ascii="Times New Roman" w:eastAsia="Times New Roman" w:hAnsi="Times New Roman" w:cs="Times New Roman"/>
          <w:iCs/>
          <w:sz w:val="24"/>
          <w:szCs w:val="24"/>
          <w:lang w:eastAsia="ru-RU"/>
        </w:rPr>
      </w:pPr>
      <w:r w:rsidRPr="009138FD">
        <w:rPr>
          <w:rFonts w:ascii="Times New Roman" w:eastAsia="Times New Roman" w:hAnsi="Times New Roman" w:cs="Times New Roman"/>
          <w:iCs/>
          <w:sz w:val="24"/>
          <w:szCs w:val="24"/>
          <w:lang w:eastAsia="ru-RU"/>
        </w:rPr>
        <w:t xml:space="preserve">3. </w:t>
      </w:r>
      <w:r w:rsidRPr="009138FD">
        <w:rPr>
          <w:rFonts w:ascii="Times New Roman" w:eastAsia="Times New Roman" w:hAnsi="Times New Roman" w:cs="Times New Roman"/>
          <w:i/>
          <w:iCs/>
          <w:sz w:val="24"/>
          <w:szCs w:val="24"/>
          <w:lang w:eastAsia="ru-RU"/>
        </w:rPr>
        <w:t>В какой культуре были изобретены:</w:t>
      </w:r>
      <w:r w:rsidRPr="009138FD">
        <w:rPr>
          <w:rFonts w:ascii="Times New Roman" w:eastAsia="Times New Roman" w:hAnsi="Times New Roman" w:cs="Times New Roman"/>
          <w:iCs/>
          <w:sz w:val="24"/>
          <w:szCs w:val="24"/>
          <w:lang w:eastAsia="ru-RU"/>
        </w:rPr>
        <w:t xml:space="preserve">                                                                                                                                           - бумага                                          - кирпич                                                                                                                                - компас                                          - грядка                                                                                                                                - папирус</w:t>
      </w:r>
      <w:proofErr w:type="gramStart"/>
      <w:r w:rsidRPr="009138FD">
        <w:rPr>
          <w:rFonts w:ascii="Times New Roman" w:eastAsia="Times New Roman" w:hAnsi="Times New Roman" w:cs="Times New Roman"/>
          <w:iCs/>
          <w:sz w:val="24"/>
          <w:szCs w:val="24"/>
          <w:lang w:eastAsia="ru-RU"/>
        </w:rPr>
        <w:t>.</w:t>
      </w:r>
      <w:proofErr w:type="gramEnd"/>
      <w:r w:rsidRPr="009138FD">
        <w:rPr>
          <w:rFonts w:ascii="Times New Roman" w:eastAsia="Times New Roman" w:hAnsi="Times New Roman" w:cs="Times New Roman"/>
          <w:iCs/>
          <w:sz w:val="24"/>
          <w:szCs w:val="24"/>
          <w:lang w:eastAsia="ru-RU"/>
        </w:rPr>
        <w:t xml:space="preserve">                                       - </w:t>
      </w:r>
      <w:proofErr w:type="gramStart"/>
      <w:r w:rsidRPr="009138FD">
        <w:rPr>
          <w:rFonts w:ascii="Times New Roman" w:eastAsia="Times New Roman" w:hAnsi="Times New Roman" w:cs="Times New Roman"/>
          <w:iCs/>
          <w:sz w:val="24"/>
          <w:szCs w:val="24"/>
          <w:lang w:eastAsia="ru-RU"/>
        </w:rPr>
        <w:t>с</w:t>
      </w:r>
      <w:proofErr w:type="gramEnd"/>
      <w:r w:rsidRPr="009138FD">
        <w:rPr>
          <w:rFonts w:ascii="Times New Roman" w:eastAsia="Times New Roman" w:hAnsi="Times New Roman" w:cs="Times New Roman"/>
          <w:iCs/>
          <w:sz w:val="24"/>
          <w:szCs w:val="24"/>
          <w:lang w:eastAsia="ru-RU"/>
        </w:rPr>
        <w:t xml:space="preserve">ейсмограф                                                                                                                                                                  </w:t>
      </w:r>
      <w:r w:rsidRPr="009138FD">
        <w:rPr>
          <w:rFonts w:ascii="Times New Roman" w:eastAsia="Times New Roman" w:hAnsi="Times New Roman" w:cs="Times New Roman"/>
          <w:i/>
          <w:iCs/>
          <w:sz w:val="24"/>
          <w:szCs w:val="24"/>
          <w:lang w:eastAsia="ru-RU"/>
        </w:rPr>
        <w:t xml:space="preserve">4. Какие литературные памятники представлены в культуре:                                                                                                          </w:t>
      </w:r>
      <w:r w:rsidRPr="009138FD">
        <w:rPr>
          <w:rFonts w:ascii="Times New Roman" w:eastAsia="Times New Roman" w:hAnsi="Times New Roman" w:cs="Times New Roman"/>
          <w:iCs/>
          <w:sz w:val="24"/>
          <w:szCs w:val="24"/>
          <w:lang w:eastAsia="ru-RU"/>
        </w:rPr>
        <w:t>Древней Месопотамии: ________________________________________________________                                                           Древнего Египта: _____________________________________________________________</w:t>
      </w:r>
    </w:p>
    <w:p w:rsidR="004F5ED7" w:rsidRPr="009138FD" w:rsidRDefault="004F5ED7" w:rsidP="004F5ED7">
      <w:pPr>
        <w:widowControl w:val="0"/>
        <w:spacing w:after="0" w:line="240" w:lineRule="auto"/>
        <w:rPr>
          <w:rFonts w:ascii="Times New Roman" w:eastAsia="Times New Roman" w:hAnsi="Times New Roman" w:cs="Times New Roman"/>
          <w:i/>
          <w:iCs/>
          <w:sz w:val="24"/>
          <w:szCs w:val="24"/>
          <w:lang w:eastAsia="ru-RU"/>
        </w:rPr>
      </w:pPr>
      <w:r w:rsidRPr="009138FD">
        <w:rPr>
          <w:rFonts w:ascii="Times New Roman" w:eastAsia="Times New Roman" w:hAnsi="Times New Roman" w:cs="Times New Roman"/>
          <w:i/>
          <w:iCs/>
          <w:sz w:val="24"/>
          <w:szCs w:val="24"/>
          <w:lang w:eastAsia="ru-RU"/>
        </w:rPr>
        <w:t xml:space="preserve">5. Определите значение терминов и его принадлежность к древней культуре: </w:t>
      </w:r>
    </w:p>
    <w:p w:rsidR="004F5ED7" w:rsidRPr="009138FD" w:rsidRDefault="004F5ED7" w:rsidP="004F5ED7">
      <w:pPr>
        <w:widowControl w:val="0"/>
        <w:spacing w:after="0" w:line="240" w:lineRule="auto"/>
        <w:rPr>
          <w:rFonts w:ascii="Times New Roman" w:eastAsia="Times New Roman" w:hAnsi="Times New Roman" w:cs="Times New Roman"/>
          <w:iCs/>
          <w:sz w:val="24"/>
          <w:szCs w:val="24"/>
          <w:lang w:eastAsia="ru-RU"/>
        </w:rPr>
      </w:pPr>
      <w:r w:rsidRPr="009138FD">
        <w:rPr>
          <w:rFonts w:ascii="Times New Roman" w:eastAsia="Times New Roman" w:hAnsi="Times New Roman" w:cs="Times New Roman"/>
          <w:iCs/>
          <w:sz w:val="24"/>
          <w:szCs w:val="24"/>
          <w:lang w:eastAsia="ru-RU"/>
        </w:rPr>
        <w:t>Великая стена -</w:t>
      </w:r>
      <w:proofErr w:type="gramStart"/>
      <w:r w:rsidRPr="009138FD">
        <w:rPr>
          <w:rFonts w:ascii="Times New Roman" w:eastAsia="Times New Roman" w:hAnsi="Times New Roman" w:cs="Times New Roman"/>
          <w:iCs/>
          <w:sz w:val="24"/>
          <w:szCs w:val="24"/>
          <w:lang w:eastAsia="ru-RU"/>
        </w:rPr>
        <w:t xml:space="preserve">                                                 ,</w:t>
      </w:r>
      <w:proofErr w:type="gramEnd"/>
      <w:r w:rsidRPr="009138FD">
        <w:rPr>
          <w:rFonts w:ascii="Times New Roman" w:eastAsia="Times New Roman" w:hAnsi="Times New Roman" w:cs="Times New Roman"/>
          <w:iCs/>
          <w:sz w:val="24"/>
          <w:szCs w:val="24"/>
          <w:lang w:eastAsia="ru-RU"/>
        </w:rPr>
        <w:t xml:space="preserve"> кшатрий -                                                                                                  инициация -                                                       , шудра -                                                            </w:t>
      </w:r>
    </w:p>
    <w:p w:rsidR="004F5ED7" w:rsidRPr="009138FD" w:rsidRDefault="004F5ED7" w:rsidP="004F5ED7">
      <w:pPr>
        <w:widowControl w:val="0"/>
        <w:spacing w:after="0" w:line="240" w:lineRule="auto"/>
        <w:rPr>
          <w:rFonts w:ascii="Times New Roman" w:eastAsia="Times New Roman" w:hAnsi="Times New Roman" w:cs="Times New Roman"/>
          <w:iCs/>
          <w:sz w:val="24"/>
          <w:szCs w:val="24"/>
          <w:lang w:eastAsia="ru-RU"/>
        </w:rPr>
      </w:pPr>
      <w:proofErr w:type="spellStart"/>
      <w:r w:rsidRPr="009138FD">
        <w:rPr>
          <w:rFonts w:ascii="Times New Roman" w:eastAsia="Times New Roman" w:hAnsi="Times New Roman" w:cs="Times New Roman"/>
          <w:iCs/>
          <w:sz w:val="24"/>
          <w:szCs w:val="24"/>
          <w:lang w:eastAsia="ru-RU"/>
        </w:rPr>
        <w:t>сати</w:t>
      </w:r>
      <w:proofErr w:type="spellEnd"/>
      <w:r w:rsidRPr="009138FD">
        <w:rPr>
          <w:rFonts w:ascii="Times New Roman" w:eastAsia="Times New Roman" w:hAnsi="Times New Roman" w:cs="Times New Roman"/>
          <w:iCs/>
          <w:sz w:val="24"/>
          <w:szCs w:val="24"/>
          <w:lang w:eastAsia="ru-RU"/>
        </w:rPr>
        <w:t xml:space="preserve"> -</w:t>
      </w:r>
      <w:proofErr w:type="gramStart"/>
      <w:r w:rsidRPr="009138FD">
        <w:rPr>
          <w:rFonts w:ascii="Times New Roman" w:eastAsia="Times New Roman" w:hAnsi="Times New Roman" w:cs="Times New Roman"/>
          <w:iCs/>
          <w:sz w:val="24"/>
          <w:szCs w:val="24"/>
          <w:lang w:eastAsia="ru-RU"/>
        </w:rPr>
        <w:t xml:space="preserve">                                                                  ,</w:t>
      </w:r>
      <w:proofErr w:type="gramEnd"/>
      <w:r w:rsidRPr="009138FD">
        <w:rPr>
          <w:rFonts w:ascii="Times New Roman" w:eastAsia="Times New Roman" w:hAnsi="Times New Roman" w:cs="Times New Roman"/>
          <w:iCs/>
          <w:sz w:val="24"/>
          <w:szCs w:val="24"/>
          <w:lang w:eastAsia="ru-RU"/>
        </w:rPr>
        <w:t xml:space="preserve"> Дао -                                                               </w:t>
      </w:r>
    </w:p>
    <w:p w:rsidR="004F5ED7" w:rsidRPr="009138FD" w:rsidRDefault="004F5ED7" w:rsidP="004F5ED7">
      <w:pPr>
        <w:widowControl w:val="0"/>
        <w:spacing w:after="0" w:line="240" w:lineRule="auto"/>
        <w:rPr>
          <w:rFonts w:ascii="Times New Roman" w:eastAsia="Times New Roman" w:hAnsi="Times New Roman" w:cs="Times New Roman"/>
          <w:i/>
          <w:iCs/>
          <w:sz w:val="24"/>
          <w:szCs w:val="24"/>
          <w:lang w:eastAsia="ru-RU"/>
        </w:rPr>
      </w:pPr>
      <w:r w:rsidRPr="009138FD">
        <w:rPr>
          <w:rFonts w:ascii="Times New Roman" w:eastAsia="Times New Roman" w:hAnsi="Times New Roman" w:cs="Times New Roman"/>
          <w:iCs/>
          <w:sz w:val="24"/>
          <w:szCs w:val="24"/>
          <w:lang w:eastAsia="ru-RU"/>
        </w:rPr>
        <w:t>акупунктур</w:t>
      </w:r>
      <w:proofErr w:type="gramStart"/>
      <w:r w:rsidRPr="009138FD">
        <w:rPr>
          <w:rFonts w:ascii="Times New Roman" w:eastAsia="Times New Roman" w:hAnsi="Times New Roman" w:cs="Times New Roman"/>
          <w:iCs/>
          <w:sz w:val="24"/>
          <w:szCs w:val="24"/>
          <w:lang w:eastAsia="ru-RU"/>
        </w:rPr>
        <w:t>а-</w:t>
      </w:r>
      <w:proofErr w:type="gramEnd"/>
      <w:r w:rsidRPr="009138FD">
        <w:rPr>
          <w:rFonts w:ascii="Times New Roman" w:eastAsia="Times New Roman" w:hAnsi="Times New Roman" w:cs="Times New Roman"/>
          <w:iCs/>
          <w:sz w:val="24"/>
          <w:szCs w:val="24"/>
          <w:lang w:eastAsia="ru-RU"/>
        </w:rPr>
        <w:t xml:space="preserve">                                                     , </w:t>
      </w:r>
      <w:proofErr w:type="spellStart"/>
      <w:r w:rsidRPr="009138FD">
        <w:rPr>
          <w:rFonts w:ascii="Times New Roman" w:eastAsia="Times New Roman" w:hAnsi="Times New Roman" w:cs="Times New Roman"/>
          <w:iCs/>
          <w:sz w:val="24"/>
          <w:szCs w:val="24"/>
          <w:lang w:eastAsia="ru-RU"/>
        </w:rPr>
        <w:t>варна</w:t>
      </w:r>
      <w:proofErr w:type="spellEnd"/>
      <w:r w:rsidRPr="009138FD">
        <w:rPr>
          <w:rFonts w:ascii="Times New Roman" w:eastAsia="Times New Roman" w:hAnsi="Times New Roman" w:cs="Times New Roman"/>
          <w:iCs/>
          <w:sz w:val="24"/>
          <w:szCs w:val="24"/>
          <w:lang w:eastAsia="ru-RU"/>
        </w:rPr>
        <w:t xml:space="preserve"> -</w:t>
      </w:r>
    </w:p>
    <w:p w:rsidR="004F5ED7" w:rsidRPr="009138FD" w:rsidRDefault="004F5ED7" w:rsidP="004F5ED7">
      <w:pPr>
        <w:widowControl w:val="0"/>
        <w:spacing w:after="0" w:line="240" w:lineRule="auto"/>
        <w:jc w:val="both"/>
        <w:rPr>
          <w:rFonts w:ascii="Times New Roman" w:eastAsia="Times New Roman" w:hAnsi="Times New Roman" w:cs="Times New Roman"/>
          <w:i/>
          <w:iCs/>
          <w:sz w:val="24"/>
          <w:szCs w:val="24"/>
          <w:lang w:eastAsia="ru-RU"/>
        </w:rPr>
      </w:pPr>
      <w:r w:rsidRPr="009138FD">
        <w:rPr>
          <w:rFonts w:ascii="Times New Roman" w:eastAsia="Times New Roman" w:hAnsi="Times New Roman" w:cs="Times New Roman"/>
          <w:i/>
          <w:iCs/>
          <w:sz w:val="24"/>
          <w:szCs w:val="24"/>
          <w:lang w:eastAsia="ru-RU"/>
        </w:rPr>
        <w:t>5. Правильно ли утверждение?</w:t>
      </w:r>
    </w:p>
    <w:p w:rsidR="004F5ED7" w:rsidRPr="009138FD" w:rsidRDefault="004F5ED7" w:rsidP="004F5ED7">
      <w:pPr>
        <w:widowControl w:val="0"/>
        <w:spacing w:after="0" w:line="240" w:lineRule="auto"/>
        <w:jc w:val="both"/>
        <w:rPr>
          <w:rFonts w:ascii="Times New Roman" w:eastAsia="Times New Roman" w:hAnsi="Times New Roman" w:cs="Times New Roman"/>
          <w:iCs/>
          <w:sz w:val="24"/>
          <w:szCs w:val="24"/>
          <w:lang w:eastAsia="ru-RU"/>
        </w:rPr>
      </w:pPr>
      <w:r w:rsidRPr="009138FD">
        <w:rPr>
          <w:rFonts w:ascii="Times New Roman" w:eastAsia="Times New Roman" w:hAnsi="Times New Roman" w:cs="Times New Roman"/>
          <w:iCs/>
          <w:sz w:val="24"/>
          <w:szCs w:val="24"/>
          <w:lang w:eastAsia="ru-RU"/>
        </w:rPr>
        <w:t>«В Древнем Египте в основном практиковали кремацию». ________________________</w:t>
      </w:r>
    </w:p>
    <w:p w:rsidR="004F5ED7" w:rsidRPr="009138FD" w:rsidRDefault="004F5ED7" w:rsidP="004F5ED7">
      <w:pPr>
        <w:widowControl w:val="0"/>
        <w:spacing w:after="0" w:line="240" w:lineRule="auto"/>
        <w:jc w:val="both"/>
        <w:rPr>
          <w:rFonts w:ascii="Times New Roman" w:eastAsia="Times New Roman" w:hAnsi="Times New Roman" w:cs="Times New Roman"/>
          <w:iCs/>
          <w:sz w:val="24"/>
          <w:szCs w:val="24"/>
          <w:lang w:eastAsia="ru-RU"/>
        </w:rPr>
      </w:pPr>
      <w:r w:rsidRPr="009138FD">
        <w:rPr>
          <w:rFonts w:ascii="Times New Roman" w:eastAsia="Times New Roman" w:hAnsi="Times New Roman" w:cs="Times New Roman"/>
          <w:iCs/>
          <w:sz w:val="24"/>
          <w:szCs w:val="24"/>
          <w:lang w:eastAsia="ru-RU"/>
        </w:rPr>
        <w:t>«Вайшья - правитель Вавилона, составивший законы».____________________________</w:t>
      </w:r>
    </w:p>
    <w:p w:rsidR="004F5ED7" w:rsidRPr="00286E35" w:rsidRDefault="004F5ED7" w:rsidP="004F5ED7">
      <w:pPr>
        <w:widowControl w:val="0"/>
        <w:spacing w:after="0" w:line="240" w:lineRule="auto"/>
        <w:jc w:val="both"/>
        <w:rPr>
          <w:rFonts w:ascii="Times New Roman" w:eastAsia="Times New Roman" w:hAnsi="Times New Roman" w:cs="Times New Roman"/>
          <w:iCs/>
          <w:sz w:val="24"/>
          <w:szCs w:val="24"/>
          <w:lang w:eastAsia="ru-RU"/>
        </w:rPr>
      </w:pPr>
      <w:r w:rsidRPr="009138FD">
        <w:rPr>
          <w:rFonts w:ascii="Times New Roman" w:eastAsia="Times New Roman" w:hAnsi="Times New Roman" w:cs="Times New Roman"/>
          <w:iCs/>
          <w:sz w:val="24"/>
          <w:szCs w:val="24"/>
          <w:lang w:eastAsia="ru-RU"/>
        </w:rPr>
        <w:t>«Пигмеи – представители африканской культуры»._______________________________</w:t>
      </w:r>
    </w:p>
    <w:p w:rsidR="004F5ED7" w:rsidRDefault="004F5ED7" w:rsidP="004F5ED7">
      <w:pPr>
        <w:widowControl w:val="0"/>
        <w:spacing w:after="0" w:line="240" w:lineRule="auto"/>
        <w:jc w:val="both"/>
        <w:rPr>
          <w:rFonts w:ascii="Times New Roman" w:eastAsia="Times New Roman" w:hAnsi="Times New Roman" w:cs="Times New Roman"/>
          <w:b/>
          <w:iCs/>
          <w:sz w:val="24"/>
          <w:szCs w:val="24"/>
          <w:u w:val="single"/>
          <w:lang w:eastAsia="ru-RU"/>
        </w:rPr>
      </w:pPr>
      <w:r>
        <w:rPr>
          <w:rFonts w:ascii="Times New Roman" w:eastAsia="Times New Roman" w:hAnsi="Times New Roman" w:cs="Times New Roman"/>
          <w:b/>
          <w:iCs/>
          <w:sz w:val="24"/>
          <w:szCs w:val="24"/>
          <w:u w:val="single"/>
          <w:lang w:eastAsia="ru-RU"/>
        </w:rPr>
        <w:t xml:space="preserve"> </w:t>
      </w:r>
    </w:p>
    <w:p w:rsidR="004F5ED7" w:rsidRDefault="004F5ED7" w:rsidP="004F5ED7">
      <w:pPr>
        <w:widowControl w:val="0"/>
        <w:spacing w:after="0" w:line="240" w:lineRule="auto"/>
        <w:rPr>
          <w:rFonts w:ascii="Times New Roman" w:eastAsia="Times New Roman" w:hAnsi="Times New Roman" w:cs="Times New Roman"/>
          <w:b/>
          <w:iCs/>
          <w:sz w:val="24"/>
          <w:szCs w:val="24"/>
          <w:u w:val="single"/>
          <w:lang w:eastAsia="ru-RU"/>
        </w:rPr>
      </w:pPr>
      <w:r w:rsidRPr="002D5A4B">
        <w:rPr>
          <w:rFonts w:ascii="Times New Roman" w:eastAsia="Times New Roman" w:hAnsi="Times New Roman" w:cs="Times New Roman"/>
          <w:b/>
          <w:iCs/>
          <w:sz w:val="24"/>
          <w:szCs w:val="24"/>
          <w:u w:val="single"/>
          <w:lang w:eastAsia="ru-RU"/>
        </w:rPr>
        <w:t>Итоговая контрольная работа № 2 по теме «Образ  гуманиста и просветителя в культуре Нового времени»</w:t>
      </w:r>
    </w:p>
    <w:p w:rsidR="004F5ED7" w:rsidRPr="002D5A4B" w:rsidRDefault="004F5ED7" w:rsidP="004F5ED7">
      <w:pPr>
        <w:widowControl w:val="0"/>
        <w:spacing w:after="0" w:line="240" w:lineRule="auto"/>
        <w:rPr>
          <w:rFonts w:ascii="Times New Roman" w:eastAsia="Times New Roman" w:hAnsi="Times New Roman" w:cs="Times New Roman"/>
          <w:b/>
          <w:iCs/>
          <w:sz w:val="24"/>
          <w:szCs w:val="24"/>
          <w:u w:val="single"/>
          <w:lang w:eastAsia="ru-RU"/>
        </w:rPr>
      </w:pPr>
    </w:p>
    <w:p w:rsidR="004F5ED7" w:rsidRPr="007F0CD9" w:rsidRDefault="004F5ED7" w:rsidP="004F5ED7">
      <w:pPr>
        <w:widowControl w:val="0"/>
        <w:spacing w:after="0" w:line="240" w:lineRule="auto"/>
        <w:jc w:val="both"/>
        <w:rPr>
          <w:rFonts w:ascii="Times New Roman" w:eastAsia="Times New Roman" w:hAnsi="Times New Roman" w:cs="Times New Roman"/>
          <w:i/>
          <w:iCs/>
          <w:sz w:val="24"/>
          <w:szCs w:val="24"/>
          <w:lang w:eastAsia="ru-RU"/>
        </w:rPr>
      </w:pPr>
      <w:r w:rsidRPr="007F0CD9">
        <w:rPr>
          <w:rFonts w:ascii="Times New Roman" w:eastAsia="Times New Roman" w:hAnsi="Times New Roman" w:cs="Times New Roman"/>
          <w:i/>
          <w:iCs/>
          <w:sz w:val="24"/>
          <w:szCs w:val="24"/>
          <w:lang w:eastAsia="ru-RU"/>
        </w:rPr>
        <w:t>Задание: Сравнить образ гуманиста в культуре Южного, Северного Возрождения и образ просветителя в культуре Нового времени (17-18 вв.) (ответы впишите в таблицу).</w:t>
      </w:r>
    </w:p>
    <w:p w:rsidR="004F5ED7" w:rsidRDefault="004F5ED7" w:rsidP="004F5ED7">
      <w:pPr>
        <w:widowControl w:val="0"/>
        <w:numPr>
          <w:ilvl w:val="0"/>
          <w:numId w:val="35"/>
        </w:numPr>
        <w:spacing w:after="0" w:line="240" w:lineRule="auto"/>
        <w:ind w:left="284" w:hanging="284"/>
        <w:jc w:val="both"/>
        <w:rPr>
          <w:rFonts w:ascii="Times New Roman" w:eastAsia="Times New Roman" w:hAnsi="Times New Roman" w:cs="Times New Roman"/>
          <w:i/>
          <w:iCs/>
          <w:sz w:val="24"/>
          <w:szCs w:val="24"/>
          <w:lang w:eastAsia="ru-RU"/>
        </w:rPr>
      </w:pPr>
      <w:r w:rsidRPr="00874BD3">
        <w:rPr>
          <w:rFonts w:ascii="Times New Roman" w:eastAsia="Times New Roman" w:hAnsi="Times New Roman" w:cs="Times New Roman"/>
          <w:iCs/>
          <w:sz w:val="24"/>
          <w:szCs w:val="24"/>
          <w:lang w:eastAsia="ru-RU"/>
        </w:rPr>
        <w:t>Представьте видных гуманистов, великих деятелей культуры Южного, Северного Возрождения и просветителя</w:t>
      </w:r>
      <w:proofErr w:type="gramStart"/>
      <w:r w:rsidRPr="00874BD3">
        <w:rPr>
          <w:rFonts w:ascii="Times New Roman" w:eastAsia="Times New Roman" w:hAnsi="Times New Roman" w:cs="Times New Roman"/>
          <w:iCs/>
          <w:sz w:val="24"/>
          <w:szCs w:val="24"/>
          <w:lang w:eastAsia="ru-RU"/>
        </w:rPr>
        <w:t>.</w:t>
      </w:r>
      <w:proofErr w:type="gramEnd"/>
      <w:r w:rsidRPr="00874BD3">
        <w:rPr>
          <w:rFonts w:ascii="Times New Roman" w:eastAsia="Times New Roman" w:hAnsi="Times New Roman" w:cs="Times New Roman"/>
          <w:iCs/>
          <w:sz w:val="24"/>
          <w:szCs w:val="24"/>
          <w:lang w:eastAsia="ru-RU"/>
        </w:rPr>
        <w:t xml:space="preserve"> </w:t>
      </w:r>
      <w:r w:rsidRPr="00874BD3">
        <w:rPr>
          <w:rFonts w:ascii="Times New Roman" w:eastAsia="Times New Roman" w:hAnsi="Times New Roman" w:cs="Times New Roman"/>
          <w:i/>
          <w:iCs/>
          <w:sz w:val="24"/>
          <w:szCs w:val="24"/>
          <w:lang w:eastAsia="ru-RU"/>
        </w:rPr>
        <w:t>(</w:t>
      </w:r>
      <w:proofErr w:type="gramStart"/>
      <w:r w:rsidRPr="00874BD3">
        <w:rPr>
          <w:rFonts w:ascii="Times New Roman" w:eastAsia="Times New Roman" w:hAnsi="Times New Roman" w:cs="Times New Roman"/>
          <w:i/>
          <w:iCs/>
          <w:sz w:val="24"/>
          <w:szCs w:val="24"/>
          <w:lang w:eastAsia="ru-RU"/>
        </w:rPr>
        <w:t>п</w:t>
      </w:r>
      <w:proofErr w:type="gramEnd"/>
      <w:r w:rsidRPr="00874BD3">
        <w:rPr>
          <w:rFonts w:ascii="Times New Roman" w:eastAsia="Times New Roman" w:hAnsi="Times New Roman" w:cs="Times New Roman"/>
          <w:i/>
          <w:iCs/>
          <w:sz w:val="24"/>
          <w:szCs w:val="24"/>
          <w:lang w:eastAsia="ru-RU"/>
        </w:rPr>
        <w:t>о 1 примеру).</w:t>
      </w:r>
    </w:p>
    <w:p w:rsidR="004F5ED7" w:rsidRPr="00874BD3" w:rsidRDefault="004F5ED7" w:rsidP="004F5ED7">
      <w:pPr>
        <w:widowControl w:val="0"/>
        <w:numPr>
          <w:ilvl w:val="0"/>
          <w:numId w:val="35"/>
        </w:numPr>
        <w:spacing w:after="0" w:line="240" w:lineRule="auto"/>
        <w:ind w:left="284" w:hanging="284"/>
        <w:jc w:val="both"/>
        <w:rPr>
          <w:rFonts w:ascii="Times New Roman" w:eastAsia="Times New Roman" w:hAnsi="Times New Roman" w:cs="Times New Roman"/>
          <w:i/>
          <w:iCs/>
          <w:sz w:val="24"/>
          <w:szCs w:val="24"/>
          <w:lang w:eastAsia="ru-RU"/>
        </w:rPr>
      </w:pPr>
      <w:r w:rsidRPr="00874BD3">
        <w:rPr>
          <w:rFonts w:ascii="Times New Roman" w:eastAsia="Times New Roman" w:hAnsi="Times New Roman" w:cs="Times New Roman"/>
          <w:iCs/>
          <w:sz w:val="24"/>
          <w:szCs w:val="24"/>
          <w:lang w:eastAsia="ru-RU"/>
        </w:rPr>
        <w:t>Укажите их происхождение.</w:t>
      </w:r>
    </w:p>
    <w:p w:rsidR="004F5ED7" w:rsidRPr="00874BD3" w:rsidRDefault="004F5ED7" w:rsidP="005037F9">
      <w:pPr>
        <w:widowControl w:val="0"/>
        <w:numPr>
          <w:ilvl w:val="0"/>
          <w:numId w:val="35"/>
        </w:numPr>
        <w:spacing w:after="0" w:line="240" w:lineRule="auto"/>
        <w:ind w:left="284" w:hanging="284"/>
        <w:jc w:val="both"/>
        <w:rPr>
          <w:rFonts w:ascii="Times New Roman" w:eastAsia="Times New Roman" w:hAnsi="Times New Roman" w:cs="Times New Roman"/>
          <w:iCs/>
          <w:sz w:val="24"/>
          <w:szCs w:val="24"/>
          <w:lang w:eastAsia="ru-RU"/>
        </w:rPr>
      </w:pPr>
      <w:r w:rsidRPr="00874BD3">
        <w:rPr>
          <w:rFonts w:ascii="Times New Roman" w:eastAsia="Times New Roman" w:hAnsi="Times New Roman" w:cs="Times New Roman"/>
          <w:iCs/>
          <w:sz w:val="24"/>
          <w:szCs w:val="24"/>
          <w:lang w:eastAsia="ru-RU"/>
        </w:rPr>
        <w:t>Укажите их образование.</w:t>
      </w:r>
    </w:p>
    <w:p w:rsidR="004F5ED7" w:rsidRPr="00874BD3" w:rsidRDefault="004F5ED7" w:rsidP="005037F9">
      <w:pPr>
        <w:widowControl w:val="0"/>
        <w:numPr>
          <w:ilvl w:val="0"/>
          <w:numId w:val="35"/>
        </w:numPr>
        <w:spacing w:after="0" w:line="240" w:lineRule="auto"/>
        <w:ind w:left="284" w:hanging="284"/>
        <w:jc w:val="both"/>
        <w:rPr>
          <w:rFonts w:ascii="Times New Roman" w:eastAsia="Times New Roman" w:hAnsi="Times New Roman" w:cs="Times New Roman"/>
          <w:iCs/>
          <w:sz w:val="24"/>
          <w:szCs w:val="24"/>
          <w:lang w:eastAsia="ru-RU"/>
        </w:rPr>
      </w:pPr>
      <w:r w:rsidRPr="00874BD3">
        <w:rPr>
          <w:rFonts w:ascii="Times New Roman" w:eastAsia="Times New Roman" w:hAnsi="Times New Roman" w:cs="Times New Roman"/>
          <w:iCs/>
          <w:sz w:val="24"/>
          <w:szCs w:val="24"/>
          <w:lang w:eastAsia="ru-RU"/>
        </w:rPr>
        <w:t>Укажите особенности развития их профессиональной деятельности.</w:t>
      </w:r>
    </w:p>
    <w:p w:rsidR="004F5ED7" w:rsidRPr="00874BD3" w:rsidRDefault="004F5ED7" w:rsidP="005037F9">
      <w:pPr>
        <w:widowControl w:val="0"/>
        <w:numPr>
          <w:ilvl w:val="0"/>
          <w:numId w:val="35"/>
        </w:numPr>
        <w:spacing w:after="0" w:line="240" w:lineRule="auto"/>
        <w:ind w:left="284" w:hanging="284"/>
        <w:jc w:val="both"/>
        <w:rPr>
          <w:rFonts w:ascii="Times New Roman" w:eastAsia="Times New Roman" w:hAnsi="Times New Roman" w:cs="Times New Roman"/>
          <w:iCs/>
          <w:sz w:val="24"/>
          <w:szCs w:val="24"/>
          <w:lang w:eastAsia="ru-RU"/>
        </w:rPr>
      </w:pPr>
      <w:r w:rsidRPr="00874BD3">
        <w:rPr>
          <w:rFonts w:ascii="Times New Roman" w:eastAsia="Times New Roman" w:hAnsi="Times New Roman" w:cs="Times New Roman"/>
          <w:iCs/>
          <w:sz w:val="24"/>
          <w:szCs w:val="24"/>
          <w:lang w:eastAsia="ru-RU"/>
        </w:rPr>
        <w:t xml:space="preserve">Укажите основные достижения гуманистов и просветителя в культуре. </w:t>
      </w:r>
    </w:p>
    <w:p w:rsidR="004F5ED7" w:rsidRPr="00874BD3" w:rsidRDefault="004F5ED7" w:rsidP="005037F9">
      <w:pPr>
        <w:widowControl w:val="0"/>
        <w:numPr>
          <w:ilvl w:val="0"/>
          <w:numId w:val="35"/>
        </w:numPr>
        <w:spacing w:after="0" w:line="240" w:lineRule="auto"/>
        <w:ind w:left="284" w:hanging="284"/>
        <w:jc w:val="both"/>
        <w:rPr>
          <w:rFonts w:ascii="Times New Roman" w:eastAsia="Times New Roman" w:hAnsi="Times New Roman" w:cs="Times New Roman"/>
          <w:iCs/>
          <w:sz w:val="24"/>
          <w:szCs w:val="24"/>
          <w:lang w:eastAsia="ru-RU"/>
        </w:rPr>
      </w:pPr>
      <w:r w:rsidRPr="00874BD3">
        <w:rPr>
          <w:rFonts w:ascii="Times New Roman" w:eastAsia="Times New Roman" w:hAnsi="Times New Roman" w:cs="Times New Roman"/>
          <w:iCs/>
          <w:sz w:val="24"/>
          <w:szCs w:val="24"/>
          <w:lang w:eastAsia="ru-RU"/>
        </w:rPr>
        <w:t>Какие особенности личности характерны для гуманиста и просветителя?</w:t>
      </w:r>
    </w:p>
    <w:p w:rsidR="004F5ED7" w:rsidRPr="00874BD3" w:rsidRDefault="004F5ED7" w:rsidP="005037F9">
      <w:pPr>
        <w:widowControl w:val="0"/>
        <w:numPr>
          <w:ilvl w:val="0"/>
          <w:numId w:val="35"/>
        </w:numPr>
        <w:spacing w:after="0" w:line="240" w:lineRule="auto"/>
        <w:ind w:left="284" w:hanging="284"/>
        <w:jc w:val="both"/>
        <w:rPr>
          <w:rFonts w:ascii="Times New Roman" w:eastAsia="Times New Roman" w:hAnsi="Times New Roman" w:cs="Times New Roman"/>
          <w:iCs/>
          <w:sz w:val="24"/>
          <w:szCs w:val="24"/>
          <w:lang w:eastAsia="ru-RU"/>
        </w:rPr>
      </w:pPr>
      <w:r w:rsidRPr="00874BD3">
        <w:rPr>
          <w:rFonts w:ascii="Times New Roman" w:eastAsia="Times New Roman" w:hAnsi="Times New Roman" w:cs="Times New Roman"/>
          <w:iCs/>
          <w:sz w:val="24"/>
          <w:szCs w:val="24"/>
          <w:lang w:eastAsia="ru-RU"/>
        </w:rPr>
        <w:t>Семейное положение, личная жизнь.</w:t>
      </w:r>
    </w:p>
    <w:p w:rsidR="004F5ED7" w:rsidRDefault="004F5ED7" w:rsidP="005037F9">
      <w:pPr>
        <w:widowControl w:val="0"/>
        <w:numPr>
          <w:ilvl w:val="0"/>
          <w:numId w:val="35"/>
        </w:numPr>
        <w:spacing w:after="0" w:line="240" w:lineRule="auto"/>
        <w:ind w:left="284" w:hanging="284"/>
        <w:jc w:val="both"/>
        <w:rPr>
          <w:rFonts w:ascii="Times New Roman" w:eastAsia="Times New Roman" w:hAnsi="Times New Roman" w:cs="Times New Roman"/>
          <w:iCs/>
          <w:sz w:val="24"/>
          <w:szCs w:val="24"/>
          <w:lang w:eastAsia="ru-RU"/>
        </w:rPr>
      </w:pPr>
      <w:r w:rsidRPr="00874BD3">
        <w:rPr>
          <w:rFonts w:ascii="Times New Roman" w:eastAsia="Times New Roman" w:hAnsi="Times New Roman" w:cs="Times New Roman"/>
          <w:iCs/>
          <w:sz w:val="24"/>
          <w:szCs w:val="24"/>
          <w:lang w:eastAsia="ru-RU"/>
        </w:rPr>
        <w:t xml:space="preserve">Укажите сильные и слабые стороны гуманизма Возрождения и просветительства </w:t>
      </w:r>
    </w:p>
    <w:p w:rsidR="004F5ED7" w:rsidRPr="000543CE" w:rsidRDefault="004F5ED7" w:rsidP="004F5ED7">
      <w:pPr>
        <w:widowControl w:val="0"/>
        <w:spacing w:after="0" w:line="240" w:lineRule="auto"/>
        <w:ind w:left="720"/>
        <w:jc w:val="both"/>
        <w:rPr>
          <w:rFonts w:ascii="Times New Roman" w:eastAsia="Times New Roman" w:hAnsi="Times New Roman" w:cs="Times New Roman"/>
          <w:iCs/>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8"/>
        <w:gridCol w:w="2777"/>
        <w:gridCol w:w="3260"/>
        <w:gridCol w:w="2552"/>
      </w:tblGrid>
      <w:tr w:rsidR="004F5ED7" w:rsidRPr="00874BD3" w:rsidTr="00855430">
        <w:tc>
          <w:tcPr>
            <w:tcW w:w="448" w:type="dxa"/>
            <w:shd w:val="clear" w:color="auto" w:fill="auto"/>
          </w:tcPr>
          <w:p w:rsidR="004F5ED7" w:rsidRPr="00800911" w:rsidRDefault="004F5ED7" w:rsidP="00855430">
            <w:pPr>
              <w:widowControl w:val="0"/>
              <w:jc w:val="both"/>
              <w:rPr>
                <w:rFonts w:ascii="Times New Roman" w:eastAsia="Times New Roman" w:hAnsi="Times New Roman"/>
                <w:b/>
                <w:i/>
                <w:iCs/>
                <w:sz w:val="24"/>
                <w:szCs w:val="24"/>
                <w:lang w:eastAsia="ru-RU"/>
              </w:rPr>
            </w:pPr>
            <w:r w:rsidRPr="00800911">
              <w:rPr>
                <w:rFonts w:ascii="Times New Roman" w:eastAsia="Times New Roman" w:hAnsi="Times New Roman"/>
                <w:b/>
                <w:i/>
                <w:iCs/>
                <w:sz w:val="24"/>
                <w:szCs w:val="24"/>
                <w:lang w:eastAsia="ru-RU"/>
              </w:rPr>
              <w:t>№</w:t>
            </w:r>
          </w:p>
        </w:tc>
        <w:tc>
          <w:tcPr>
            <w:tcW w:w="2777" w:type="dxa"/>
            <w:shd w:val="clear" w:color="auto" w:fill="auto"/>
          </w:tcPr>
          <w:p w:rsidR="004F5ED7" w:rsidRPr="00800911" w:rsidRDefault="004F5ED7" w:rsidP="00855430">
            <w:pPr>
              <w:widowControl w:val="0"/>
              <w:rPr>
                <w:rFonts w:ascii="Times New Roman" w:eastAsia="Times New Roman" w:hAnsi="Times New Roman"/>
                <w:b/>
                <w:i/>
                <w:iCs/>
                <w:sz w:val="24"/>
                <w:szCs w:val="24"/>
                <w:lang w:eastAsia="ru-RU"/>
              </w:rPr>
            </w:pPr>
            <w:r w:rsidRPr="00800911">
              <w:rPr>
                <w:rFonts w:ascii="Times New Roman" w:eastAsia="Times New Roman" w:hAnsi="Times New Roman"/>
                <w:b/>
                <w:i/>
                <w:iCs/>
                <w:sz w:val="24"/>
                <w:szCs w:val="24"/>
                <w:lang w:eastAsia="ru-RU"/>
              </w:rPr>
              <w:t>Гуманист Южного Возрождения</w:t>
            </w:r>
          </w:p>
        </w:tc>
        <w:tc>
          <w:tcPr>
            <w:tcW w:w="3260" w:type="dxa"/>
            <w:shd w:val="clear" w:color="auto" w:fill="auto"/>
          </w:tcPr>
          <w:p w:rsidR="004F5ED7" w:rsidRPr="00800911" w:rsidRDefault="004F5ED7" w:rsidP="00855430">
            <w:pPr>
              <w:widowControl w:val="0"/>
              <w:rPr>
                <w:rFonts w:ascii="Times New Roman" w:eastAsia="Times New Roman" w:hAnsi="Times New Roman"/>
                <w:b/>
                <w:i/>
                <w:iCs/>
                <w:sz w:val="24"/>
                <w:szCs w:val="24"/>
                <w:lang w:eastAsia="ru-RU"/>
              </w:rPr>
            </w:pPr>
            <w:r w:rsidRPr="00800911">
              <w:rPr>
                <w:rFonts w:ascii="Times New Roman" w:eastAsia="Times New Roman" w:hAnsi="Times New Roman"/>
                <w:b/>
                <w:i/>
                <w:iCs/>
                <w:sz w:val="24"/>
                <w:szCs w:val="24"/>
                <w:lang w:eastAsia="ru-RU"/>
              </w:rPr>
              <w:t>Гуманист Северного Возрождения</w:t>
            </w:r>
          </w:p>
        </w:tc>
        <w:tc>
          <w:tcPr>
            <w:tcW w:w="2552" w:type="dxa"/>
            <w:shd w:val="clear" w:color="auto" w:fill="auto"/>
          </w:tcPr>
          <w:p w:rsidR="004F5ED7" w:rsidRPr="00800911" w:rsidRDefault="004F5ED7" w:rsidP="00855430">
            <w:pPr>
              <w:widowControl w:val="0"/>
              <w:jc w:val="both"/>
              <w:rPr>
                <w:rFonts w:ascii="Times New Roman" w:eastAsia="Times New Roman" w:hAnsi="Times New Roman"/>
                <w:b/>
                <w:i/>
                <w:iCs/>
                <w:sz w:val="24"/>
                <w:szCs w:val="24"/>
                <w:lang w:eastAsia="ru-RU"/>
              </w:rPr>
            </w:pPr>
            <w:r w:rsidRPr="00800911">
              <w:rPr>
                <w:rFonts w:ascii="Times New Roman" w:eastAsia="Times New Roman" w:hAnsi="Times New Roman"/>
                <w:b/>
                <w:i/>
                <w:iCs/>
                <w:sz w:val="24"/>
                <w:szCs w:val="24"/>
                <w:lang w:eastAsia="ru-RU"/>
              </w:rPr>
              <w:t>Просветитель Нового времени</w:t>
            </w:r>
          </w:p>
        </w:tc>
      </w:tr>
      <w:tr w:rsidR="004F5ED7" w:rsidRPr="00874BD3" w:rsidTr="00855430">
        <w:tc>
          <w:tcPr>
            <w:tcW w:w="448" w:type="dxa"/>
            <w:shd w:val="clear" w:color="auto" w:fill="auto"/>
          </w:tcPr>
          <w:p w:rsidR="004F5ED7" w:rsidRPr="00C64108" w:rsidRDefault="004F5ED7" w:rsidP="00855430">
            <w:pPr>
              <w:widowControl w:val="0"/>
              <w:jc w:val="both"/>
              <w:rPr>
                <w:rFonts w:ascii="Times New Roman" w:eastAsia="Times New Roman" w:hAnsi="Times New Roman"/>
                <w:iCs/>
                <w:sz w:val="24"/>
                <w:szCs w:val="24"/>
                <w:lang w:eastAsia="ru-RU"/>
              </w:rPr>
            </w:pPr>
            <w:r w:rsidRPr="00C64108">
              <w:rPr>
                <w:rFonts w:ascii="Times New Roman" w:eastAsia="Times New Roman" w:hAnsi="Times New Roman"/>
                <w:iCs/>
                <w:sz w:val="24"/>
                <w:szCs w:val="24"/>
                <w:lang w:eastAsia="ru-RU"/>
              </w:rPr>
              <w:t>1.</w:t>
            </w:r>
          </w:p>
        </w:tc>
        <w:tc>
          <w:tcPr>
            <w:tcW w:w="2777" w:type="dxa"/>
            <w:shd w:val="clear" w:color="auto" w:fill="auto"/>
          </w:tcPr>
          <w:p w:rsidR="004F5ED7" w:rsidRPr="00C64108" w:rsidRDefault="004F5ED7" w:rsidP="00855430">
            <w:pPr>
              <w:widowControl w:val="0"/>
              <w:jc w:val="both"/>
              <w:rPr>
                <w:rFonts w:ascii="Times New Roman" w:eastAsia="Times New Roman" w:hAnsi="Times New Roman"/>
                <w:iCs/>
                <w:sz w:val="24"/>
                <w:szCs w:val="24"/>
                <w:lang w:eastAsia="ru-RU"/>
              </w:rPr>
            </w:pPr>
          </w:p>
        </w:tc>
        <w:tc>
          <w:tcPr>
            <w:tcW w:w="3260" w:type="dxa"/>
            <w:shd w:val="clear" w:color="auto" w:fill="auto"/>
          </w:tcPr>
          <w:p w:rsidR="004F5ED7" w:rsidRPr="00C64108" w:rsidRDefault="004F5ED7" w:rsidP="00855430">
            <w:pPr>
              <w:widowControl w:val="0"/>
              <w:jc w:val="both"/>
              <w:rPr>
                <w:rFonts w:ascii="Times New Roman" w:eastAsia="Times New Roman" w:hAnsi="Times New Roman"/>
                <w:iCs/>
                <w:sz w:val="24"/>
                <w:szCs w:val="24"/>
                <w:lang w:eastAsia="ru-RU"/>
              </w:rPr>
            </w:pPr>
          </w:p>
        </w:tc>
        <w:tc>
          <w:tcPr>
            <w:tcW w:w="2552" w:type="dxa"/>
            <w:shd w:val="clear" w:color="auto" w:fill="auto"/>
          </w:tcPr>
          <w:p w:rsidR="004F5ED7" w:rsidRPr="00C64108" w:rsidRDefault="004F5ED7" w:rsidP="00855430">
            <w:pPr>
              <w:widowControl w:val="0"/>
              <w:jc w:val="both"/>
              <w:rPr>
                <w:rFonts w:ascii="Times New Roman" w:eastAsia="Times New Roman" w:hAnsi="Times New Roman"/>
                <w:iCs/>
                <w:sz w:val="24"/>
                <w:szCs w:val="24"/>
                <w:lang w:eastAsia="ru-RU"/>
              </w:rPr>
            </w:pPr>
          </w:p>
        </w:tc>
      </w:tr>
    </w:tbl>
    <w:p w:rsidR="004F5ED7" w:rsidRDefault="004F5ED7" w:rsidP="00407C09">
      <w:pPr>
        <w:suppressAutoHyphens/>
        <w:spacing w:after="0" w:line="240" w:lineRule="auto"/>
        <w:jc w:val="both"/>
        <w:rPr>
          <w:rFonts w:ascii="Times New Roman" w:hAnsi="Times New Roman" w:cs="Times New Roman"/>
          <w:b/>
          <w:bCs/>
          <w:sz w:val="28"/>
          <w:szCs w:val="28"/>
        </w:rPr>
      </w:pPr>
    </w:p>
    <w:p w:rsidR="004F5ED7" w:rsidRDefault="004F5ED7" w:rsidP="00407C09">
      <w:pPr>
        <w:suppressAutoHyphens/>
        <w:spacing w:after="0" w:line="240" w:lineRule="auto"/>
        <w:jc w:val="both"/>
        <w:rPr>
          <w:rFonts w:ascii="Times New Roman" w:hAnsi="Times New Roman" w:cs="Times New Roman"/>
          <w:b/>
          <w:bCs/>
          <w:sz w:val="28"/>
          <w:szCs w:val="28"/>
        </w:rPr>
      </w:pPr>
    </w:p>
    <w:p w:rsidR="005D7EC7" w:rsidRPr="00407C09" w:rsidRDefault="00407C09" w:rsidP="00407C09">
      <w:pPr>
        <w:suppressAutoHyphens/>
        <w:spacing w:after="0" w:line="240" w:lineRule="auto"/>
        <w:jc w:val="both"/>
        <w:rPr>
          <w:rFonts w:ascii="Times New Roman" w:eastAsia="Times New Roman" w:hAnsi="Times New Roman" w:cs="Times New Roman"/>
          <w:sz w:val="24"/>
          <w:szCs w:val="24"/>
          <w:lang w:eastAsia="ar-SA"/>
        </w:rPr>
      </w:pPr>
      <w:r>
        <w:rPr>
          <w:rFonts w:ascii="Times New Roman" w:hAnsi="Times New Roman" w:cs="Times New Roman"/>
          <w:b/>
          <w:bCs/>
          <w:sz w:val="28"/>
          <w:szCs w:val="28"/>
        </w:rPr>
        <w:t>Оформление комплекта заданий</w:t>
      </w:r>
      <w:r w:rsidR="005D7EC7" w:rsidRPr="007C14E1">
        <w:rPr>
          <w:rFonts w:ascii="Times New Roman" w:hAnsi="Times New Roman" w:cs="Times New Roman"/>
          <w:b/>
          <w:bCs/>
          <w:sz w:val="28"/>
          <w:szCs w:val="28"/>
        </w:rPr>
        <w:t xml:space="preserve"> контрольной работы</w:t>
      </w:r>
      <w:r w:rsidR="005D7EC7">
        <w:rPr>
          <w:rFonts w:ascii="Times New Roman" w:hAnsi="Times New Roman" w:cs="Times New Roman"/>
          <w:b/>
          <w:bCs/>
          <w:sz w:val="28"/>
          <w:szCs w:val="28"/>
        </w:rPr>
        <w:t xml:space="preserve">  </w:t>
      </w:r>
      <w:r w:rsidR="00D05D07">
        <w:rPr>
          <w:rFonts w:ascii="Times New Roman" w:hAnsi="Times New Roman" w:cs="Times New Roman"/>
          <w:b/>
          <w:bCs/>
          <w:sz w:val="28"/>
          <w:szCs w:val="28"/>
        </w:rPr>
        <w:t>(аудиторной)</w:t>
      </w:r>
    </w:p>
    <w:p w:rsidR="005D7EC7" w:rsidRPr="00407C09" w:rsidRDefault="005D7EC7" w:rsidP="00407C09">
      <w:pPr>
        <w:keepNext/>
        <w:widowControl w:val="0"/>
        <w:spacing w:line="240" w:lineRule="auto"/>
        <w:jc w:val="center"/>
        <w:rPr>
          <w:rFonts w:ascii="Times New Roman" w:hAnsi="Times New Roman" w:cs="Times New Roman"/>
          <w:b/>
          <w:bCs/>
          <w:sz w:val="28"/>
          <w:szCs w:val="28"/>
        </w:rPr>
      </w:pPr>
      <w:r w:rsidRPr="00093FE5">
        <w:rPr>
          <w:rFonts w:ascii="Times New Roman" w:hAnsi="Times New Roman" w:cs="Times New Roman"/>
          <w:sz w:val="24"/>
          <w:szCs w:val="24"/>
        </w:rPr>
        <w:t>Московский государственный институт культуры</w:t>
      </w:r>
      <w:r>
        <w:rPr>
          <w:rFonts w:ascii="Times New Roman" w:hAnsi="Times New Roman" w:cs="Times New Roman"/>
          <w:sz w:val="24"/>
          <w:szCs w:val="24"/>
        </w:rPr>
        <w:t xml:space="preserve">                                                                                   </w:t>
      </w:r>
      <w:r w:rsidRPr="00093FE5">
        <w:rPr>
          <w:rFonts w:ascii="Times New Roman" w:hAnsi="Times New Roman" w:cs="Times New Roman"/>
          <w:sz w:val="24"/>
          <w:szCs w:val="24"/>
        </w:rPr>
        <w:t xml:space="preserve">Кафедра </w:t>
      </w:r>
      <w:r>
        <w:rPr>
          <w:rFonts w:ascii="Times New Roman" w:hAnsi="Times New Roman" w:cs="Times New Roman"/>
          <w:sz w:val="24"/>
          <w:szCs w:val="24"/>
        </w:rPr>
        <w:t>Культурологии</w:t>
      </w:r>
      <w:r w:rsidR="00407C09">
        <w:rPr>
          <w:rFonts w:ascii="Times New Roman" w:hAnsi="Times New Roman" w:cs="Times New Roman"/>
          <w:b/>
          <w:bCs/>
          <w:sz w:val="28"/>
          <w:szCs w:val="28"/>
        </w:rPr>
        <w:t xml:space="preserve">                                                                                                                Контрольная работа </w:t>
      </w:r>
      <w:r w:rsidRPr="00093FE5">
        <w:rPr>
          <w:rFonts w:ascii="Times New Roman" w:hAnsi="Times New Roman" w:cs="Times New Roman"/>
          <w:sz w:val="24"/>
          <w:szCs w:val="24"/>
        </w:rPr>
        <w:t xml:space="preserve">по дисциплине </w:t>
      </w:r>
      <w:r>
        <w:rPr>
          <w:rFonts w:ascii="Times New Roman" w:hAnsi="Times New Roman" w:cs="Times New Roman"/>
          <w:sz w:val="24"/>
          <w:szCs w:val="24"/>
        </w:rPr>
        <w:t>«История</w:t>
      </w:r>
      <w:r w:rsidRPr="00093FE5">
        <w:rPr>
          <w:rFonts w:ascii="Times New Roman" w:hAnsi="Times New Roman" w:cs="Times New Roman"/>
          <w:sz w:val="24"/>
          <w:szCs w:val="24"/>
        </w:rPr>
        <w:t xml:space="preserve"> </w:t>
      </w:r>
      <w:r>
        <w:rPr>
          <w:rFonts w:ascii="Times New Roman" w:hAnsi="Times New Roman" w:cs="Times New Roman"/>
          <w:sz w:val="24"/>
          <w:szCs w:val="24"/>
        </w:rPr>
        <w:t xml:space="preserve">мировой </w:t>
      </w:r>
      <w:r w:rsidRPr="00093FE5">
        <w:rPr>
          <w:rFonts w:ascii="Times New Roman" w:hAnsi="Times New Roman" w:cs="Times New Roman"/>
          <w:sz w:val="24"/>
          <w:szCs w:val="24"/>
        </w:rPr>
        <w:t>культуры</w:t>
      </w:r>
      <w:r>
        <w:rPr>
          <w:rFonts w:ascii="Times New Roman" w:hAnsi="Times New Roman" w:cs="Times New Roman"/>
          <w:sz w:val="24"/>
          <w:szCs w:val="24"/>
        </w:rPr>
        <w:t>»</w:t>
      </w:r>
      <w:r w:rsidRPr="00093FE5">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5D7EC7" w:rsidRPr="00093FE5" w:rsidRDefault="005D7EC7" w:rsidP="005D7EC7">
      <w:pPr>
        <w:keepNext/>
        <w:widowControl w:val="0"/>
        <w:spacing w:line="240" w:lineRule="auto"/>
        <w:rPr>
          <w:rFonts w:ascii="Times New Roman" w:hAnsi="Times New Roman" w:cs="Times New Roman"/>
          <w:b/>
          <w:bCs/>
          <w:sz w:val="24"/>
          <w:szCs w:val="24"/>
        </w:rPr>
      </w:pPr>
      <w:r w:rsidRPr="00093FE5">
        <w:rPr>
          <w:rFonts w:ascii="Times New Roman" w:hAnsi="Times New Roman" w:cs="Times New Roman"/>
          <w:b/>
          <w:bCs/>
          <w:sz w:val="24"/>
          <w:szCs w:val="24"/>
        </w:rPr>
        <w:t>Раздел: История древних цивилизаций                                                                                                             Тема: Культура Античности</w:t>
      </w:r>
    </w:p>
    <w:p w:rsidR="005D7EC7" w:rsidRPr="00093FE5" w:rsidRDefault="005D7EC7" w:rsidP="005D7EC7">
      <w:pPr>
        <w:spacing w:after="0" w:line="240" w:lineRule="auto"/>
        <w:rPr>
          <w:rFonts w:ascii="Times New Roman" w:hAnsi="Times New Roman" w:cs="Times New Roman"/>
          <w:sz w:val="20"/>
          <w:szCs w:val="20"/>
          <w:lang w:eastAsia="ru-RU"/>
        </w:rPr>
      </w:pPr>
      <w:r w:rsidRPr="00093FE5">
        <w:rPr>
          <w:rFonts w:ascii="Times New Roman" w:hAnsi="Times New Roman" w:cs="Times New Roman"/>
          <w:i/>
          <w:iCs/>
          <w:sz w:val="20"/>
          <w:szCs w:val="20"/>
          <w:lang w:eastAsia="ru-RU"/>
        </w:rPr>
        <w:t xml:space="preserve">Задание 1 (общее для всех вариантов). </w:t>
      </w:r>
      <w:r w:rsidRPr="00093FE5">
        <w:rPr>
          <w:rFonts w:ascii="Times New Roman" w:hAnsi="Times New Roman" w:cs="Times New Roman"/>
          <w:sz w:val="20"/>
          <w:szCs w:val="20"/>
          <w:lang w:eastAsia="ru-RU"/>
        </w:rPr>
        <w:t>Определите степень значимости  вклада определенной античной культуры в современную европейскую культуру</w:t>
      </w:r>
      <w:r w:rsidRPr="00093FE5">
        <w:rPr>
          <w:rFonts w:ascii="Times New Roman" w:hAnsi="Times New Roman" w:cs="Times New Roman"/>
          <w:i/>
          <w:iCs/>
          <w:sz w:val="20"/>
          <w:szCs w:val="20"/>
          <w:lang w:eastAsia="ru-RU"/>
        </w:rPr>
        <w:t xml:space="preserve"> (укажите </w:t>
      </w:r>
      <w:proofErr w:type="gramStart"/>
      <w:r w:rsidRPr="00093FE5">
        <w:rPr>
          <w:rFonts w:ascii="Times New Roman" w:hAnsi="Times New Roman" w:cs="Times New Roman"/>
          <w:i/>
          <w:iCs/>
          <w:sz w:val="20"/>
          <w:szCs w:val="20"/>
          <w:lang w:eastAsia="ru-RU"/>
        </w:rPr>
        <w:t>Г-</w:t>
      </w:r>
      <w:proofErr w:type="gramEnd"/>
      <w:r w:rsidRPr="00093FE5">
        <w:rPr>
          <w:rFonts w:ascii="Times New Roman" w:hAnsi="Times New Roman" w:cs="Times New Roman"/>
          <w:i/>
          <w:iCs/>
          <w:sz w:val="20"/>
          <w:szCs w:val="20"/>
          <w:lang w:eastAsia="ru-RU"/>
        </w:rPr>
        <w:t xml:space="preserve"> древнегреческой культуры, Р- древнеримской культуры, например: Г, </w:t>
      </w:r>
      <w:proofErr w:type="gramStart"/>
      <w:r w:rsidRPr="00093FE5">
        <w:rPr>
          <w:rFonts w:ascii="Times New Roman" w:hAnsi="Times New Roman" w:cs="Times New Roman"/>
          <w:i/>
          <w:iCs/>
          <w:sz w:val="20"/>
          <w:szCs w:val="20"/>
          <w:lang w:eastAsia="ru-RU"/>
        </w:rPr>
        <w:t>Р</w:t>
      </w:r>
      <w:proofErr w:type="gramEnd"/>
      <w:r w:rsidRPr="00093FE5">
        <w:rPr>
          <w:rFonts w:ascii="Times New Roman" w:hAnsi="Times New Roman" w:cs="Times New Roman"/>
          <w:i/>
          <w:iCs/>
          <w:sz w:val="20"/>
          <w:szCs w:val="20"/>
          <w:lang w:eastAsia="ru-RU"/>
        </w:rPr>
        <w:t>, ГР, РГ)</w:t>
      </w:r>
      <w:r w:rsidRPr="00093FE5">
        <w:rPr>
          <w:rFonts w:ascii="Times New Roman" w:hAnsi="Times New Roman" w:cs="Times New Roman"/>
          <w:sz w:val="20"/>
          <w:szCs w:val="20"/>
          <w:lang w:eastAsia="ru-RU"/>
        </w:rPr>
        <w:t xml:space="preserve">: </w:t>
      </w:r>
    </w:p>
    <w:p w:rsidR="005D7EC7" w:rsidRPr="00093FE5" w:rsidRDefault="005D7EC7" w:rsidP="005D7EC7">
      <w:pPr>
        <w:tabs>
          <w:tab w:val="num" w:pos="0"/>
        </w:tabs>
        <w:spacing w:after="0" w:line="240" w:lineRule="auto"/>
        <w:rPr>
          <w:rFonts w:ascii="Times New Roman" w:hAnsi="Times New Roman" w:cs="Times New Roman"/>
          <w:sz w:val="20"/>
          <w:szCs w:val="20"/>
          <w:lang w:eastAsia="ru-RU"/>
        </w:rPr>
      </w:pPr>
      <w:proofErr w:type="gramStart"/>
      <w:r w:rsidRPr="00093FE5">
        <w:rPr>
          <w:rFonts w:ascii="Times New Roman" w:hAnsi="Times New Roman" w:cs="Times New Roman"/>
          <w:sz w:val="20"/>
          <w:szCs w:val="20"/>
          <w:lang w:eastAsia="ru-RU"/>
        </w:rPr>
        <w:t xml:space="preserve">Государств.- </w:t>
      </w:r>
      <w:proofErr w:type="spellStart"/>
      <w:r w:rsidRPr="00093FE5">
        <w:rPr>
          <w:rFonts w:ascii="Times New Roman" w:hAnsi="Times New Roman" w:cs="Times New Roman"/>
          <w:sz w:val="20"/>
          <w:szCs w:val="20"/>
          <w:lang w:eastAsia="ru-RU"/>
        </w:rPr>
        <w:t>администр</w:t>
      </w:r>
      <w:proofErr w:type="spellEnd"/>
      <w:r w:rsidRPr="00093FE5">
        <w:rPr>
          <w:rFonts w:ascii="Times New Roman" w:hAnsi="Times New Roman" w:cs="Times New Roman"/>
          <w:sz w:val="20"/>
          <w:szCs w:val="20"/>
          <w:lang w:eastAsia="ru-RU"/>
        </w:rPr>
        <w:t>. система (…)     Республика  (…)               Демократия   (…)                                                                                                                                                                                                                            Право   (…)                                                Наука   (…)                         Философия   (…)                                     Спорт   (…)                                                Цирк    (…)                          Зрелища       (…)                                              Система образования  (…)                       Язык    (…)                          Литература   (…)</w:t>
      </w:r>
      <w:proofErr w:type="gramEnd"/>
    </w:p>
    <w:p w:rsidR="005D7EC7" w:rsidRPr="00093FE5" w:rsidRDefault="005D7EC7" w:rsidP="005D7EC7">
      <w:pPr>
        <w:tabs>
          <w:tab w:val="num" w:pos="0"/>
        </w:tabs>
        <w:spacing w:after="0" w:line="240" w:lineRule="auto"/>
        <w:rPr>
          <w:rFonts w:ascii="Times New Roman" w:hAnsi="Times New Roman" w:cs="Times New Roman"/>
          <w:sz w:val="20"/>
          <w:szCs w:val="20"/>
          <w:lang w:eastAsia="ru-RU"/>
        </w:rPr>
      </w:pPr>
      <w:r w:rsidRPr="00093FE5">
        <w:rPr>
          <w:rFonts w:ascii="Times New Roman" w:hAnsi="Times New Roman" w:cs="Times New Roman"/>
          <w:sz w:val="20"/>
          <w:szCs w:val="20"/>
          <w:lang w:eastAsia="ru-RU"/>
        </w:rPr>
        <w:t>Градостроительство</w:t>
      </w:r>
      <w:proofErr w:type="gramStart"/>
      <w:r w:rsidRPr="00093FE5">
        <w:rPr>
          <w:rFonts w:ascii="Times New Roman" w:hAnsi="Times New Roman" w:cs="Times New Roman"/>
          <w:sz w:val="20"/>
          <w:szCs w:val="20"/>
          <w:lang w:eastAsia="ru-RU"/>
        </w:rPr>
        <w:t xml:space="preserve">    (…)                       </w:t>
      </w:r>
      <w:proofErr w:type="gramEnd"/>
      <w:r w:rsidRPr="00093FE5">
        <w:rPr>
          <w:rFonts w:ascii="Times New Roman" w:hAnsi="Times New Roman" w:cs="Times New Roman"/>
          <w:sz w:val="20"/>
          <w:szCs w:val="20"/>
          <w:lang w:eastAsia="ru-RU"/>
        </w:rPr>
        <w:t>Военная стратегия (…)      Христианство (…)</w:t>
      </w:r>
    </w:p>
    <w:p w:rsidR="005D7EC7" w:rsidRPr="00093FE5" w:rsidRDefault="005D7EC7" w:rsidP="005D7EC7">
      <w:pPr>
        <w:tabs>
          <w:tab w:val="num" w:pos="0"/>
        </w:tabs>
        <w:spacing w:after="0" w:line="240" w:lineRule="auto"/>
        <w:rPr>
          <w:rFonts w:ascii="Times New Roman" w:hAnsi="Times New Roman" w:cs="Times New Roman"/>
          <w:sz w:val="20"/>
          <w:szCs w:val="20"/>
          <w:lang w:eastAsia="ru-RU"/>
        </w:rPr>
      </w:pPr>
      <w:proofErr w:type="gramStart"/>
      <w:r w:rsidRPr="00093FE5">
        <w:rPr>
          <w:rFonts w:ascii="Times New Roman" w:hAnsi="Times New Roman" w:cs="Times New Roman"/>
          <w:sz w:val="20"/>
          <w:szCs w:val="20"/>
          <w:lang w:eastAsia="ru-RU"/>
        </w:rPr>
        <w:t>ИЗО</w:t>
      </w:r>
      <w:proofErr w:type="gramEnd"/>
      <w:r w:rsidRPr="00093FE5">
        <w:rPr>
          <w:rFonts w:ascii="Times New Roman" w:hAnsi="Times New Roman" w:cs="Times New Roman"/>
          <w:sz w:val="20"/>
          <w:szCs w:val="20"/>
          <w:lang w:eastAsia="ru-RU"/>
        </w:rPr>
        <w:t xml:space="preserve">    (…)                                                  Театр   (…)                          Архитектура (…)</w:t>
      </w:r>
    </w:p>
    <w:p w:rsidR="005D7EC7" w:rsidRPr="00093FE5" w:rsidRDefault="005D7EC7" w:rsidP="005D7EC7">
      <w:pPr>
        <w:tabs>
          <w:tab w:val="num" w:pos="0"/>
        </w:tabs>
        <w:spacing w:after="0" w:line="240" w:lineRule="auto"/>
        <w:rPr>
          <w:rFonts w:ascii="Times New Roman" w:hAnsi="Times New Roman" w:cs="Times New Roman"/>
          <w:sz w:val="20"/>
          <w:szCs w:val="20"/>
          <w:lang w:eastAsia="ru-RU"/>
        </w:rPr>
      </w:pPr>
      <w:r w:rsidRPr="00093FE5">
        <w:rPr>
          <w:rFonts w:ascii="Times New Roman" w:hAnsi="Times New Roman" w:cs="Times New Roman"/>
          <w:sz w:val="20"/>
          <w:szCs w:val="20"/>
          <w:lang w:eastAsia="ru-RU"/>
        </w:rPr>
        <w:t xml:space="preserve">                                                                                         </w:t>
      </w:r>
    </w:p>
    <w:p w:rsidR="0022503B" w:rsidRPr="0022503B" w:rsidRDefault="0022503B" w:rsidP="0022503B">
      <w:pPr>
        <w:spacing w:after="0" w:line="240" w:lineRule="auto"/>
        <w:ind w:firstLine="720"/>
        <w:jc w:val="center"/>
        <w:rPr>
          <w:rFonts w:ascii="Times New Roman" w:eastAsia="Times New Roman" w:hAnsi="Times New Roman" w:cs="Times New Roman"/>
          <w:b/>
          <w:sz w:val="24"/>
          <w:szCs w:val="24"/>
          <w:lang w:eastAsia="ru-RU"/>
        </w:rPr>
      </w:pPr>
      <w:r w:rsidRPr="0022503B">
        <w:rPr>
          <w:rFonts w:ascii="Times New Roman" w:eastAsia="Times New Roman" w:hAnsi="Times New Roman" w:cs="Times New Roman"/>
          <w:b/>
          <w:sz w:val="24"/>
          <w:szCs w:val="24"/>
          <w:lang w:eastAsia="ru-RU"/>
        </w:rPr>
        <w:t>Самопроверка</w:t>
      </w:r>
    </w:p>
    <w:p w:rsidR="0022503B" w:rsidRPr="0022503B" w:rsidRDefault="0022503B" w:rsidP="0022503B">
      <w:pPr>
        <w:spacing w:after="0" w:line="240" w:lineRule="auto"/>
        <w:ind w:firstLine="720"/>
        <w:jc w:val="center"/>
        <w:rPr>
          <w:rFonts w:ascii="Times New Roman" w:eastAsia="Times New Roman" w:hAnsi="Times New Roman" w:cs="Times New Roman"/>
          <w:b/>
          <w:sz w:val="24"/>
          <w:szCs w:val="24"/>
          <w:lang w:eastAsia="ru-RU"/>
        </w:rPr>
      </w:pP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В случае необходимости нужно еще раз внимательно разобраться в материале.</w:t>
      </w: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rsidR="0022503B" w:rsidRPr="0022503B" w:rsidRDefault="0022503B" w:rsidP="0022503B">
      <w:pPr>
        <w:spacing w:after="0" w:line="240" w:lineRule="auto"/>
        <w:jc w:val="center"/>
        <w:rPr>
          <w:rFonts w:ascii="Times New Roman" w:eastAsia="Times New Roman" w:hAnsi="Times New Roman" w:cs="Times New Roman"/>
          <w:sz w:val="24"/>
          <w:szCs w:val="24"/>
          <w:lang w:eastAsia="ru-RU"/>
        </w:rPr>
      </w:pPr>
    </w:p>
    <w:p w:rsidR="0022503B" w:rsidRPr="00D05D07" w:rsidRDefault="0022503B" w:rsidP="0022503B">
      <w:pPr>
        <w:spacing w:after="0" w:line="240" w:lineRule="auto"/>
        <w:jc w:val="center"/>
        <w:rPr>
          <w:rFonts w:ascii="Times New Roman" w:eastAsia="Times New Roman" w:hAnsi="Times New Roman" w:cs="Times New Roman"/>
          <w:b/>
          <w:sz w:val="24"/>
          <w:szCs w:val="24"/>
          <w:lang w:eastAsia="ru-RU"/>
        </w:rPr>
      </w:pPr>
      <w:r w:rsidRPr="00D05D07">
        <w:rPr>
          <w:rFonts w:ascii="Times New Roman" w:eastAsia="Times New Roman" w:hAnsi="Times New Roman" w:cs="Times New Roman"/>
          <w:b/>
          <w:sz w:val="24"/>
          <w:szCs w:val="24"/>
          <w:lang w:eastAsia="ru-RU"/>
        </w:rPr>
        <w:t>Самопроверка включает:</w:t>
      </w:r>
    </w:p>
    <w:p w:rsidR="0022503B" w:rsidRPr="00D05D07" w:rsidRDefault="0022503B" w:rsidP="0022503B">
      <w:pPr>
        <w:spacing w:after="0" w:line="240" w:lineRule="auto"/>
        <w:jc w:val="center"/>
        <w:rPr>
          <w:rFonts w:ascii="Times New Roman" w:eastAsia="Times New Roman" w:hAnsi="Times New Roman" w:cs="Times New Roman"/>
          <w:b/>
          <w:sz w:val="24"/>
          <w:szCs w:val="24"/>
          <w:lang w:eastAsia="ru-RU"/>
        </w:rPr>
      </w:pPr>
    </w:p>
    <w:p w:rsidR="0022503B" w:rsidRPr="0022503B" w:rsidRDefault="0022503B" w:rsidP="0022503B">
      <w:pPr>
        <w:numPr>
          <w:ilvl w:val="1"/>
          <w:numId w:val="32"/>
        </w:numPr>
        <w:spacing w:after="0" w:line="240" w:lineRule="auto"/>
        <w:ind w:left="567"/>
        <w:contextualSpacing/>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умение следить за собой: за своим поведением, речью, действиями  и поступками, понимая при этом всю меру ответственности за них;</w:t>
      </w:r>
    </w:p>
    <w:p w:rsidR="0022503B" w:rsidRPr="0022503B" w:rsidRDefault="0022503B" w:rsidP="0022503B">
      <w:pPr>
        <w:numPr>
          <w:ilvl w:val="1"/>
          <w:numId w:val="32"/>
        </w:numPr>
        <w:spacing w:after="0" w:line="240" w:lineRule="auto"/>
        <w:ind w:left="567"/>
        <w:contextualSpacing/>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умение контролировать степень понимания и степень прочности   усвоения знаний и умений, познаваемых в учебном заведении, в коллективе, дома;</w:t>
      </w:r>
    </w:p>
    <w:p w:rsidR="0022503B" w:rsidRPr="0022503B" w:rsidRDefault="0022503B" w:rsidP="0022503B">
      <w:pPr>
        <w:numPr>
          <w:ilvl w:val="1"/>
          <w:numId w:val="32"/>
        </w:numPr>
        <w:spacing w:after="0" w:line="240" w:lineRule="auto"/>
        <w:ind w:left="567"/>
        <w:contextualSpacing/>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умение критически оценивать результаты своей познавательной деятельности, вообще – своих действий, поступков, труда (самооценка).</w:t>
      </w:r>
    </w:p>
    <w:p w:rsidR="0022503B" w:rsidRPr="0022503B" w:rsidRDefault="0022503B" w:rsidP="0022503B">
      <w:pPr>
        <w:spacing w:after="0" w:line="240" w:lineRule="auto"/>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      </w:t>
      </w:r>
    </w:p>
    <w:p w:rsidR="0022503B" w:rsidRPr="0022503B" w:rsidRDefault="0022503B" w:rsidP="0022503B">
      <w:pPr>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Самоконтроль учит ценить свое время, вырабатывает дисциплину труда</w:t>
      </w:r>
    </w:p>
    <w:p w:rsidR="0022503B" w:rsidRPr="0022503B" w:rsidRDefault="0022503B" w:rsidP="0022503B">
      <w:pPr>
        <w:spacing w:after="0" w:line="240" w:lineRule="auto"/>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(физического и умственного), позволяет вовремя заметить свои ошибки, вселяет веру в успешное использование знаний и умений на практике.</w:t>
      </w:r>
    </w:p>
    <w:p w:rsidR="0022503B" w:rsidRPr="0022503B" w:rsidRDefault="0022503B" w:rsidP="0022503B">
      <w:pPr>
        <w:spacing w:after="0" w:line="240" w:lineRule="auto"/>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      Самоконтроль вырабатывается и в учебной практике. Способы самоконтроля могут быть следующими:</w:t>
      </w:r>
    </w:p>
    <w:p w:rsidR="0022503B" w:rsidRPr="0022503B" w:rsidRDefault="0022503B" w:rsidP="0022503B">
      <w:pPr>
        <w:numPr>
          <w:ilvl w:val="1"/>
          <w:numId w:val="33"/>
        </w:numPr>
        <w:spacing w:after="0" w:line="240" w:lineRule="auto"/>
        <w:ind w:left="142" w:firstLine="425"/>
        <w:contextualSpacing/>
        <w:jc w:val="both"/>
        <w:rPr>
          <w:rFonts w:ascii="Times New Roman" w:eastAsia="Times New Roman" w:hAnsi="Times New Roman" w:cs="Times New Roman"/>
          <w:sz w:val="24"/>
          <w:szCs w:val="24"/>
          <w:lang w:eastAsia="ru-RU"/>
        </w:rPr>
      </w:pPr>
      <w:proofErr w:type="spellStart"/>
      <w:r w:rsidRPr="0022503B">
        <w:rPr>
          <w:rFonts w:ascii="Times New Roman" w:eastAsia="Times New Roman" w:hAnsi="Times New Roman" w:cs="Times New Roman"/>
          <w:sz w:val="24"/>
          <w:szCs w:val="24"/>
          <w:lang w:eastAsia="ru-RU"/>
        </w:rPr>
        <w:lastRenderedPageBreak/>
        <w:t>перечитывание</w:t>
      </w:r>
      <w:proofErr w:type="spellEnd"/>
      <w:r w:rsidRPr="0022503B">
        <w:rPr>
          <w:rFonts w:ascii="Times New Roman" w:eastAsia="Times New Roman" w:hAnsi="Times New Roman" w:cs="Times New Roman"/>
          <w:sz w:val="24"/>
          <w:szCs w:val="24"/>
          <w:lang w:eastAsia="ru-RU"/>
        </w:rPr>
        <w:t xml:space="preserve"> написанного текста и сравнение его с текстом учебной книги;</w:t>
      </w:r>
    </w:p>
    <w:p w:rsidR="0022503B" w:rsidRPr="0022503B" w:rsidRDefault="0022503B" w:rsidP="0022503B">
      <w:pPr>
        <w:numPr>
          <w:ilvl w:val="1"/>
          <w:numId w:val="33"/>
        </w:numPr>
        <w:spacing w:after="0" w:line="240" w:lineRule="auto"/>
        <w:ind w:left="142" w:firstLine="425"/>
        <w:contextualSpacing/>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повторное </w:t>
      </w:r>
      <w:proofErr w:type="spellStart"/>
      <w:r w:rsidRPr="0022503B">
        <w:rPr>
          <w:rFonts w:ascii="Times New Roman" w:eastAsia="Times New Roman" w:hAnsi="Times New Roman" w:cs="Times New Roman"/>
          <w:sz w:val="24"/>
          <w:szCs w:val="24"/>
          <w:lang w:eastAsia="ru-RU"/>
        </w:rPr>
        <w:t>перечитывание</w:t>
      </w:r>
      <w:proofErr w:type="spellEnd"/>
      <w:r w:rsidRPr="0022503B">
        <w:rPr>
          <w:rFonts w:ascii="Times New Roman" w:eastAsia="Times New Roman" w:hAnsi="Times New Roman" w:cs="Times New Roman"/>
          <w:sz w:val="24"/>
          <w:szCs w:val="24"/>
          <w:lang w:eastAsia="ru-RU"/>
        </w:rPr>
        <w:t xml:space="preserve"> материала с продумыванием его по частям;</w:t>
      </w:r>
    </w:p>
    <w:p w:rsidR="0022503B" w:rsidRPr="0022503B" w:rsidRDefault="0022503B" w:rsidP="0022503B">
      <w:pPr>
        <w:numPr>
          <w:ilvl w:val="1"/>
          <w:numId w:val="33"/>
        </w:numPr>
        <w:spacing w:after="0" w:line="240" w:lineRule="auto"/>
        <w:ind w:left="142" w:firstLine="425"/>
        <w:contextualSpacing/>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пересказ </w:t>
      </w:r>
      <w:proofErr w:type="gramStart"/>
      <w:r w:rsidRPr="0022503B">
        <w:rPr>
          <w:rFonts w:ascii="Times New Roman" w:eastAsia="Times New Roman" w:hAnsi="Times New Roman" w:cs="Times New Roman"/>
          <w:sz w:val="24"/>
          <w:szCs w:val="24"/>
          <w:lang w:eastAsia="ru-RU"/>
        </w:rPr>
        <w:t>прочитанного</w:t>
      </w:r>
      <w:proofErr w:type="gramEnd"/>
      <w:r w:rsidRPr="0022503B">
        <w:rPr>
          <w:rFonts w:ascii="Times New Roman" w:eastAsia="Times New Roman" w:hAnsi="Times New Roman" w:cs="Times New Roman"/>
          <w:sz w:val="24"/>
          <w:szCs w:val="24"/>
          <w:lang w:eastAsia="ru-RU"/>
        </w:rPr>
        <w:t>;</w:t>
      </w:r>
    </w:p>
    <w:p w:rsidR="0022503B" w:rsidRPr="0022503B" w:rsidRDefault="0022503B" w:rsidP="0022503B">
      <w:pPr>
        <w:numPr>
          <w:ilvl w:val="1"/>
          <w:numId w:val="33"/>
        </w:numPr>
        <w:spacing w:after="0" w:line="240" w:lineRule="auto"/>
        <w:ind w:left="142" w:firstLine="425"/>
        <w:contextualSpacing/>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составление плана, тезисов, формулировок ключевых положений</w:t>
      </w:r>
    </w:p>
    <w:p w:rsidR="0022503B" w:rsidRPr="0022503B" w:rsidRDefault="0022503B" w:rsidP="0022503B">
      <w:pPr>
        <w:numPr>
          <w:ilvl w:val="1"/>
          <w:numId w:val="33"/>
        </w:numPr>
        <w:spacing w:after="0" w:line="240" w:lineRule="auto"/>
        <w:ind w:left="142" w:firstLine="425"/>
        <w:contextualSpacing/>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текста по памяти;</w:t>
      </w:r>
    </w:p>
    <w:p w:rsidR="0022503B" w:rsidRPr="0022503B" w:rsidRDefault="0022503B" w:rsidP="0022503B">
      <w:pPr>
        <w:numPr>
          <w:ilvl w:val="1"/>
          <w:numId w:val="33"/>
        </w:numPr>
        <w:spacing w:after="0" w:line="240" w:lineRule="auto"/>
        <w:ind w:left="142" w:firstLine="425"/>
        <w:contextualSpacing/>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рассказывание с опорой на иллюстрации, опорные положения;</w:t>
      </w:r>
    </w:p>
    <w:p w:rsidR="0022503B" w:rsidRPr="0022503B" w:rsidRDefault="0022503B" w:rsidP="0022503B">
      <w:pPr>
        <w:numPr>
          <w:ilvl w:val="1"/>
          <w:numId w:val="33"/>
        </w:numPr>
        <w:spacing w:after="0" w:line="240" w:lineRule="auto"/>
        <w:ind w:left="142" w:firstLine="425"/>
        <w:contextualSpacing/>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rsidR="0022503B" w:rsidRPr="0022503B" w:rsidRDefault="0022503B" w:rsidP="0022503B">
      <w:pPr>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22503B" w:rsidRPr="0022503B" w:rsidRDefault="0022503B" w:rsidP="0022503B">
      <w:pPr>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22503B" w:rsidRPr="0022503B" w:rsidRDefault="0022503B" w:rsidP="00D05D07">
      <w:pPr>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w:t>
      </w:r>
      <w:r w:rsidR="00D05D07">
        <w:rPr>
          <w:rFonts w:ascii="Times New Roman" w:eastAsia="Times New Roman" w:hAnsi="Times New Roman" w:cs="Times New Roman"/>
          <w:sz w:val="24"/>
          <w:szCs w:val="24"/>
          <w:lang w:eastAsia="ru-RU"/>
        </w:rPr>
        <w:t>ознавательных способностей.</w:t>
      </w:r>
    </w:p>
    <w:p w:rsidR="0022503B" w:rsidRPr="0022503B" w:rsidRDefault="0022503B" w:rsidP="0022503B">
      <w:pPr>
        <w:spacing w:after="0" w:line="240" w:lineRule="auto"/>
        <w:ind w:firstLine="720"/>
        <w:jc w:val="both"/>
        <w:rPr>
          <w:rFonts w:ascii="Times New Roman" w:eastAsia="Times New Roman" w:hAnsi="Times New Roman" w:cs="Times New Roman"/>
          <w:b/>
          <w:sz w:val="24"/>
          <w:szCs w:val="24"/>
          <w:lang w:eastAsia="ru-RU"/>
        </w:rPr>
      </w:pPr>
    </w:p>
    <w:p w:rsidR="0022503B" w:rsidRPr="00D05D07" w:rsidRDefault="0022503B" w:rsidP="0022503B">
      <w:pPr>
        <w:spacing w:after="0" w:line="240" w:lineRule="auto"/>
        <w:ind w:firstLine="720"/>
        <w:jc w:val="center"/>
        <w:rPr>
          <w:rFonts w:ascii="Times New Roman" w:eastAsia="Times New Roman" w:hAnsi="Times New Roman" w:cs="Times New Roman"/>
          <w:b/>
          <w:sz w:val="32"/>
          <w:szCs w:val="32"/>
          <w:u w:val="single"/>
          <w:lang w:eastAsia="ru-RU"/>
        </w:rPr>
      </w:pPr>
      <w:r w:rsidRPr="00D05D07">
        <w:rPr>
          <w:rFonts w:ascii="Times New Roman" w:eastAsia="Times New Roman" w:hAnsi="Times New Roman" w:cs="Times New Roman"/>
          <w:b/>
          <w:sz w:val="32"/>
          <w:szCs w:val="32"/>
          <w:u w:val="single"/>
          <w:lang w:eastAsia="ru-RU"/>
        </w:rPr>
        <w:t>Консультации</w:t>
      </w:r>
    </w:p>
    <w:p w:rsidR="00D05D07" w:rsidRPr="0022503B" w:rsidRDefault="00D05D07" w:rsidP="0022503B">
      <w:pPr>
        <w:spacing w:after="0" w:line="240" w:lineRule="auto"/>
        <w:ind w:firstLine="720"/>
        <w:jc w:val="center"/>
        <w:rPr>
          <w:rFonts w:ascii="Times New Roman" w:eastAsia="Times New Roman" w:hAnsi="Times New Roman" w:cs="Times New Roman"/>
          <w:b/>
          <w:sz w:val="24"/>
          <w:szCs w:val="24"/>
          <w:lang w:eastAsia="ru-RU"/>
        </w:rPr>
      </w:pP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22503B" w:rsidRPr="0022503B" w:rsidRDefault="0022503B" w:rsidP="0022503B">
      <w:pPr>
        <w:spacing w:after="0" w:line="240" w:lineRule="auto"/>
        <w:ind w:firstLine="720"/>
        <w:jc w:val="both"/>
        <w:rPr>
          <w:rFonts w:ascii="Times New Roman" w:eastAsia="Times New Roman" w:hAnsi="Times New Roman" w:cs="Times New Roman"/>
          <w:b/>
          <w:sz w:val="24"/>
          <w:szCs w:val="24"/>
          <w:lang w:eastAsia="ru-RU"/>
        </w:rPr>
      </w:pPr>
    </w:p>
    <w:p w:rsidR="0022503B" w:rsidRPr="00D05D07" w:rsidRDefault="0022503B" w:rsidP="0022503B">
      <w:pPr>
        <w:spacing w:after="0" w:line="240" w:lineRule="auto"/>
        <w:ind w:firstLine="720"/>
        <w:jc w:val="center"/>
        <w:rPr>
          <w:rFonts w:ascii="Times New Roman" w:eastAsia="Times New Roman" w:hAnsi="Times New Roman" w:cs="Times New Roman"/>
          <w:b/>
          <w:bCs/>
          <w:sz w:val="32"/>
          <w:szCs w:val="32"/>
          <w:u w:val="single"/>
          <w:lang w:eastAsia="ru-RU"/>
        </w:rPr>
      </w:pPr>
      <w:r w:rsidRPr="00D05D07">
        <w:rPr>
          <w:rFonts w:ascii="Times New Roman" w:eastAsia="Times New Roman" w:hAnsi="Times New Roman" w:cs="Times New Roman"/>
          <w:b/>
          <w:bCs/>
          <w:sz w:val="32"/>
          <w:szCs w:val="32"/>
          <w:u w:val="single"/>
          <w:lang w:eastAsia="ru-RU"/>
        </w:rPr>
        <w:t>Правила написания научных текстов</w:t>
      </w:r>
    </w:p>
    <w:p w:rsidR="0022503B" w:rsidRPr="0022503B" w:rsidRDefault="0022503B" w:rsidP="0022503B">
      <w:pPr>
        <w:spacing w:after="0" w:line="240" w:lineRule="auto"/>
        <w:ind w:firstLine="720"/>
        <w:jc w:val="center"/>
        <w:rPr>
          <w:rFonts w:ascii="Times New Roman" w:eastAsia="Times New Roman" w:hAnsi="Times New Roman" w:cs="Times New Roman"/>
          <w:b/>
          <w:bCs/>
          <w:sz w:val="24"/>
          <w:szCs w:val="24"/>
          <w:lang w:eastAsia="ru-RU"/>
        </w:rPr>
      </w:pPr>
      <w:r w:rsidRPr="0022503B">
        <w:rPr>
          <w:rFonts w:ascii="Times New Roman" w:eastAsia="Times New Roman" w:hAnsi="Times New Roman" w:cs="Times New Roman"/>
          <w:b/>
          <w:bCs/>
          <w:sz w:val="24"/>
          <w:szCs w:val="24"/>
          <w:lang w:eastAsia="ru-RU"/>
        </w:rPr>
        <w:t>(эссе, докладов и др. работ):</w:t>
      </w:r>
    </w:p>
    <w:p w:rsidR="0022503B" w:rsidRPr="0022503B" w:rsidRDefault="0022503B" w:rsidP="0022503B">
      <w:pPr>
        <w:spacing w:after="0" w:line="240" w:lineRule="auto"/>
        <w:ind w:firstLine="720"/>
        <w:jc w:val="center"/>
        <w:rPr>
          <w:rFonts w:ascii="Times New Roman" w:eastAsia="Times New Roman" w:hAnsi="Times New Roman" w:cs="Times New Roman"/>
          <w:sz w:val="24"/>
          <w:szCs w:val="24"/>
          <w:lang w:eastAsia="ru-RU"/>
        </w:rPr>
      </w:pP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Важно разобраться сначала, какова истинная цель научного текста -  это поможет студенту разумно распределить свои силы и время.</w:t>
      </w: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Важно разобраться, кто будет «читателем» Вашей работы.</w:t>
      </w: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Писать серьезные работы следует тогда, когда есть о чем писать и когда есть настроение поделиться своими рассуждениями.</w:t>
      </w: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 Как создать у себя подходящее творческое настроение для работы над научным текстом (как найти «вдохновение»)? </w:t>
      </w: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w:t>
      </w:r>
      <w:r w:rsidRPr="0022503B">
        <w:rPr>
          <w:rFonts w:ascii="Times New Roman" w:eastAsia="Times New Roman" w:hAnsi="Times New Roman" w:cs="Times New Roman"/>
          <w:sz w:val="24"/>
          <w:szCs w:val="24"/>
          <w:lang w:eastAsia="ru-RU"/>
        </w:rPr>
        <w:lastRenderedPageBreak/>
        <w:t>то появляется время. Иногда именно на организацию такого времени уходит немалая часть сил и талантов.</w:t>
      </w: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Объем текста и различные оформительские требования во многом зависят от принятых в учебном заведении порядков.</w:t>
      </w:r>
      <w:bookmarkStart w:id="0" w:name="_Toc87884424"/>
    </w:p>
    <w:p w:rsidR="009E28CA" w:rsidRDefault="009E28CA" w:rsidP="0022503B">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p>
    <w:p w:rsidR="0022503B" w:rsidRPr="0022503B" w:rsidRDefault="0022503B" w:rsidP="0022503B">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r w:rsidRPr="0022503B">
        <w:rPr>
          <w:rFonts w:ascii="Times New Roman" w:eastAsia="Times New Roman" w:hAnsi="Times New Roman" w:cs="Times New Roman"/>
          <w:b/>
          <w:bCs/>
          <w:sz w:val="24"/>
          <w:szCs w:val="24"/>
          <w:lang w:eastAsia="ru-RU"/>
        </w:rPr>
        <w:t>ЭССЕ</w:t>
      </w:r>
    </w:p>
    <w:p w:rsidR="0022503B" w:rsidRPr="0022503B" w:rsidRDefault="0022503B" w:rsidP="0022503B">
      <w:pPr>
        <w:shd w:val="clear" w:color="auto" w:fill="FFFFFF"/>
        <w:spacing w:after="0" w:line="240" w:lineRule="auto"/>
        <w:ind w:firstLine="567"/>
        <w:jc w:val="center"/>
        <w:rPr>
          <w:rFonts w:ascii="Times New Roman" w:eastAsia="Times New Roman" w:hAnsi="Times New Roman" w:cs="Times New Roman"/>
          <w:b/>
          <w:bCs/>
          <w:sz w:val="24"/>
          <w:szCs w:val="24"/>
          <w:lang w:eastAsia="ru-RU"/>
        </w:rPr>
      </w:pPr>
    </w:p>
    <w:p w:rsidR="00F473B0" w:rsidRPr="009E28CA" w:rsidRDefault="00F473B0" w:rsidP="00F473B0">
      <w:pPr>
        <w:pStyle w:val="a3"/>
        <w:spacing w:after="200" w:line="240" w:lineRule="auto"/>
        <w:ind w:left="0" w:right="-284"/>
        <w:rPr>
          <w:rFonts w:ascii="Times New Roman" w:hAnsi="Times New Roman" w:cs="Times New Roman"/>
          <w:sz w:val="24"/>
          <w:szCs w:val="24"/>
        </w:rPr>
      </w:pPr>
      <w:r w:rsidRPr="001547E1">
        <w:rPr>
          <w:rFonts w:ascii="Times New Roman" w:hAnsi="Times New Roman" w:cs="Times New Roman"/>
          <w:b/>
          <w:bCs/>
          <w:sz w:val="24"/>
          <w:szCs w:val="24"/>
        </w:rPr>
        <w:t>Эссе</w:t>
      </w:r>
      <w:r w:rsidRPr="001547E1">
        <w:rPr>
          <w:rFonts w:ascii="Times New Roman" w:hAnsi="Times New Roman" w:cs="Times New Roman"/>
          <w:sz w:val="24"/>
          <w:szCs w:val="24"/>
        </w:rPr>
        <w:t xml:space="preserve"> – это самостоятельная письменная работа на тему, предложенную преподавателем, или самостоятельно избранная студентом п</w:t>
      </w:r>
      <w:r w:rsidR="009E28CA">
        <w:rPr>
          <w:rFonts w:ascii="Times New Roman" w:hAnsi="Times New Roman" w:cs="Times New Roman"/>
          <w:sz w:val="24"/>
          <w:szCs w:val="24"/>
        </w:rPr>
        <w:t xml:space="preserve">о проблематике читаемого курса. </w:t>
      </w:r>
      <w:r w:rsidR="0022503B" w:rsidRPr="0022503B">
        <w:rPr>
          <w:rFonts w:ascii="Times New Roman" w:eastAsia="Times New Roman" w:hAnsi="Times New Roman" w:cs="Times New Roman"/>
          <w:bCs/>
          <w:sz w:val="24"/>
          <w:szCs w:val="24"/>
          <w:lang w:eastAsia="ru-RU"/>
        </w:rPr>
        <w:t>Эссе - это прозаическое сочинение небольшого объема и свободной композиции</w:t>
      </w:r>
      <w:r w:rsidR="0022503B" w:rsidRPr="0022503B">
        <w:rPr>
          <w:rFonts w:ascii="Times New Roman" w:eastAsia="Times New Roman" w:hAnsi="Times New Roman" w:cs="Times New Roman"/>
          <w:sz w:val="24"/>
          <w:szCs w:val="24"/>
          <w:lang w:eastAsia="ru-RU"/>
        </w:rPr>
        <w:t>,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w:t>
      </w:r>
      <w:r w:rsidRPr="00F473B0">
        <w:rPr>
          <w:rFonts w:ascii="Times New Roman" w:hAnsi="Times New Roman" w:cs="Times New Roman"/>
          <w:b/>
          <w:bCs/>
          <w:sz w:val="24"/>
          <w:szCs w:val="24"/>
        </w:rPr>
        <w:t xml:space="preserve"> </w:t>
      </w:r>
    </w:p>
    <w:p w:rsidR="00F473B0" w:rsidRPr="001547E1" w:rsidRDefault="00F473B0" w:rsidP="00F473B0">
      <w:pPr>
        <w:pStyle w:val="a3"/>
        <w:spacing w:after="200" w:line="240" w:lineRule="auto"/>
        <w:ind w:left="0" w:right="-284"/>
        <w:rPr>
          <w:rFonts w:ascii="Times New Roman" w:hAnsi="Times New Roman" w:cs="Times New Roman"/>
          <w:b/>
          <w:bCs/>
          <w:sz w:val="24"/>
          <w:szCs w:val="24"/>
        </w:rPr>
      </w:pPr>
      <w:r w:rsidRPr="001547E1">
        <w:rPr>
          <w:rFonts w:ascii="Times New Roman" w:hAnsi="Times New Roman" w:cs="Times New Roman"/>
          <w:b/>
          <w:bCs/>
          <w:sz w:val="24"/>
          <w:szCs w:val="24"/>
        </w:rPr>
        <w:t>Основные требования к написанию эссе</w:t>
      </w:r>
    </w:p>
    <w:p w:rsidR="0022503B" w:rsidRPr="00F473B0" w:rsidRDefault="00F473B0" w:rsidP="00F473B0">
      <w:pPr>
        <w:pStyle w:val="a3"/>
        <w:spacing w:after="200" w:line="240" w:lineRule="auto"/>
        <w:ind w:left="0" w:right="-284"/>
        <w:rPr>
          <w:rFonts w:ascii="Times New Roman" w:hAnsi="Times New Roman" w:cs="Times New Roman"/>
          <w:sz w:val="24"/>
          <w:szCs w:val="24"/>
        </w:rPr>
      </w:pPr>
      <w:r w:rsidRPr="001547E1">
        <w:rPr>
          <w:rFonts w:ascii="Times New Roman" w:hAnsi="Times New Roman" w:cs="Times New Roman"/>
          <w:sz w:val="24"/>
          <w:szCs w:val="24"/>
        </w:rPr>
        <w:t xml:space="preserve">Эссе может быть выполнено в форме </w:t>
      </w:r>
      <w:r w:rsidR="009E28CA">
        <w:rPr>
          <w:rFonts w:ascii="Times New Roman" w:hAnsi="Times New Roman" w:cs="Times New Roman"/>
          <w:sz w:val="24"/>
          <w:szCs w:val="24"/>
        </w:rPr>
        <w:t xml:space="preserve">анализа литературы по проблеме.  </w:t>
      </w:r>
      <w:r w:rsidRPr="001547E1">
        <w:rPr>
          <w:rFonts w:ascii="Times New Roman" w:hAnsi="Times New Roman" w:cs="Times New Roman"/>
          <w:sz w:val="24"/>
          <w:szCs w:val="24"/>
        </w:rPr>
        <w:t>В эссе может быть реализована попытка самостоятельного осмысления и анализа того или иного худ</w:t>
      </w:r>
      <w:r>
        <w:rPr>
          <w:rFonts w:ascii="Times New Roman" w:hAnsi="Times New Roman" w:cs="Times New Roman"/>
          <w:sz w:val="24"/>
          <w:szCs w:val="24"/>
        </w:rPr>
        <w:t>ожественного направления.</w:t>
      </w:r>
    </w:p>
    <w:p w:rsidR="0022503B" w:rsidRPr="0022503B" w:rsidRDefault="0022503B" w:rsidP="0022503B">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b/>
          <w:bCs/>
          <w:sz w:val="24"/>
          <w:szCs w:val="24"/>
          <w:lang w:eastAsia="ru-RU"/>
        </w:rPr>
        <w:t>Признаки эссе:</w:t>
      </w:r>
    </w:p>
    <w:p w:rsidR="0022503B" w:rsidRPr="0022503B" w:rsidRDefault="0022503B" w:rsidP="00F473B0">
      <w:pPr>
        <w:numPr>
          <w:ilvl w:val="0"/>
          <w:numId w:val="26"/>
        </w:numPr>
        <w:shd w:val="clear" w:color="auto" w:fill="FFFFFF"/>
        <w:tabs>
          <w:tab w:val="clear" w:pos="720"/>
          <w:tab w:val="num" w:pos="0"/>
          <w:tab w:val="left" w:pos="284"/>
        </w:tabs>
        <w:spacing w:after="0" w:line="240" w:lineRule="auto"/>
        <w:ind w:left="0" w:firstLine="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наличие конкретной темы или вопроса. Произведение, посвященное анализу широкого круга проблем, по определению не может быть выполнено в жанре эссе.</w:t>
      </w:r>
    </w:p>
    <w:p w:rsidR="0022503B" w:rsidRPr="0022503B" w:rsidRDefault="0022503B" w:rsidP="00F473B0">
      <w:pPr>
        <w:numPr>
          <w:ilvl w:val="0"/>
          <w:numId w:val="26"/>
        </w:numPr>
        <w:shd w:val="clear" w:color="auto" w:fill="FFFFFF"/>
        <w:tabs>
          <w:tab w:val="clear" w:pos="720"/>
          <w:tab w:val="num" w:pos="0"/>
          <w:tab w:val="left" w:pos="284"/>
        </w:tabs>
        <w:spacing w:after="0" w:line="240" w:lineRule="auto"/>
        <w:ind w:left="0" w:firstLine="0"/>
        <w:jc w:val="both"/>
        <w:rPr>
          <w:rFonts w:ascii="Times New Roman" w:eastAsia="Times New Roman" w:hAnsi="Times New Roman" w:cs="Times New Roman"/>
          <w:sz w:val="24"/>
          <w:szCs w:val="24"/>
          <w:lang w:eastAsia="ru-RU"/>
        </w:rPr>
      </w:pPr>
      <w:proofErr w:type="gramStart"/>
      <w:r w:rsidRPr="0022503B">
        <w:rPr>
          <w:rFonts w:ascii="Times New Roman" w:eastAsia="Times New Roman" w:hAnsi="Times New Roman" w:cs="Times New Roman"/>
          <w:sz w:val="24"/>
          <w:szCs w:val="24"/>
          <w:lang w:eastAsia="ru-RU"/>
        </w:rPr>
        <w:t>э</w:t>
      </w:r>
      <w:proofErr w:type="gramEnd"/>
      <w:r w:rsidRPr="0022503B">
        <w:rPr>
          <w:rFonts w:ascii="Times New Roman" w:eastAsia="Times New Roman" w:hAnsi="Times New Roman" w:cs="Times New Roman"/>
          <w:sz w:val="24"/>
          <w:szCs w:val="24"/>
          <w:lang w:eastAsia="ru-RU"/>
        </w:rPr>
        <w:t>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w:t>
      </w:r>
    </w:p>
    <w:p w:rsidR="0022503B" w:rsidRPr="0022503B" w:rsidRDefault="0022503B" w:rsidP="00F473B0">
      <w:pPr>
        <w:numPr>
          <w:ilvl w:val="0"/>
          <w:numId w:val="26"/>
        </w:numPr>
        <w:shd w:val="clear" w:color="auto" w:fill="FFFFFF"/>
        <w:tabs>
          <w:tab w:val="clear" w:pos="720"/>
          <w:tab w:val="num" w:pos="0"/>
          <w:tab w:val="left" w:pos="284"/>
        </w:tabs>
        <w:spacing w:after="0" w:line="240" w:lineRule="auto"/>
        <w:ind w:left="0" w:firstLine="0"/>
        <w:jc w:val="both"/>
        <w:rPr>
          <w:rFonts w:ascii="Times New Roman" w:eastAsia="Times New Roman" w:hAnsi="Times New Roman" w:cs="Times New Roman"/>
          <w:sz w:val="24"/>
          <w:szCs w:val="24"/>
          <w:lang w:eastAsia="ru-RU"/>
        </w:rPr>
      </w:pPr>
      <w:proofErr w:type="gramStart"/>
      <w:r w:rsidRPr="0022503B">
        <w:rPr>
          <w:rFonts w:ascii="Times New Roman" w:eastAsia="Times New Roman" w:hAnsi="Times New Roman" w:cs="Times New Roman"/>
          <w:sz w:val="24"/>
          <w:szCs w:val="24"/>
          <w:lang w:eastAsia="ru-RU"/>
        </w:rPr>
        <w:t>к</w:t>
      </w:r>
      <w:proofErr w:type="gramEnd"/>
      <w:r w:rsidRPr="0022503B">
        <w:rPr>
          <w:rFonts w:ascii="Times New Roman" w:eastAsia="Times New Roman" w:hAnsi="Times New Roman" w:cs="Times New Roman"/>
          <w:sz w:val="24"/>
          <w:szCs w:val="24"/>
          <w:lang w:eastAsia="ru-RU"/>
        </w:rPr>
        <w:t>ак правило, эссе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чисто беллетристический характер.</w:t>
      </w:r>
    </w:p>
    <w:p w:rsidR="0022503B" w:rsidRPr="0022503B" w:rsidRDefault="0022503B" w:rsidP="00F473B0">
      <w:pPr>
        <w:numPr>
          <w:ilvl w:val="0"/>
          <w:numId w:val="26"/>
        </w:numPr>
        <w:shd w:val="clear" w:color="auto" w:fill="FFFFFF"/>
        <w:tabs>
          <w:tab w:val="clear" w:pos="720"/>
          <w:tab w:val="num" w:pos="0"/>
          <w:tab w:val="left" w:pos="284"/>
        </w:tabs>
        <w:spacing w:after="0" w:line="240" w:lineRule="auto"/>
        <w:ind w:left="0" w:firstLine="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в содержании эссе оцениваются в первую очередь личность автора - его мировоззрение, мысли и чувства.</w:t>
      </w:r>
    </w:p>
    <w:p w:rsidR="0022503B" w:rsidRPr="00F473B0" w:rsidRDefault="00F473B0" w:rsidP="00F473B0">
      <w:pPr>
        <w:pStyle w:val="a3"/>
        <w:spacing w:after="200" w:line="240" w:lineRule="auto"/>
        <w:ind w:left="0" w:right="-284"/>
        <w:rPr>
          <w:rFonts w:ascii="Times New Roman" w:hAnsi="Times New Roman" w:cs="Times New Roman"/>
          <w:sz w:val="24"/>
          <w:szCs w:val="24"/>
        </w:rPr>
      </w:pPr>
      <w:r w:rsidRPr="001547E1">
        <w:rPr>
          <w:rFonts w:ascii="Times New Roman" w:hAnsi="Times New Roman" w:cs="Times New Roman"/>
          <w:b/>
          <w:sz w:val="24"/>
          <w:szCs w:val="24"/>
        </w:rPr>
        <w:t>Цель</w:t>
      </w:r>
      <w:r w:rsidRPr="001547E1">
        <w:rPr>
          <w:rFonts w:ascii="Times New Roman" w:hAnsi="Times New Roman" w:cs="Times New Roman"/>
          <w:sz w:val="24"/>
          <w:szCs w:val="24"/>
        </w:rPr>
        <w:t xml:space="preserve"> выполнения задания: задание ориентировано на развитие навыков самостоятельного творческого подхода к пониманию и осмыслению проблем научного знания, возможности его прикладного использования, а также навыков письменного изложения собственных мыслей и отношения к различн</w:t>
      </w:r>
      <w:r>
        <w:rPr>
          <w:rFonts w:ascii="Times New Roman" w:hAnsi="Times New Roman" w:cs="Times New Roman"/>
          <w:sz w:val="24"/>
          <w:szCs w:val="24"/>
        </w:rPr>
        <w:t>ым художественным направлениям.</w:t>
      </w:r>
    </w:p>
    <w:p w:rsidR="0022503B" w:rsidRPr="0022503B" w:rsidRDefault="0022503B" w:rsidP="0022503B">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Написание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rsidR="0022503B" w:rsidRPr="0022503B" w:rsidRDefault="0022503B" w:rsidP="0022503B">
      <w:pPr>
        <w:shd w:val="clear" w:color="auto" w:fill="FFFFFF"/>
        <w:spacing w:after="0" w:line="240" w:lineRule="auto"/>
        <w:ind w:firstLine="567"/>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С точки зрения содержания эссе бывают:</w:t>
      </w:r>
    </w:p>
    <w:p w:rsidR="0022503B" w:rsidRPr="0022503B" w:rsidRDefault="0022503B" w:rsidP="009E28CA">
      <w:pPr>
        <w:shd w:val="clear" w:color="auto" w:fill="FFFFFF"/>
        <w:spacing w:after="0" w:line="240" w:lineRule="auto"/>
        <w:rPr>
          <w:rFonts w:ascii="Times New Roman" w:eastAsia="Times New Roman" w:hAnsi="Times New Roman" w:cs="Times New Roman"/>
          <w:b/>
          <w:sz w:val="24"/>
          <w:szCs w:val="24"/>
          <w:lang w:eastAsia="ru-RU"/>
        </w:rPr>
      </w:pPr>
      <w:r w:rsidRPr="0022503B">
        <w:rPr>
          <w:rFonts w:ascii="Times New Roman" w:eastAsia="Times New Roman" w:hAnsi="Times New Roman" w:cs="Times New Roman"/>
          <w:b/>
          <w:sz w:val="24"/>
          <w:szCs w:val="24"/>
          <w:lang w:eastAsia="ru-RU"/>
        </w:rPr>
        <w:t>По литературной форме эссе предстают в виде:</w:t>
      </w:r>
    </w:p>
    <w:p w:rsidR="0022503B" w:rsidRPr="0022503B" w:rsidRDefault="0022503B" w:rsidP="009E28CA">
      <w:pPr>
        <w:numPr>
          <w:ilvl w:val="0"/>
          <w:numId w:val="27"/>
        </w:numPr>
        <w:shd w:val="clear" w:color="auto" w:fill="FFFFFF"/>
        <w:spacing w:after="0" w:line="240" w:lineRule="auto"/>
        <w:ind w:firstLine="0"/>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рецензии,</w:t>
      </w:r>
    </w:p>
    <w:p w:rsidR="0022503B" w:rsidRPr="0022503B" w:rsidRDefault="0022503B" w:rsidP="009E28CA">
      <w:pPr>
        <w:numPr>
          <w:ilvl w:val="0"/>
          <w:numId w:val="27"/>
        </w:numPr>
        <w:shd w:val="clear" w:color="auto" w:fill="FFFFFF"/>
        <w:spacing w:after="0" w:line="240" w:lineRule="auto"/>
        <w:ind w:firstLine="0"/>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лирической миниатюры,</w:t>
      </w:r>
    </w:p>
    <w:p w:rsidR="0022503B" w:rsidRPr="0022503B" w:rsidRDefault="0022503B" w:rsidP="009E28CA">
      <w:pPr>
        <w:numPr>
          <w:ilvl w:val="0"/>
          <w:numId w:val="27"/>
        </w:numPr>
        <w:shd w:val="clear" w:color="auto" w:fill="FFFFFF"/>
        <w:spacing w:after="0" w:line="240" w:lineRule="auto"/>
        <w:ind w:firstLine="0"/>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заметки,</w:t>
      </w:r>
    </w:p>
    <w:p w:rsidR="0022503B" w:rsidRPr="0022503B" w:rsidRDefault="0022503B" w:rsidP="009E28CA">
      <w:pPr>
        <w:numPr>
          <w:ilvl w:val="0"/>
          <w:numId w:val="27"/>
        </w:numPr>
        <w:shd w:val="clear" w:color="auto" w:fill="FFFFFF"/>
        <w:spacing w:after="0" w:line="240" w:lineRule="auto"/>
        <w:ind w:firstLine="0"/>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странички из дневника,</w:t>
      </w:r>
    </w:p>
    <w:p w:rsidR="0022503B" w:rsidRPr="0022503B" w:rsidRDefault="0022503B" w:rsidP="009E28CA">
      <w:pPr>
        <w:numPr>
          <w:ilvl w:val="0"/>
          <w:numId w:val="27"/>
        </w:numPr>
        <w:shd w:val="clear" w:color="auto" w:fill="FFFFFF"/>
        <w:spacing w:after="0" w:line="240" w:lineRule="auto"/>
        <w:ind w:firstLine="0"/>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письма и др.</w:t>
      </w:r>
    </w:p>
    <w:p w:rsidR="0022503B" w:rsidRPr="0022503B" w:rsidRDefault="0022503B" w:rsidP="009E28CA">
      <w:pPr>
        <w:shd w:val="clear" w:color="auto" w:fill="FFFFFF"/>
        <w:spacing w:after="0" w:line="240" w:lineRule="auto"/>
        <w:rPr>
          <w:rFonts w:ascii="Times New Roman" w:eastAsia="Times New Roman" w:hAnsi="Times New Roman" w:cs="Times New Roman"/>
          <w:b/>
          <w:sz w:val="24"/>
          <w:szCs w:val="24"/>
          <w:lang w:eastAsia="ru-RU"/>
        </w:rPr>
      </w:pPr>
      <w:r w:rsidRPr="0022503B">
        <w:rPr>
          <w:rFonts w:ascii="Times New Roman" w:eastAsia="Times New Roman" w:hAnsi="Times New Roman" w:cs="Times New Roman"/>
          <w:b/>
          <w:sz w:val="24"/>
          <w:szCs w:val="24"/>
          <w:lang w:eastAsia="ru-RU"/>
        </w:rPr>
        <w:t>Различают также эссе:</w:t>
      </w:r>
    </w:p>
    <w:p w:rsidR="0022503B" w:rsidRPr="0022503B" w:rsidRDefault="0022503B" w:rsidP="009E28CA">
      <w:pPr>
        <w:numPr>
          <w:ilvl w:val="0"/>
          <w:numId w:val="28"/>
        </w:numPr>
        <w:shd w:val="clear" w:color="auto" w:fill="FFFFFF"/>
        <w:spacing w:after="0" w:line="240" w:lineRule="auto"/>
        <w:ind w:firstLine="0"/>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описательные,</w:t>
      </w:r>
    </w:p>
    <w:p w:rsidR="0022503B" w:rsidRPr="0022503B" w:rsidRDefault="0022503B" w:rsidP="009E28CA">
      <w:pPr>
        <w:numPr>
          <w:ilvl w:val="0"/>
          <w:numId w:val="28"/>
        </w:numPr>
        <w:shd w:val="clear" w:color="auto" w:fill="FFFFFF"/>
        <w:spacing w:after="0" w:line="240" w:lineRule="auto"/>
        <w:ind w:firstLine="0"/>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lastRenderedPageBreak/>
        <w:t>повествовательные,</w:t>
      </w:r>
    </w:p>
    <w:p w:rsidR="0022503B" w:rsidRPr="0022503B" w:rsidRDefault="0022503B" w:rsidP="009E28CA">
      <w:pPr>
        <w:numPr>
          <w:ilvl w:val="0"/>
          <w:numId w:val="28"/>
        </w:numPr>
        <w:shd w:val="clear" w:color="auto" w:fill="FFFFFF"/>
        <w:spacing w:after="0" w:line="240" w:lineRule="auto"/>
        <w:ind w:firstLine="0"/>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рефлексивные,</w:t>
      </w:r>
    </w:p>
    <w:p w:rsidR="0022503B" w:rsidRPr="0022503B" w:rsidRDefault="0022503B" w:rsidP="009E28CA">
      <w:pPr>
        <w:numPr>
          <w:ilvl w:val="0"/>
          <w:numId w:val="28"/>
        </w:numPr>
        <w:shd w:val="clear" w:color="auto" w:fill="FFFFFF"/>
        <w:spacing w:after="0" w:line="240" w:lineRule="auto"/>
        <w:ind w:firstLine="0"/>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критические,</w:t>
      </w:r>
    </w:p>
    <w:p w:rsidR="0022503B" w:rsidRPr="0022503B" w:rsidRDefault="0022503B" w:rsidP="009E28CA">
      <w:pPr>
        <w:numPr>
          <w:ilvl w:val="0"/>
          <w:numId w:val="28"/>
        </w:numPr>
        <w:shd w:val="clear" w:color="auto" w:fill="FFFFFF"/>
        <w:spacing w:after="0" w:line="240" w:lineRule="auto"/>
        <w:ind w:firstLine="0"/>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аналитические и др.</w:t>
      </w:r>
    </w:p>
    <w:p w:rsidR="0022503B" w:rsidRPr="0022503B" w:rsidRDefault="0022503B" w:rsidP="009E28CA">
      <w:pPr>
        <w:shd w:val="clear" w:color="auto" w:fill="FFFFFF"/>
        <w:spacing w:after="0" w:line="240" w:lineRule="auto"/>
        <w:outlineLvl w:val="1"/>
        <w:rPr>
          <w:rFonts w:ascii="Times New Roman" w:eastAsia="Times New Roman" w:hAnsi="Times New Roman" w:cs="Times New Roman"/>
          <w:sz w:val="24"/>
          <w:szCs w:val="24"/>
          <w:lang w:eastAsia="ru-RU"/>
        </w:rPr>
      </w:pPr>
    </w:p>
    <w:p w:rsidR="0022503B" w:rsidRPr="0022503B" w:rsidRDefault="00FA618C" w:rsidP="00FA618C">
      <w:pPr>
        <w:shd w:val="clear" w:color="auto" w:fill="FFFFFF"/>
        <w:spacing w:after="0" w:line="240" w:lineRule="auto"/>
        <w:ind w:firstLine="567"/>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Признаки эссе</w:t>
      </w:r>
    </w:p>
    <w:p w:rsidR="0022503B" w:rsidRPr="0022503B" w:rsidRDefault="0022503B" w:rsidP="000E0193">
      <w:pPr>
        <w:numPr>
          <w:ilvl w:val="0"/>
          <w:numId w:val="29"/>
        </w:numPr>
        <w:shd w:val="clear" w:color="auto" w:fill="FFFFFF"/>
        <w:spacing w:after="0" w:line="240" w:lineRule="auto"/>
        <w:ind w:left="0" w:firstLine="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Небольшой объем.</w:t>
      </w:r>
    </w:p>
    <w:p w:rsidR="0022503B" w:rsidRPr="0022503B" w:rsidRDefault="0022503B" w:rsidP="000E0193">
      <w:pPr>
        <w:shd w:val="clear" w:color="auto" w:fill="FFFFFF"/>
        <w:spacing w:after="0" w:line="240" w:lineRule="auto"/>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Каких-либо жестких границ, конечно, не существует. Объем эссе - от трех до семи страниц компьютерного текста. Например, в Гарвардской школе бизнеса часто пишутся эссе всего на двух страницах. В российских университетах допускается эссе до десяти страниц, правда, машинописного текста.</w:t>
      </w:r>
    </w:p>
    <w:p w:rsidR="0022503B" w:rsidRPr="0022503B" w:rsidRDefault="0022503B" w:rsidP="000E0193">
      <w:pPr>
        <w:numPr>
          <w:ilvl w:val="0"/>
          <w:numId w:val="29"/>
        </w:numPr>
        <w:shd w:val="clear" w:color="auto" w:fill="FFFFFF"/>
        <w:spacing w:after="0" w:line="240" w:lineRule="auto"/>
        <w:ind w:left="0" w:firstLine="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Конкретная тема и подчеркнуто субъективная ее трактовка.</w:t>
      </w:r>
    </w:p>
    <w:p w:rsidR="0022503B" w:rsidRPr="0022503B" w:rsidRDefault="0022503B" w:rsidP="000E0193">
      <w:pPr>
        <w:shd w:val="clear" w:color="auto" w:fill="FFFFFF"/>
        <w:spacing w:after="0" w:line="240" w:lineRule="auto"/>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Тема эссе всегда конкретна. Эссе не может содержать много тем или идей (мыслей). Оно отражает только один вариант, одну мысль. И развивает ее. Это ответ на один вопрос.</w:t>
      </w:r>
    </w:p>
    <w:p w:rsidR="0022503B" w:rsidRPr="0022503B" w:rsidRDefault="0022503B" w:rsidP="000E0193">
      <w:pPr>
        <w:numPr>
          <w:ilvl w:val="0"/>
          <w:numId w:val="29"/>
        </w:numPr>
        <w:shd w:val="clear" w:color="auto" w:fill="FFFFFF"/>
        <w:spacing w:after="0" w:line="240" w:lineRule="auto"/>
        <w:ind w:left="0" w:firstLine="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Свободная композиция - важная особенность эссе.</w:t>
      </w:r>
    </w:p>
    <w:p w:rsidR="0022503B" w:rsidRPr="0022503B" w:rsidRDefault="0022503B" w:rsidP="000E0193">
      <w:pPr>
        <w:shd w:val="clear" w:color="auto" w:fill="FFFFFF"/>
        <w:spacing w:after="0" w:line="240" w:lineRule="auto"/>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Исследователи отмечают, что эссе по своей природе устроено так, что не терпит никаких формальных рамок. Оно нередко строится вопреки законам логики, подчиняется произвольным ассоциациям, руководствуется принципом "Всё наоборот".</w:t>
      </w:r>
    </w:p>
    <w:p w:rsidR="0022503B" w:rsidRPr="0022503B" w:rsidRDefault="0022503B" w:rsidP="000E0193">
      <w:pPr>
        <w:numPr>
          <w:ilvl w:val="0"/>
          <w:numId w:val="29"/>
        </w:numPr>
        <w:shd w:val="clear" w:color="auto" w:fill="FFFFFF"/>
        <w:spacing w:after="0" w:line="240" w:lineRule="auto"/>
        <w:ind w:left="0" w:firstLine="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Непринужденность повествования.</w:t>
      </w:r>
    </w:p>
    <w:p w:rsidR="0022503B" w:rsidRPr="0022503B" w:rsidRDefault="0022503B" w:rsidP="000E0193">
      <w:pPr>
        <w:shd w:val="clear" w:color="auto" w:fill="FFFFFF"/>
        <w:spacing w:after="0" w:line="240" w:lineRule="auto"/>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Автору эссе важно установить доверительный стиль общения с читателем; чтобы быть понятым, он избегает намеренно усложненных, неясных, излишне строгих построений. Исследователи отмечают, что хорошее эссе может написать только тот, кто свободно владеет темой, видит ее с различных сторон и готов предъявить читателю не исчерпывающий, но </w:t>
      </w:r>
      <w:proofErr w:type="spellStart"/>
      <w:r w:rsidRPr="0022503B">
        <w:rPr>
          <w:rFonts w:ascii="Times New Roman" w:eastAsia="Times New Roman" w:hAnsi="Times New Roman" w:cs="Times New Roman"/>
          <w:sz w:val="24"/>
          <w:szCs w:val="24"/>
          <w:lang w:eastAsia="ru-RU"/>
        </w:rPr>
        <w:t>многоаспектный</w:t>
      </w:r>
      <w:proofErr w:type="spellEnd"/>
      <w:r w:rsidRPr="0022503B">
        <w:rPr>
          <w:rFonts w:ascii="Times New Roman" w:eastAsia="Times New Roman" w:hAnsi="Times New Roman" w:cs="Times New Roman"/>
          <w:sz w:val="24"/>
          <w:szCs w:val="24"/>
          <w:lang w:eastAsia="ru-RU"/>
        </w:rPr>
        <w:t xml:space="preserve"> взгляд на явление, ставшее отправной точкой его размышлений.</w:t>
      </w:r>
    </w:p>
    <w:p w:rsidR="0022503B" w:rsidRPr="0022503B" w:rsidRDefault="0022503B" w:rsidP="000E0193">
      <w:pPr>
        <w:numPr>
          <w:ilvl w:val="0"/>
          <w:numId w:val="29"/>
        </w:numPr>
        <w:shd w:val="clear" w:color="auto" w:fill="FFFFFF"/>
        <w:spacing w:after="0" w:line="240" w:lineRule="auto"/>
        <w:ind w:left="0" w:firstLine="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Склонность к парадоксам.</w:t>
      </w:r>
    </w:p>
    <w:p w:rsidR="0022503B" w:rsidRPr="0022503B" w:rsidRDefault="0022503B" w:rsidP="000E0193">
      <w:pPr>
        <w:shd w:val="clear" w:color="auto" w:fill="FFFFFF"/>
        <w:spacing w:after="0" w:line="240" w:lineRule="auto"/>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Эссе призвано удивить читателя (слушателя) - это, по мнению многих исследователей, его обязательное качество. Отправной точкой для размышлений, воплощенных в эссе, нередко является афористическое, яркое высказывание или парадоксальное определение, буквально сталкивающее на первый взгляд бесспорные, но взаимоисключающие друг друга утверждения, характеристики, тезисы.</w:t>
      </w:r>
    </w:p>
    <w:p w:rsidR="0022503B" w:rsidRPr="0022503B" w:rsidRDefault="0022503B" w:rsidP="000E0193">
      <w:pPr>
        <w:numPr>
          <w:ilvl w:val="0"/>
          <w:numId w:val="29"/>
        </w:numPr>
        <w:shd w:val="clear" w:color="auto" w:fill="FFFFFF"/>
        <w:spacing w:after="0" w:line="240" w:lineRule="auto"/>
        <w:ind w:left="0" w:firstLine="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Внутреннее смысловое единство</w:t>
      </w:r>
    </w:p>
    <w:p w:rsidR="0022503B" w:rsidRPr="0022503B" w:rsidRDefault="0022503B" w:rsidP="000E0193">
      <w:pPr>
        <w:shd w:val="clear" w:color="auto" w:fill="FFFFFF"/>
        <w:spacing w:after="0" w:line="240" w:lineRule="auto"/>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Возможно, это один из парадоксов жанра. Свободное по композиции, ориентированное на субъективность, эссе вместе с тем обладает внутренним смысловым единством, т.е. согласованностью ключевых тезисов и утверждений, внутренней гармонией аргументов и ассоциаций, непротиворечивостью тех суждений, в которых выражена личностная позиция автора.</w:t>
      </w:r>
    </w:p>
    <w:p w:rsidR="0022503B" w:rsidRPr="0022503B" w:rsidRDefault="0022503B" w:rsidP="000E0193">
      <w:pPr>
        <w:numPr>
          <w:ilvl w:val="0"/>
          <w:numId w:val="29"/>
        </w:numPr>
        <w:shd w:val="clear" w:color="auto" w:fill="FFFFFF"/>
        <w:spacing w:after="0" w:line="240" w:lineRule="auto"/>
        <w:ind w:left="0" w:firstLine="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Ориентация на разговорную речь</w:t>
      </w:r>
    </w:p>
    <w:p w:rsidR="0022503B" w:rsidRDefault="0022503B" w:rsidP="000E0193">
      <w:pPr>
        <w:shd w:val="clear" w:color="auto" w:fill="FFFFFF"/>
        <w:spacing w:after="0" w:line="240" w:lineRule="auto"/>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В то же время необходимо избегать употребления в эссе сленга, шаблонных фраз, сокращения слов, чересчур легкомысленного тона. Язык, употребляемый при написании эссе, должен восприниматься серьезно.</w:t>
      </w:r>
    </w:p>
    <w:p w:rsidR="009E28CA" w:rsidRPr="0022503B" w:rsidRDefault="009E28CA" w:rsidP="000E0193">
      <w:pPr>
        <w:shd w:val="clear" w:color="auto" w:fill="FFFFFF"/>
        <w:spacing w:after="0" w:line="240" w:lineRule="auto"/>
        <w:jc w:val="both"/>
        <w:rPr>
          <w:rFonts w:ascii="Times New Roman" w:eastAsia="Times New Roman" w:hAnsi="Times New Roman" w:cs="Times New Roman"/>
          <w:sz w:val="24"/>
          <w:szCs w:val="24"/>
          <w:lang w:eastAsia="ru-RU"/>
        </w:rPr>
      </w:pPr>
    </w:p>
    <w:p w:rsidR="0022503B" w:rsidRDefault="0022503B" w:rsidP="000E0193">
      <w:pPr>
        <w:shd w:val="clear" w:color="auto" w:fill="FFFFFF"/>
        <w:spacing w:after="0" w:line="240" w:lineRule="auto"/>
        <w:jc w:val="center"/>
        <w:outlineLvl w:val="1"/>
        <w:rPr>
          <w:rFonts w:ascii="Times New Roman" w:eastAsia="Times New Roman" w:hAnsi="Times New Roman" w:cs="Times New Roman"/>
          <w:b/>
          <w:sz w:val="24"/>
          <w:szCs w:val="24"/>
          <w:lang w:eastAsia="ru-RU"/>
        </w:rPr>
      </w:pPr>
      <w:r w:rsidRPr="0022503B">
        <w:rPr>
          <w:rFonts w:ascii="Times New Roman" w:eastAsia="Times New Roman" w:hAnsi="Times New Roman" w:cs="Times New Roman"/>
          <w:b/>
          <w:sz w:val="24"/>
          <w:szCs w:val="24"/>
          <w:lang w:eastAsia="ru-RU"/>
        </w:rPr>
        <w:t>Правила написания эссе</w:t>
      </w:r>
    </w:p>
    <w:p w:rsidR="009E28CA" w:rsidRPr="0022503B" w:rsidRDefault="009E28CA" w:rsidP="000E0193">
      <w:pPr>
        <w:shd w:val="clear" w:color="auto" w:fill="FFFFFF"/>
        <w:spacing w:after="0" w:line="240" w:lineRule="auto"/>
        <w:jc w:val="center"/>
        <w:outlineLvl w:val="1"/>
        <w:rPr>
          <w:rFonts w:ascii="Times New Roman" w:eastAsia="Times New Roman" w:hAnsi="Times New Roman" w:cs="Times New Roman"/>
          <w:b/>
          <w:sz w:val="24"/>
          <w:szCs w:val="24"/>
          <w:lang w:eastAsia="ru-RU"/>
        </w:rPr>
      </w:pPr>
    </w:p>
    <w:p w:rsidR="0022503B" w:rsidRPr="0022503B" w:rsidRDefault="0022503B" w:rsidP="009E28CA">
      <w:pPr>
        <w:numPr>
          <w:ilvl w:val="0"/>
          <w:numId w:val="31"/>
        </w:numPr>
        <w:shd w:val="clear" w:color="auto" w:fill="FFFFFF"/>
        <w:tabs>
          <w:tab w:val="clear" w:pos="720"/>
          <w:tab w:val="num" w:pos="0"/>
          <w:tab w:val="num" w:pos="426"/>
        </w:tabs>
        <w:spacing w:after="0" w:line="240" w:lineRule="auto"/>
        <w:ind w:left="0" w:firstLine="0"/>
        <w:contextualSpacing/>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Из формальных правил написания эссе можно назвать только одно - наличие заголовка.</w:t>
      </w:r>
    </w:p>
    <w:p w:rsidR="0022503B" w:rsidRPr="0022503B" w:rsidRDefault="0022503B" w:rsidP="009E28CA">
      <w:pPr>
        <w:numPr>
          <w:ilvl w:val="0"/>
          <w:numId w:val="31"/>
        </w:numPr>
        <w:shd w:val="clear" w:color="auto" w:fill="FFFFFF"/>
        <w:tabs>
          <w:tab w:val="clear" w:pos="720"/>
          <w:tab w:val="num" w:pos="0"/>
          <w:tab w:val="num" w:pos="426"/>
        </w:tabs>
        <w:spacing w:after="0" w:line="240" w:lineRule="auto"/>
        <w:ind w:left="0" w:firstLine="0"/>
        <w:contextualSpacing/>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Внутренняя структура эссе может быть произвольной. Поскольку это малая форма письменной работы, то не требуется обязательное повторение выводов в конце, они могут быть включены в основной текст или в заголовок.</w:t>
      </w:r>
    </w:p>
    <w:p w:rsidR="00F473B0" w:rsidRDefault="0022503B" w:rsidP="00407C09">
      <w:pPr>
        <w:numPr>
          <w:ilvl w:val="0"/>
          <w:numId w:val="31"/>
        </w:numPr>
        <w:shd w:val="clear" w:color="auto" w:fill="FFFFFF"/>
        <w:tabs>
          <w:tab w:val="clear" w:pos="720"/>
          <w:tab w:val="num" w:pos="0"/>
          <w:tab w:val="num" w:pos="426"/>
        </w:tabs>
        <w:spacing w:after="0" w:line="240" w:lineRule="auto"/>
        <w:ind w:left="0" w:firstLine="0"/>
        <w:contextualSpacing/>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Аргументация может предшествовать формулировке проблемы. Формулировка проблемы может совпадать с окончательным выводом.</w:t>
      </w:r>
    </w:p>
    <w:p w:rsidR="00407C09" w:rsidRPr="00407C09" w:rsidRDefault="00407C09" w:rsidP="00407C09">
      <w:pPr>
        <w:shd w:val="clear" w:color="auto" w:fill="FFFFFF"/>
        <w:tabs>
          <w:tab w:val="num" w:pos="426"/>
        </w:tabs>
        <w:spacing w:after="0" w:line="240" w:lineRule="auto"/>
        <w:contextualSpacing/>
        <w:jc w:val="both"/>
        <w:rPr>
          <w:rFonts w:ascii="Times New Roman" w:eastAsia="Times New Roman" w:hAnsi="Times New Roman" w:cs="Times New Roman"/>
          <w:sz w:val="24"/>
          <w:szCs w:val="24"/>
          <w:lang w:eastAsia="ru-RU"/>
        </w:rPr>
      </w:pPr>
    </w:p>
    <w:p w:rsidR="00F473B0" w:rsidRPr="001547E1" w:rsidRDefault="00F473B0" w:rsidP="00F473B0">
      <w:pPr>
        <w:pStyle w:val="a3"/>
        <w:spacing w:after="200" w:line="240" w:lineRule="auto"/>
        <w:ind w:left="0" w:right="-284"/>
        <w:rPr>
          <w:rFonts w:ascii="Times New Roman" w:hAnsi="Times New Roman" w:cs="Times New Roman"/>
          <w:b/>
          <w:bCs/>
          <w:sz w:val="24"/>
          <w:szCs w:val="24"/>
        </w:rPr>
      </w:pPr>
      <w:r w:rsidRPr="001547E1">
        <w:rPr>
          <w:rFonts w:ascii="Times New Roman" w:hAnsi="Times New Roman" w:cs="Times New Roman"/>
          <w:b/>
          <w:bCs/>
          <w:sz w:val="24"/>
          <w:szCs w:val="24"/>
        </w:rPr>
        <w:lastRenderedPageBreak/>
        <w:t>По своей структуре эссе содержит следующие разделы:</w:t>
      </w:r>
    </w:p>
    <w:p w:rsidR="00F473B0" w:rsidRPr="009C7AE0" w:rsidRDefault="00F473B0" w:rsidP="00F473B0">
      <w:pPr>
        <w:pStyle w:val="a3"/>
        <w:spacing w:after="200" w:line="240" w:lineRule="auto"/>
        <w:ind w:left="0" w:right="-284"/>
        <w:rPr>
          <w:rFonts w:ascii="Times New Roman" w:hAnsi="Times New Roman" w:cs="Times New Roman"/>
          <w:b/>
          <w:bCs/>
          <w:sz w:val="24"/>
          <w:szCs w:val="24"/>
        </w:rPr>
      </w:pPr>
      <w:r w:rsidRPr="001547E1">
        <w:rPr>
          <w:rFonts w:ascii="Times New Roman" w:hAnsi="Times New Roman" w:cs="Times New Roman"/>
          <w:sz w:val="24"/>
          <w:szCs w:val="24"/>
        </w:rPr>
        <w:t>1. Титульный лист;</w:t>
      </w:r>
      <w:r>
        <w:rPr>
          <w:rFonts w:ascii="Times New Roman" w:hAnsi="Times New Roman" w:cs="Times New Roman"/>
          <w:b/>
          <w:bCs/>
          <w:sz w:val="24"/>
          <w:szCs w:val="24"/>
        </w:rPr>
        <w:t xml:space="preserve"> </w:t>
      </w:r>
      <w:r w:rsidRPr="001547E1">
        <w:rPr>
          <w:rFonts w:ascii="Times New Roman" w:hAnsi="Times New Roman" w:cs="Times New Roman"/>
          <w:sz w:val="24"/>
          <w:szCs w:val="24"/>
        </w:rPr>
        <w:t>2. Содержание, или краткий план, выполняемой работы; </w:t>
      </w:r>
      <w:r>
        <w:rPr>
          <w:rFonts w:ascii="Times New Roman" w:hAnsi="Times New Roman" w:cs="Times New Roman"/>
          <w:b/>
          <w:bCs/>
          <w:sz w:val="24"/>
          <w:szCs w:val="24"/>
        </w:rPr>
        <w:t xml:space="preserve"> </w:t>
      </w:r>
      <w:r w:rsidRPr="001547E1">
        <w:rPr>
          <w:rFonts w:ascii="Times New Roman" w:hAnsi="Times New Roman" w:cs="Times New Roman"/>
          <w:sz w:val="24"/>
          <w:szCs w:val="24"/>
        </w:rPr>
        <w:t>3. Введение; </w:t>
      </w:r>
      <w:r>
        <w:rPr>
          <w:rFonts w:ascii="Times New Roman" w:hAnsi="Times New Roman" w:cs="Times New Roman"/>
          <w:b/>
          <w:bCs/>
          <w:sz w:val="24"/>
          <w:szCs w:val="24"/>
        </w:rPr>
        <w:t xml:space="preserve"> </w:t>
      </w:r>
      <w:r w:rsidRPr="001547E1">
        <w:rPr>
          <w:rFonts w:ascii="Times New Roman" w:hAnsi="Times New Roman" w:cs="Times New Roman"/>
          <w:sz w:val="24"/>
          <w:szCs w:val="24"/>
        </w:rPr>
        <w:t>4. Основную часть;</w:t>
      </w:r>
      <w:r>
        <w:rPr>
          <w:rFonts w:ascii="Times New Roman" w:hAnsi="Times New Roman" w:cs="Times New Roman"/>
          <w:b/>
          <w:bCs/>
          <w:sz w:val="24"/>
          <w:szCs w:val="24"/>
        </w:rPr>
        <w:t xml:space="preserve"> </w:t>
      </w:r>
      <w:r w:rsidRPr="001547E1">
        <w:rPr>
          <w:rFonts w:ascii="Times New Roman" w:hAnsi="Times New Roman" w:cs="Times New Roman"/>
          <w:sz w:val="24"/>
          <w:szCs w:val="24"/>
        </w:rPr>
        <w:t>5. Заключение;</w:t>
      </w:r>
      <w:r>
        <w:rPr>
          <w:rFonts w:ascii="Times New Roman" w:hAnsi="Times New Roman" w:cs="Times New Roman"/>
          <w:b/>
          <w:bCs/>
          <w:sz w:val="24"/>
          <w:szCs w:val="24"/>
        </w:rPr>
        <w:t xml:space="preserve"> </w:t>
      </w:r>
      <w:r w:rsidRPr="001547E1">
        <w:rPr>
          <w:rFonts w:ascii="Times New Roman" w:hAnsi="Times New Roman" w:cs="Times New Roman"/>
          <w:sz w:val="24"/>
          <w:szCs w:val="24"/>
        </w:rPr>
        <w:t>6. Список использованной литературы (библиография).</w:t>
      </w:r>
    </w:p>
    <w:p w:rsidR="00F473B0" w:rsidRPr="001547E1" w:rsidRDefault="00F473B0" w:rsidP="00F473B0">
      <w:pPr>
        <w:pStyle w:val="a3"/>
        <w:spacing w:after="200" w:line="240" w:lineRule="auto"/>
        <w:ind w:left="0" w:right="-284"/>
        <w:rPr>
          <w:rFonts w:ascii="Times New Roman" w:hAnsi="Times New Roman" w:cs="Times New Roman"/>
          <w:b/>
          <w:bCs/>
          <w:sz w:val="24"/>
          <w:szCs w:val="24"/>
        </w:rPr>
      </w:pPr>
      <w:r w:rsidRPr="001547E1">
        <w:rPr>
          <w:rFonts w:ascii="Times New Roman" w:hAnsi="Times New Roman" w:cs="Times New Roman"/>
          <w:b/>
          <w:bCs/>
          <w:sz w:val="24"/>
          <w:szCs w:val="24"/>
        </w:rPr>
        <w:t>Требования к оформлению и содержанию эссе.</w:t>
      </w:r>
    </w:p>
    <w:p w:rsidR="00F473B0" w:rsidRPr="001547E1" w:rsidRDefault="00F473B0" w:rsidP="00F473B0">
      <w:pPr>
        <w:pStyle w:val="a3"/>
        <w:spacing w:after="200" w:line="240" w:lineRule="auto"/>
        <w:ind w:left="0" w:right="-284"/>
        <w:rPr>
          <w:rFonts w:ascii="Times New Roman" w:hAnsi="Times New Roman" w:cs="Times New Roman"/>
          <w:sz w:val="24"/>
          <w:szCs w:val="24"/>
        </w:rPr>
      </w:pPr>
      <w:r w:rsidRPr="001547E1">
        <w:rPr>
          <w:rFonts w:ascii="Times New Roman" w:hAnsi="Times New Roman" w:cs="Times New Roman"/>
          <w:b/>
          <w:bCs/>
          <w:sz w:val="24"/>
          <w:szCs w:val="24"/>
        </w:rPr>
        <w:t>Эссе</w:t>
      </w:r>
      <w:r w:rsidRPr="001547E1">
        <w:rPr>
          <w:rFonts w:ascii="Times New Roman" w:hAnsi="Times New Roman" w:cs="Times New Roman"/>
          <w:sz w:val="24"/>
          <w:szCs w:val="24"/>
        </w:rPr>
        <w:t xml:space="preserve"> должно быть напечатано 14 шрифтом через 1,5 интервала (MS </w:t>
      </w:r>
      <w:proofErr w:type="spellStart"/>
      <w:r w:rsidRPr="001547E1">
        <w:rPr>
          <w:rFonts w:ascii="Times New Roman" w:hAnsi="Times New Roman" w:cs="Times New Roman"/>
          <w:sz w:val="24"/>
          <w:szCs w:val="24"/>
        </w:rPr>
        <w:t>Word</w:t>
      </w:r>
      <w:proofErr w:type="spellEnd"/>
      <w:r w:rsidRPr="001547E1">
        <w:rPr>
          <w:rFonts w:ascii="Times New Roman" w:hAnsi="Times New Roman" w:cs="Times New Roman"/>
          <w:sz w:val="24"/>
          <w:szCs w:val="24"/>
        </w:rPr>
        <w:t>), общим объемом до 10 страниц. Страницы эссе должны иметь сквозную нумерацию. Первой страницей является титульный лист, на котором номер страницы не проставляется.</w:t>
      </w:r>
    </w:p>
    <w:p w:rsidR="00F473B0" w:rsidRPr="001547E1" w:rsidRDefault="00F473B0" w:rsidP="00F473B0">
      <w:pPr>
        <w:pStyle w:val="a3"/>
        <w:spacing w:after="200" w:line="240" w:lineRule="auto"/>
        <w:ind w:left="0" w:right="-284"/>
        <w:rPr>
          <w:rFonts w:ascii="Times New Roman" w:hAnsi="Times New Roman" w:cs="Times New Roman"/>
          <w:sz w:val="24"/>
          <w:szCs w:val="24"/>
        </w:rPr>
      </w:pPr>
      <w:r w:rsidRPr="001547E1">
        <w:rPr>
          <w:rFonts w:ascii="Times New Roman" w:hAnsi="Times New Roman" w:cs="Times New Roman"/>
          <w:b/>
          <w:bCs/>
          <w:sz w:val="24"/>
          <w:szCs w:val="24"/>
        </w:rPr>
        <w:t>Введение</w:t>
      </w:r>
      <w:r w:rsidRPr="001547E1">
        <w:rPr>
          <w:rFonts w:ascii="Times New Roman" w:hAnsi="Times New Roman" w:cs="Times New Roman"/>
          <w:sz w:val="24"/>
          <w:szCs w:val="24"/>
        </w:rPr>
        <w:t>. Введение должно включать обоснование интереса выбранной темы, ее актуальность и/или практическую значимость. Важно учесть, что заявленная тема должна быть адекватна раскрываемому в эссе содержанию, иначе говоря, не должно быть рассогласования в названии и содержании работы.</w:t>
      </w:r>
    </w:p>
    <w:p w:rsidR="00F473B0" w:rsidRPr="001547E1" w:rsidRDefault="00F473B0" w:rsidP="00F473B0">
      <w:pPr>
        <w:pStyle w:val="a3"/>
        <w:spacing w:after="200" w:line="240" w:lineRule="auto"/>
        <w:ind w:left="0" w:right="-284"/>
        <w:rPr>
          <w:rFonts w:ascii="Times New Roman" w:hAnsi="Times New Roman" w:cs="Times New Roman"/>
          <w:b/>
          <w:bCs/>
          <w:sz w:val="24"/>
          <w:szCs w:val="24"/>
        </w:rPr>
      </w:pPr>
      <w:r w:rsidRPr="001547E1">
        <w:rPr>
          <w:rFonts w:ascii="Times New Roman" w:hAnsi="Times New Roman" w:cs="Times New Roman"/>
          <w:b/>
          <w:bCs/>
          <w:sz w:val="24"/>
          <w:szCs w:val="24"/>
        </w:rPr>
        <w:t xml:space="preserve">Основная часть. </w:t>
      </w:r>
      <w:r w:rsidRPr="001547E1">
        <w:rPr>
          <w:rFonts w:ascii="Times New Roman" w:hAnsi="Times New Roman" w:cs="Times New Roman"/>
          <w:sz w:val="24"/>
          <w:szCs w:val="24"/>
        </w:rPr>
        <w:t xml:space="preserve">Основная часть предполагает последовательное, логичное и доказательное раскрытие заявленной темы эссе </w:t>
      </w:r>
      <w:proofErr w:type="gramStart"/>
      <w:r w:rsidRPr="001547E1">
        <w:rPr>
          <w:rFonts w:ascii="Times New Roman" w:hAnsi="Times New Roman" w:cs="Times New Roman"/>
          <w:sz w:val="24"/>
          <w:szCs w:val="24"/>
        </w:rPr>
        <w:t>с</w:t>
      </w:r>
      <w:proofErr w:type="gramEnd"/>
      <w:r w:rsidRPr="001547E1">
        <w:rPr>
          <w:rFonts w:ascii="Times New Roman" w:hAnsi="Times New Roman" w:cs="Times New Roman"/>
          <w:sz w:val="24"/>
          <w:szCs w:val="24"/>
        </w:rPr>
        <w:t xml:space="preserve"> ссылками на использованную и доступную литературу, в том числе электронные источники информации. Каждый из используемых и цитируемых литературных источников должен иметь соответствующую ссылку.</w:t>
      </w:r>
    </w:p>
    <w:p w:rsidR="00F473B0" w:rsidRPr="001547E1" w:rsidRDefault="00F473B0" w:rsidP="00F473B0">
      <w:pPr>
        <w:pStyle w:val="a3"/>
        <w:spacing w:after="200" w:line="240" w:lineRule="auto"/>
        <w:ind w:left="0" w:right="-284"/>
        <w:rPr>
          <w:rFonts w:ascii="Times New Roman" w:hAnsi="Times New Roman" w:cs="Times New Roman"/>
          <w:b/>
          <w:bCs/>
          <w:sz w:val="24"/>
          <w:szCs w:val="24"/>
        </w:rPr>
      </w:pPr>
      <w:r w:rsidRPr="001547E1">
        <w:rPr>
          <w:rFonts w:ascii="Times New Roman" w:hAnsi="Times New Roman" w:cs="Times New Roman"/>
          <w:b/>
          <w:bCs/>
          <w:sz w:val="24"/>
          <w:szCs w:val="24"/>
        </w:rPr>
        <w:t xml:space="preserve">Примеры ссылок. </w:t>
      </w:r>
      <w:r w:rsidRPr="001547E1">
        <w:rPr>
          <w:rFonts w:ascii="Times New Roman" w:hAnsi="Times New Roman" w:cs="Times New Roman"/>
          <w:sz w:val="24"/>
          <w:szCs w:val="24"/>
        </w:rPr>
        <w:t>Цитата – должна быть дословной, заключается в кавычки, рядом в скобках указывается фамилия автора, год издания, соответствующая страница. Например: (Ильина, 2007, с. 16). Пересказ мысли в кавычки не заключается. Главное – уметь пересказать близко к тексту, не искажая основной мысли автора. Но ссылка при этом также обязательна, однако достаточно указать имя автора и год издания источника. Например: (Ильина, 2007). Сноски можно делать и по-другому, в квадратных скобках. Например: [5, с. 25] или [3; 10; 15]. Первая цифра означает номер источника в списке использованной литературы, вторая – страницу, на которой изложена мысль, которую Вы используете. Через точку с запятой разделяются несколько источников. Культура оформления письменной работы, и в частности эссе, обязательно включает наличие выводов по каждому разделу и общего заключения.</w:t>
      </w:r>
    </w:p>
    <w:p w:rsidR="00F473B0" w:rsidRPr="001547E1" w:rsidRDefault="00F473B0" w:rsidP="00F473B0">
      <w:pPr>
        <w:pStyle w:val="a3"/>
        <w:spacing w:after="200" w:line="240" w:lineRule="auto"/>
        <w:ind w:left="0" w:right="-284"/>
        <w:rPr>
          <w:rFonts w:ascii="Times New Roman" w:hAnsi="Times New Roman" w:cs="Times New Roman"/>
          <w:b/>
          <w:bCs/>
          <w:sz w:val="24"/>
          <w:szCs w:val="24"/>
        </w:rPr>
      </w:pPr>
      <w:r w:rsidRPr="001547E1">
        <w:rPr>
          <w:rFonts w:ascii="Times New Roman" w:hAnsi="Times New Roman" w:cs="Times New Roman"/>
          <w:b/>
          <w:bCs/>
          <w:sz w:val="24"/>
          <w:szCs w:val="24"/>
        </w:rPr>
        <w:t xml:space="preserve">Заключение. </w:t>
      </w:r>
      <w:r w:rsidRPr="001547E1">
        <w:rPr>
          <w:rFonts w:ascii="Times New Roman" w:hAnsi="Times New Roman" w:cs="Times New Roman"/>
          <w:sz w:val="24"/>
          <w:szCs w:val="24"/>
        </w:rPr>
        <w:t>Обычно содержит до 1 страницы текста, в котором отмечаются достигнутые цели и задачи, выводы, обобщающие авторскую позицию по поставленной проблеме и перспективные направления возможных исследований по данной тематике.</w:t>
      </w:r>
    </w:p>
    <w:p w:rsidR="00F473B0" w:rsidRPr="00F16408" w:rsidRDefault="00F473B0" w:rsidP="00F16408">
      <w:pPr>
        <w:pStyle w:val="a3"/>
        <w:spacing w:after="200" w:line="240" w:lineRule="auto"/>
        <w:ind w:left="0" w:right="-284"/>
        <w:rPr>
          <w:rFonts w:ascii="Times New Roman" w:hAnsi="Times New Roman" w:cs="Times New Roman"/>
          <w:sz w:val="24"/>
          <w:szCs w:val="24"/>
        </w:rPr>
      </w:pPr>
      <w:r w:rsidRPr="001547E1">
        <w:rPr>
          <w:rFonts w:ascii="Times New Roman" w:hAnsi="Times New Roman" w:cs="Times New Roman"/>
          <w:b/>
          <w:bCs/>
          <w:sz w:val="24"/>
          <w:szCs w:val="24"/>
        </w:rPr>
        <w:t>Литература</w:t>
      </w:r>
      <w:r w:rsidRPr="001547E1">
        <w:rPr>
          <w:rFonts w:ascii="Times New Roman" w:hAnsi="Times New Roman" w:cs="Times New Roman"/>
          <w:sz w:val="24"/>
          <w:szCs w:val="24"/>
        </w:rPr>
        <w:t>. Должны быть обозначены несколько литературных источников, среди которых может быть представлен только один учебник, поскольку эссе предполагает умение работать с научными источниками, к которым относятся монографии, научные сборники, с</w:t>
      </w:r>
      <w:r w:rsidR="00F16408">
        <w:rPr>
          <w:rFonts w:ascii="Times New Roman" w:hAnsi="Times New Roman" w:cs="Times New Roman"/>
          <w:sz w:val="24"/>
          <w:szCs w:val="24"/>
        </w:rPr>
        <w:t>татьи в периодических изданиях.</w:t>
      </w:r>
    </w:p>
    <w:p w:rsidR="00F473B0" w:rsidRPr="001547E1" w:rsidRDefault="00407C09" w:rsidP="00407C09">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bidi="mr-IN"/>
        </w:rPr>
      </w:pPr>
      <w:r>
        <w:rPr>
          <w:rFonts w:ascii="Times New Roman" w:eastAsia="Times New Roman" w:hAnsi="Times New Roman" w:cs="Times New Roman"/>
          <w:b/>
          <w:bCs/>
          <w:color w:val="000000"/>
          <w:sz w:val="24"/>
          <w:szCs w:val="24"/>
          <w:lang w:eastAsia="ru-RU" w:bidi="mr-IN"/>
        </w:rPr>
        <w:t xml:space="preserve">Оформление </w:t>
      </w:r>
      <w:r w:rsidR="00F473B0" w:rsidRPr="001547E1">
        <w:rPr>
          <w:rFonts w:ascii="Times New Roman" w:eastAsia="Times New Roman" w:hAnsi="Times New Roman" w:cs="Times New Roman"/>
          <w:b/>
          <w:bCs/>
          <w:color w:val="000000"/>
          <w:sz w:val="24"/>
          <w:szCs w:val="24"/>
          <w:lang w:eastAsia="ru-RU" w:bidi="mr-IN"/>
        </w:rPr>
        <w:t xml:space="preserve"> эссе</w:t>
      </w:r>
    </w:p>
    <w:p w:rsidR="00F473B0" w:rsidRPr="001547E1" w:rsidRDefault="00F473B0" w:rsidP="00F473B0">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bidi="mr-IN"/>
        </w:rPr>
      </w:pPr>
      <w:r w:rsidRPr="001547E1">
        <w:rPr>
          <w:rFonts w:ascii="Times New Roman" w:eastAsia="Times New Roman" w:hAnsi="Times New Roman" w:cs="Times New Roman"/>
          <w:color w:val="000000"/>
          <w:sz w:val="24"/>
          <w:szCs w:val="24"/>
          <w:lang w:eastAsia="ru-RU" w:bidi="mr-IN"/>
        </w:rPr>
        <w:t>«Московский государственный институт культуры»</w:t>
      </w:r>
    </w:p>
    <w:p w:rsidR="00F473B0" w:rsidRPr="001547E1" w:rsidRDefault="00F473B0" w:rsidP="00F473B0">
      <w:pPr>
        <w:autoSpaceDE w:val="0"/>
        <w:autoSpaceDN w:val="0"/>
        <w:adjustRightInd w:val="0"/>
        <w:spacing w:after="0" w:line="240" w:lineRule="auto"/>
        <w:ind w:left="142"/>
        <w:jc w:val="center"/>
        <w:rPr>
          <w:rFonts w:ascii="Times New Roman" w:eastAsia="Times New Roman" w:hAnsi="Times New Roman" w:cs="Times New Roman"/>
          <w:color w:val="000000"/>
          <w:sz w:val="24"/>
          <w:szCs w:val="24"/>
          <w:lang w:eastAsia="ru-RU" w:bidi="mr-IN"/>
        </w:rPr>
      </w:pPr>
      <w:r w:rsidRPr="001547E1">
        <w:rPr>
          <w:rFonts w:ascii="Times New Roman" w:eastAsia="Times New Roman" w:hAnsi="Times New Roman" w:cs="Times New Roman"/>
          <w:color w:val="000000"/>
          <w:sz w:val="24"/>
          <w:szCs w:val="24"/>
          <w:lang w:eastAsia="ru-RU" w:bidi="mr-IN"/>
        </w:rPr>
        <w:t>Кафедра  Культурологии</w:t>
      </w:r>
    </w:p>
    <w:p w:rsidR="00F473B0" w:rsidRPr="001547E1" w:rsidRDefault="009E28CA" w:rsidP="00F473B0">
      <w:pPr>
        <w:autoSpaceDE w:val="0"/>
        <w:autoSpaceDN w:val="0"/>
        <w:adjustRightInd w:val="0"/>
        <w:spacing w:after="0" w:line="240" w:lineRule="auto"/>
        <w:ind w:left="142"/>
        <w:jc w:val="center"/>
        <w:rPr>
          <w:rFonts w:ascii="Times New Roman" w:eastAsia="Times New Roman" w:hAnsi="Times New Roman" w:cs="Times New Roman"/>
          <w:color w:val="000000"/>
          <w:sz w:val="24"/>
          <w:szCs w:val="24"/>
          <w:lang w:eastAsia="ru-RU" w:bidi="mr-IN"/>
        </w:rPr>
      </w:pPr>
      <w:r>
        <w:rPr>
          <w:rFonts w:ascii="Times New Roman" w:eastAsia="Times New Roman" w:hAnsi="Times New Roman" w:cs="Times New Roman"/>
          <w:b/>
          <w:bCs/>
          <w:color w:val="000000"/>
          <w:sz w:val="24"/>
          <w:szCs w:val="24"/>
          <w:lang w:eastAsia="ru-RU" w:bidi="mr-IN"/>
        </w:rPr>
        <w:t>Тема</w:t>
      </w:r>
      <w:r w:rsidR="00F473B0" w:rsidRPr="001547E1">
        <w:rPr>
          <w:rFonts w:ascii="Times New Roman" w:eastAsia="Times New Roman" w:hAnsi="Times New Roman" w:cs="Times New Roman"/>
          <w:b/>
          <w:bCs/>
          <w:color w:val="000000"/>
          <w:sz w:val="24"/>
          <w:szCs w:val="24"/>
          <w:lang w:eastAsia="ru-RU" w:bidi="mr-IN"/>
        </w:rPr>
        <w:t xml:space="preserve"> эссе</w:t>
      </w:r>
      <w:r>
        <w:rPr>
          <w:rFonts w:ascii="Times New Roman" w:eastAsia="Times New Roman" w:hAnsi="Times New Roman" w:cs="Times New Roman"/>
          <w:b/>
          <w:bCs/>
          <w:color w:val="000000"/>
          <w:sz w:val="24"/>
          <w:szCs w:val="24"/>
          <w:lang w:eastAsia="ru-RU" w:bidi="mr-IN"/>
        </w:rPr>
        <w:t xml:space="preserve"> ………………………….</w:t>
      </w:r>
    </w:p>
    <w:p w:rsidR="00F473B0" w:rsidRPr="001547E1" w:rsidRDefault="00F473B0" w:rsidP="00F473B0">
      <w:pPr>
        <w:autoSpaceDE w:val="0"/>
        <w:autoSpaceDN w:val="0"/>
        <w:adjustRightInd w:val="0"/>
        <w:spacing w:after="0" w:line="240" w:lineRule="auto"/>
        <w:ind w:left="142"/>
        <w:jc w:val="center"/>
        <w:rPr>
          <w:rFonts w:ascii="Times New Roman" w:eastAsia="Times New Roman" w:hAnsi="Times New Roman" w:cs="Times New Roman"/>
          <w:color w:val="000000"/>
          <w:sz w:val="24"/>
          <w:szCs w:val="24"/>
          <w:lang w:eastAsia="ru-RU" w:bidi="mr-IN"/>
        </w:rPr>
      </w:pPr>
      <w:r w:rsidRPr="001547E1">
        <w:rPr>
          <w:rFonts w:ascii="Times New Roman" w:eastAsia="Times New Roman" w:hAnsi="Times New Roman" w:cs="Times New Roman"/>
          <w:color w:val="000000"/>
          <w:sz w:val="24"/>
          <w:szCs w:val="24"/>
          <w:lang w:eastAsia="ru-RU" w:bidi="mr-IN"/>
        </w:rPr>
        <w:t>по дисциплине «История мировой культуры»</w:t>
      </w:r>
    </w:p>
    <w:p w:rsidR="00F473B0" w:rsidRPr="001547E1" w:rsidRDefault="00F473B0" w:rsidP="00F473B0">
      <w:pPr>
        <w:autoSpaceDE w:val="0"/>
        <w:autoSpaceDN w:val="0"/>
        <w:adjustRightInd w:val="0"/>
        <w:spacing w:after="0" w:line="240" w:lineRule="auto"/>
        <w:ind w:left="142"/>
        <w:jc w:val="center"/>
        <w:rPr>
          <w:rFonts w:ascii="Times New Roman" w:eastAsia="Times New Roman" w:hAnsi="Times New Roman" w:cs="Times New Roman"/>
          <w:color w:val="000000"/>
          <w:sz w:val="24"/>
          <w:szCs w:val="24"/>
          <w:lang w:eastAsia="ru-RU" w:bidi="mr-IN"/>
        </w:rPr>
      </w:pPr>
    </w:p>
    <w:p w:rsidR="00F473B0" w:rsidRPr="001547E1" w:rsidRDefault="00F473B0" w:rsidP="00F473B0">
      <w:pPr>
        <w:autoSpaceDE w:val="0"/>
        <w:autoSpaceDN w:val="0"/>
        <w:adjustRightInd w:val="0"/>
        <w:spacing w:after="0" w:line="240" w:lineRule="auto"/>
        <w:ind w:left="142"/>
        <w:rPr>
          <w:rFonts w:ascii="Times New Roman" w:eastAsia="Times New Roman" w:hAnsi="Times New Roman" w:cs="Times New Roman"/>
          <w:b/>
          <w:color w:val="000000"/>
          <w:sz w:val="24"/>
          <w:szCs w:val="24"/>
          <w:lang w:eastAsia="ru-RU" w:bidi="mr-IN"/>
        </w:rPr>
      </w:pPr>
      <w:r w:rsidRPr="001547E1">
        <w:rPr>
          <w:rFonts w:ascii="Times New Roman" w:eastAsia="Times New Roman" w:hAnsi="Times New Roman" w:cs="Times New Roman"/>
          <w:b/>
          <w:color w:val="000000"/>
          <w:sz w:val="24"/>
          <w:szCs w:val="24"/>
          <w:lang w:eastAsia="ru-RU" w:bidi="mr-IN"/>
        </w:rPr>
        <w:t>По теме: «Первобытная и традиционная культура».</w:t>
      </w:r>
    </w:p>
    <w:p w:rsidR="00F473B0" w:rsidRPr="001547E1" w:rsidRDefault="00F473B0" w:rsidP="00605EA9">
      <w:pPr>
        <w:pStyle w:val="a3"/>
        <w:numPr>
          <w:ilvl w:val="1"/>
          <w:numId w:val="3"/>
        </w:numPr>
        <w:tabs>
          <w:tab w:val="clear" w:pos="1440"/>
          <w:tab w:val="num" w:pos="284"/>
        </w:tabs>
        <w:spacing w:after="200" w:line="240" w:lineRule="auto"/>
        <w:ind w:left="142" w:firstLine="0"/>
        <w:rPr>
          <w:rFonts w:ascii="Times New Roman" w:hAnsi="Times New Roman" w:cs="Times New Roman"/>
          <w:sz w:val="24"/>
          <w:szCs w:val="24"/>
        </w:rPr>
      </w:pPr>
      <w:r w:rsidRPr="001547E1">
        <w:rPr>
          <w:rFonts w:ascii="Times New Roman" w:hAnsi="Times New Roman" w:cs="Times New Roman"/>
          <w:sz w:val="24"/>
          <w:szCs w:val="24"/>
        </w:rPr>
        <w:t xml:space="preserve">Особенности монгольского шаманизма (или культуры </w:t>
      </w:r>
      <w:proofErr w:type="spellStart"/>
      <w:proofErr w:type="gramStart"/>
      <w:r w:rsidRPr="001547E1">
        <w:rPr>
          <w:rFonts w:ascii="Times New Roman" w:hAnsi="Times New Roman" w:cs="Times New Roman"/>
          <w:sz w:val="24"/>
          <w:szCs w:val="24"/>
        </w:rPr>
        <w:t>северо-американских</w:t>
      </w:r>
      <w:proofErr w:type="spellEnd"/>
      <w:proofErr w:type="gramEnd"/>
      <w:r w:rsidRPr="001547E1">
        <w:rPr>
          <w:rFonts w:ascii="Times New Roman" w:hAnsi="Times New Roman" w:cs="Times New Roman"/>
          <w:sz w:val="24"/>
          <w:szCs w:val="24"/>
        </w:rPr>
        <w:t xml:space="preserve"> индейцев) в современной культуре (по материалам занятия в музее кочевых культур).                                                                     </w:t>
      </w:r>
    </w:p>
    <w:p w:rsidR="00F473B0" w:rsidRPr="009E28CA" w:rsidRDefault="00F473B0" w:rsidP="00605EA9">
      <w:pPr>
        <w:spacing w:line="240" w:lineRule="auto"/>
        <w:ind w:left="142"/>
        <w:rPr>
          <w:rFonts w:ascii="Times New Roman" w:hAnsi="Times New Roman" w:cs="Times New Roman"/>
          <w:sz w:val="24"/>
          <w:szCs w:val="24"/>
        </w:rPr>
      </w:pPr>
      <w:r w:rsidRPr="009E28CA">
        <w:rPr>
          <w:rFonts w:ascii="Times New Roman" w:hAnsi="Times New Roman" w:cs="Times New Roman"/>
          <w:sz w:val="24"/>
          <w:szCs w:val="24"/>
        </w:rPr>
        <w:t xml:space="preserve">2. Традиционные культуры современной Африки в музее кочевых культур.                                             3. Музей кочевых культур как этнографическая деревня.                                                       </w:t>
      </w:r>
      <w:r w:rsidRPr="009E28CA">
        <w:rPr>
          <w:rFonts w:ascii="Times New Roman" w:hAnsi="Times New Roman" w:cs="Times New Roman"/>
          <w:sz w:val="24"/>
          <w:szCs w:val="24"/>
        </w:rPr>
        <w:lastRenderedPageBreak/>
        <w:t xml:space="preserve">4. </w:t>
      </w:r>
      <w:proofErr w:type="spellStart"/>
      <w:r w:rsidRPr="009E28CA">
        <w:rPr>
          <w:rFonts w:ascii="Times New Roman" w:hAnsi="Times New Roman" w:cs="Times New Roman"/>
          <w:sz w:val="24"/>
          <w:szCs w:val="24"/>
        </w:rPr>
        <w:t>Инновационность</w:t>
      </w:r>
      <w:proofErr w:type="spellEnd"/>
      <w:r w:rsidRPr="009E28CA">
        <w:rPr>
          <w:rFonts w:ascii="Times New Roman" w:hAnsi="Times New Roman" w:cs="Times New Roman"/>
          <w:sz w:val="24"/>
          <w:szCs w:val="24"/>
        </w:rPr>
        <w:t xml:space="preserve"> интерактивной лекции о традиционной культуре  в этнографическом музее кочевых культур. </w:t>
      </w:r>
    </w:p>
    <w:p w:rsidR="00F473B0" w:rsidRPr="001547E1" w:rsidRDefault="00F473B0" w:rsidP="00F473B0">
      <w:pPr>
        <w:pStyle w:val="a3"/>
        <w:spacing w:after="200" w:line="240" w:lineRule="auto"/>
        <w:ind w:left="142"/>
        <w:rPr>
          <w:rFonts w:ascii="Times New Roman" w:hAnsi="Times New Roman" w:cs="Times New Roman"/>
          <w:b/>
          <w:sz w:val="24"/>
          <w:szCs w:val="24"/>
        </w:rPr>
      </w:pPr>
      <w:r w:rsidRPr="001547E1">
        <w:rPr>
          <w:rFonts w:ascii="Times New Roman" w:hAnsi="Times New Roman" w:cs="Times New Roman"/>
          <w:b/>
          <w:sz w:val="24"/>
          <w:szCs w:val="24"/>
        </w:rPr>
        <w:t xml:space="preserve">По теме: «Культура Средневековья. Культура Индии, Китая и Японии».   </w:t>
      </w:r>
      <w:r>
        <w:rPr>
          <w:rFonts w:ascii="Times New Roman" w:hAnsi="Times New Roman" w:cs="Times New Roman"/>
          <w:b/>
          <w:sz w:val="24"/>
          <w:szCs w:val="24"/>
        </w:rPr>
        <w:t xml:space="preserve">                       </w:t>
      </w:r>
      <w:r w:rsidRPr="001547E1">
        <w:rPr>
          <w:rFonts w:ascii="Times New Roman" w:hAnsi="Times New Roman" w:cs="Times New Roman"/>
          <w:sz w:val="24"/>
          <w:szCs w:val="24"/>
        </w:rPr>
        <w:t xml:space="preserve">1. Диалог культур </w:t>
      </w:r>
      <w:proofErr w:type="gramStart"/>
      <w:r w:rsidRPr="001547E1">
        <w:rPr>
          <w:rFonts w:ascii="Times New Roman" w:hAnsi="Times New Roman" w:cs="Times New Roman"/>
          <w:sz w:val="24"/>
          <w:szCs w:val="24"/>
        </w:rPr>
        <w:t xml:space="preserve">( </w:t>
      </w:r>
      <w:proofErr w:type="gramEnd"/>
      <w:r w:rsidRPr="001547E1">
        <w:rPr>
          <w:rFonts w:ascii="Times New Roman" w:hAnsi="Times New Roman" w:cs="Times New Roman"/>
          <w:sz w:val="24"/>
          <w:szCs w:val="24"/>
        </w:rPr>
        <w:t xml:space="preserve">на примере средневековых культур Индии, Китая и Японии).                                                                                                                                     2. Культура Дальнего Востока в коллекции музея народов Востока.                                </w:t>
      </w:r>
      <w:r>
        <w:rPr>
          <w:rFonts w:ascii="Times New Roman" w:hAnsi="Times New Roman" w:cs="Times New Roman"/>
          <w:sz w:val="24"/>
          <w:szCs w:val="24"/>
        </w:rPr>
        <w:t xml:space="preserve">            </w:t>
      </w:r>
      <w:r w:rsidRPr="001547E1">
        <w:rPr>
          <w:rFonts w:ascii="Times New Roman" w:hAnsi="Times New Roman" w:cs="Times New Roman"/>
          <w:sz w:val="24"/>
          <w:szCs w:val="24"/>
        </w:rPr>
        <w:t xml:space="preserve">  3. Культура Юго-Восточной Азии в коллекции музея народов Востока.                               4. </w:t>
      </w:r>
      <w:proofErr w:type="gramStart"/>
      <w:r w:rsidRPr="001547E1">
        <w:rPr>
          <w:rFonts w:ascii="Times New Roman" w:hAnsi="Times New Roman" w:cs="Times New Roman"/>
          <w:sz w:val="24"/>
          <w:szCs w:val="24"/>
        </w:rPr>
        <w:t xml:space="preserve">Инновационные подходы изучения «Истории мировой культуры»  (на примере работы музея народов Востока. </w:t>
      </w:r>
      <w:r w:rsidRPr="001547E1">
        <w:rPr>
          <w:rFonts w:ascii="Times New Roman" w:hAnsi="Times New Roman" w:cs="Times New Roman"/>
          <w:b/>
          <w:sz w:val="24"/>
          <w:szCs w:val="24"/>
        </w:rPr>
        <w:t xml:space="preserve">  </w:t>
      </w:r>
      <w:proofErr w:type="gramEnd"/>
    </w:p>
    <w:p w:rsidR="0022503B" w:rsidRPr="00605EA9" w:rsidRDefault="00F473B0" w:rsidP="00605EA9">
      <w:pPr>
        <w:spacing w:line="240" w:lineRule="auto"/>
        <w:ind w:left="142"/>
        <w:rPr>
          <w:rFonts w:ascii="Times New Roman" w:eastAsia="Calibri" w:hAnsi="Times New Roman" w:cs="Times New Roman"/>
          <w:b/>
          <w:sz w:val="24"/>
          <w:szCs w:val="24"/>
        </w:rPr>
      </w:pPr>
      <w:r w:rsidRPr="001547E1">
        <w:rPr>
          <w:rFonts w:ascii="Times New Roman" w:eastAsia="Calibri" w:hAnsi="Times New Roman" w:cs="Times New Roman"/>
          <w:b/>
          <w:sz w:val="24"/>
          <w:szCs w:val="24"/>
        </w:rPr>
        <w:t xml:space="preserve">По теме: «Мусульманская культура».                                                                              </w:t>
      </w:r>
      <w:r w:rsidRPr="001547E1">
        <w:rPr>
          <w:rFonts w:ascii="Times New Roman" w:eastAsia="Calibri" w:hAnsi="Times New Roman" w:cs="Times New Roman"/>
          <w:sz w:val="24"/>
          <w:szCs w:val="24"/>
        </w:rPr>
        <w:t xml:space="preserve">1.Мечеть как образ Космоса.                                                                                      </w:t>
      </w:r>
      <w:r>
        <w:rPr>
          <w:rFonts w:ascii="Times New Roman" w:eastAsia="Calibri" w:hAnsi="Times New Roman" w:cs="Times New Roman"/>
          <w:sz w:val="24"/>
          <w:szCs w:val="24"/>
        </w:rPr>
        <w:t xml:space="preserve">                       </w:t>
      </w:r>
      <w:r w:rsidRPr="001547E1">
        <w:rPr>
          <w:rFonts w:ascii="Times New Roman" w:eastAsia="Calibri" w:hAnsi="Times New Roman" w:cs="Times New Roman"/>
          <w:sz w:val="24"/>
          <w:szCs w:val="24"/>
        </w:rPr>
        <w:t xml:space="preserve">     2. Спиритуализм в мусульманском искусстве.                                                         </w:t>
      </w:r>
      <w:r>
        <w:rPr>
          <w:rFonts w:ascii="Times New Roman" w:eastAsia="Calibri" w:hAnsi="Times New Roman" w:cs="Times New Roman"/>
          <w:sz w:val="24"/>
          <w:szCs w:val="24"/>
        </w:rPr>
        <w:t xml:space="preserve">                        </w:t>
      </w:r>
      <w:r w:rsidRPr="001547E1">
        <w:rPr>
          <w:rFonts w:ascii="Times New Roman" w:eastAsia="Calibri" w:hAnsi="Times New Roman" w:cs="Times New Roman"/>
          <w:sz w:val="24"/>
          <w:szCs w:val="24"/>
        </w:rPr>
        <w:t xml:space="preserve">   3. Арабская сказка как притча.                                                                                    </w:t>
      </w:r>
      <w:r>
        <w:rPr>
          <w:rFonts w:ascii="Times New Roman" w:eastAsia="Calibri" w:hAnsi="Times New Roman" w:cs="Times New Roman"/>
          <w:sz w:val="24"/>
          <w:szCs w:val="24"/>
        </w:rPr>
        <w:t xml:space="preserve">                  </w:t>
      </w:r>
      <w:r w:rsidRPr="001547E1">
        <w:rPr>
          <w:rFonts w:ascii="Times New Roman" w:eastAsia="Calibri" w:hAnsi="Times New Roman" w:cs="Times New Roman"/>
          <w:sz w:val="24"/>
          <w:szCs w:val="24"/>
        </w:rPr>
        <w:t xml:space="preserve">           4. Феномен суфиев в мусульманской культуре. </w:t>
      </w:r>
      <w:r w:rsidR="00605EA9">
        <w:rPr>
          <w:rFonts w:ascii="Times New Roman" w:eastAsia="Calibri" w:hAnsi="Times New Roman" w:cs="Times New Roman"/>
          <w:b/>
          <w:sz w:val="24"/>
          <w:szCs w:val="24"/>
        </w:rPr>
        <w:t xml:space="preserve">            </w:t>
      </w:r>
    </w:p>
    <w:p w:rsidR="00F473B0" w:rsidRDefault="00F473B0" w:rsidP="0022503B">
      <w:pPr>
        <w:spacing w:after="0" w:line="240" w:lineRule="auto"/>
        <w:ind w:firstLine="720"/>
        <w:jc w:val="center"/>
        <w:rPr>
          <w:rFonts w:ascii="Times New Roman" w:eastAsia="Times New Roman" w:hAnsi="Times New Roman" w:cs="Times New Roman"/>
          <w:b/>
          <w:bCs/>
          <w:sz w:val="24"/>
          <w:szCs w:val="24"/>
          <w:lang w:eastAsia="ru-RU"/>
        </w:rPr>
      </w:pPr>
    </w:p>
    <w:p w:rsidR="0022503B" w:rsidRDefault="0022503B" w:rsidP="0022503B">
      <w:pPr>
        <w:spacing w:after="0" w:line="240" w:lineRule="auto"/>
        <w:ind w:firstLine="720"/>
        <w:jc w:val="center"/>
        <w:rPr>
          <w:rFonts w:ascii="Times New Roman" w:eastAsia="Times New Roman" w:hAnsi="Times New Roman" w:cs="Times New Roman"/>
          <w:b/>
          <w:bCs/>
          <w:sz w:val="24"/>
          <w:szCs w:val="24"/>
          <w:lang w:eastAsia="ru-RU"/>
        </w:rPr>
      </w:pPr>
      <w:r w:rsidRPr="0022503B">
        <w:rPr>
          <w:rFonts w:ascii="Times New Roman" w:eastAsia="Times New Roman" w:hAnsi="Times New Roman" w:cs="Times New Roman"/>
          <w:b/>
          <w:bCs/>
          <w:sz w:val="24"/>
          <w:szCs w:val="24"/>
          <w:lang w:eastAsia="ru-RU"/>
        </w:rPr>
        <w:t xml:space="preserve">ДОКЛАД </w:t>
      </w:r>
    </w:p>
    <w:p w:rsidR="009E28CA" w:rsidRDefault="009E28CA" w:rsidP="0022503B">
      <w:pPr>
        <w:spacing w:after="0" w:line="240" w:lineRule="auto"/>
        <w:ind w:firstLine="720"/>
        <w:jc w:val="center"/>
        <w:rPr>
          <w:rFonts w:ascii="Times New Roman" w:eastAsia="Times New Roman" w:hAnsi="Times New Roman" w:cs="Times New Roman"/>
          <w:b/>
          <w:bCs/>
          <w:sz w:val="24"/>
          <w:szCs w:val="24"/>
          <w:lang w:eastAsia="ru-RU"/>
        </w:rPr>
      </w:pPr>
    </w:p>
    <w:p w:rsidR="009E28CA" w:rsidRPr="00605EA9" w:rsidRDefault="009E28CA" w:rsidP="009E28CA">
      <w:pPr>
        <w:suppressAutoHyphens/>
        <w:spacing w:after="0" w:line="240" w:lineRule="auto"/>
        <w:ind w:left="142"/>
        <w:jc w:val="both"/>
        <w:rPr>
          <w:rFonts w:ascii="Times New Roman" w:eastAsia="Times New Roman" w:hAnsi="Times New Roman" w:cs="Times New Roman"/>
          <w:bCs/>
          <w:sz w:val="24"/>
          <w:szCs w:val="24"/>
          <w:lang w:eastAsia="ar-SA"/>
        </w:rPr>
      </w:pPr>
      <w:r w:rsidRPr="00605EA9">
        <w:rPr>
          <w:rFonts w:ascii="Times New Roman" w:eastAsia="Times New Roman" w:hAnsi="Times New Roman" w:cs="Times New Roman"/>
          <w:bCs/>
          <w:sz w:val="24"/>
          <w:szCs w:val="24"/>
          <w:u w:val="single"/>
          <w:lang w:eastAsia="ar-SA"/>
        </w:rPr>
        <w:t>Подготовка к семинарским занятиям</w:t>
      </w:r>
      <w:r w:rsidRPr="00605EA9">
        <w:rPr>
          <w:rFonts w:ascii="Times New Roman" w:eastAsia="Times New Roman" w:hAnsi="Times New Roman" w:cs="Times New Roman"/>
          <w:bCs/>
          <w:sz w:val="24"/>
          <w:szCs w:val="24"/>
          <w:lang w:eastAsia="ar-SA"/>
        </w:rPr>
        <w:t>.</w:t>
      </w:r>
    </w:p>
    <w:p w:rsidR="009E28CA" w:rsidRPr="001547E1" w:rsidRDefault="009E28CA" w:rsidP="009E28CA">
      <w:pPr>
        <w:suppressAutoHyphens/>
        <w:spacing w:after="0" w:line="240" w:lineRule="auto"/>
        <w:ind w:left="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1547E1">
        <w:rPr>
          <w:rFonts w:ascii="Times New Roman" w:eastAsia="Times New Roman" w:hAnsi="Times New Roman" w:cs="Times New Roman"/>
          <w:sz w:val="24"/>
          <w:szCs w:val="24"/>
          <w:lang w:eastAsia="ar-SA"/>
        </w:rPr>
        <w:t xml:space="preserve">Подготовку к каждому семинарскому занятию каждый студент должен начать с ознакомления с планом семинарского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w:t>
      </w:r>
      <w:proofErr w:type="gramStart"/>
      <w:r w:rsidRPr="001547E1">
        <w:rPr>
          <w:rFonts w:ascii="Times New Roman" w:eastAsia="Times New Roman" w:hAnsi="Times New Roman" w:cs="Times New Roman"/>
          <w:sz w:val="24"/>
          <w:szCs w:val="24"/>
          <w:lang w:eastAsia="ar-SA"/>
        </w:rPr>
        <w:t>рекомендованную</w:t>
      </w:r>
      <w:proofErr w:type="gramEnd"/>
      <w:r w:rsidRPr="001547E1">
        <w:rPr>
          <w:rFonts w:ascii="Times New Roman" w:eastAsia="Times New Roman" w:hAnsi="Times New Roman" w:cs="Times New Roman"/>
          <w:sz w:val="24"/>
          <w:szCs w:val="24"/>
          <w:lang w:eastAsia="ar-SA"/>
        </w:rPr>
        <w:t xml:space="preserve"> к данной теме.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 Если программой дисциплины предусмотрено выполнение практического задания,</w:t>
      </w:r>
    </w:p>
    <w:p w:rsidR="009E28CA" w:rsidRPr="001547E1" w:rsidRDefault="009E28CA" w:rsidP="009E28CA">
      <w:pPr>
        <w:suppressAutoHyphens/>
        <w:spacing w:after="0" w:line="240" w:lineRule="auto"/>
        <w:ind w:left="142"/>
        <w:jc w:val="both"/>
        <w:rPr>
          <w:rFonts w:ascii="Times New Roman" w:eastAsia="Times New Roman" w:hAnsi="Times New Roman" w:cs="Times New Roman"/>
          <w:sz w:val="24"/>
          <w:szCs w:val="24"/>
          <w:lang w:eastAsia="ar-SA"/>
        </w:rPr>
      </w:pPr>
      <w:r w:rsidRPr="001547E1">
        <w:rPr>
          <w:rFonts w:ascii="Times New Roman" w:eastAsia="Times New Roman" w:hAnsi="Times New Roman" w:cs="Times New Roman"/>
          <w:sz w:val="24"/>
          <w:szCs w:val="24"/>
          <w:lang w:eastAsia="ar-SA"/>
        </w:rPr>
        <w:t>то его необходимо выполнить с учетом предложенной инструкции (устно или письменно). Все новые понятия по изучаемой теме необходимо выучить</w:t>
      </w:r>
    </w:p>
    <w:p w:rsidR="009E28CA" w:rsidRPr="001547E1" w:rsidRDefault="009E28CA" w:rsidP="009E28CA">
      <w:pPr>
        <w:suppressAutoHyphens/>
        <w:spacing w:after="0" w:line="240" w:lineRule="auto"/>
        <w:ind w:left="142"/>
        <w:jc w:val="both"/>
        <w:rPr>
          <w:rFonts w:ascii="Times New Roman" w:eastAsia="Times New Roman" w:hAnsi="Times New Roman" w:cs="Times New Roman"/>
          <w:sz w:val="24"/>
          <w:szCs w:val="24"/>
          <w:lang w:eastAsia="ar-SA"/>
        </w:rPr>
      </w:pPr>
      <w:r w:rsidRPr="001547E1">
        <w:rPr>
          <w:rFonts w:ascii="Times New Roman" w:eastAsia="Times New Roman" w:hAnsi="Times New Roman" w:cs="Times New Roman"/>
          <w:sz w:val="24"/>
          <w:szCs w:val="24"/>
          <w:lang w:eastAsia="ar-SA"/>
        </w:rPr>
        <w:t>наизусть и внести в глоссарий, который целесообразно вести с самого начала</w:t>
      </w:r>
    </w:p>
    <w:p w:rsidR="009E28CA" w:rsidRPr="001547E1" w:rsidRDefault="009E28CA" w:rsidP="009E28CA">
      <w:pPr>
        <w:suppressAutoHyphens/>
        <w:spacing w:after="0" w:line="240" w:lineRule="auto"/>
        <w:ind w:left="142"/>
        <w:jc w:val="both"/>
        <w:rPr>
          <w:rFonts w:ascii="Times New Roman" w:eastAsia="Times New Roman" w:hAnsi="Times New Roman" w:cs="Times New Roman"/>
          <w:sz w:val="24"/>
          <w:szCs w:val="24"/>
          <w:lang w:eastAsia="ar-SA"/>
        </w:rPr>
      </w:pPr>
      <w:r w:rsidRPr="001547E1">
        <w:rPr>
          <w:rFonts w:ascii="Times New Roman" w:eastAsia="Times New Roman" w:hAnsi="Times New Roman" w:cs="Times New Roman"/>
          <w:sz w:val="24"/>
          <w:szCs w:val="24"/>
          <w:lang w:eastAsia="ar-SA"/>
        </w:rPr>
        <w:t xml:space="preserve">изучения курса. </w:t>
      </w:r>
    </w:p>
    <w:p w:rsidR="009E28CA" w:rsidRPr="001547E1" w:rsidRDefault="009E28CA" w:rsidP="009E28CA">
      <w:pPr>
        <w:suppressAutoHyphens/>
        <w:spacing w:after="0" w:line="240" w:lineRule="auto"/>
        <w:ind w:left="142"/>
        <w:jc w:val="both"/>
        <w:rPr>
          <w:rFonts w:ascii="Times" w:eastAsia="Times New Roman" w:hAnsi="Times" w:cs="Times"/>
          <w:sz w:val="24"/>
          <w:szCs w:val="24"/>
          <w:lang w:eastAsia="ru-RU"/>
        </w:rPr>
      </w:pPr>
      <w:r w:rsidRPr="001547E1">
        <w:rPr>
          <w:rFonts w:ascii="Times New Roman" w:eastAsia="Times New Roman" w:hAnsi="Times New Roman" w:cs="Times New Roman"/>
          <w:sz w:val="24"/>
          <w:szCs w:val="24"/>
          <w:lang w:eastAsia="ar-SA"/>
        </w:rPr>
        <w:t xml:space="preserve">    </w:t>
      </w:r>
      <w:r w:rsidRPr="001547E1">
        <w:rPr>
          <w:rFonts w:ascii="Times" w:eastAsia="Times New Roman" w:hAnsi="Times" w:cs="Times"/>
          <w:sz w:val="24"/>
          <w:szCs w:val="24"/>
          <w:lang w:eastAsia="ru-RU"/>
        </w:rPr>
        <w:t xml:space="preserve">Работа с литературными источниками в процессе подготовки к семинарским занятиям, студентам необходимо обратить особое внимание на самостоятельное изучение рекомендованной учебно-методической (а также научной и популярной) литературы. Самостоятельная работа с учебниками, учебными пособиями, научной, справочной и популярной литературой, материалами периодических изданий и Интернета, статистическими данными является наиболее эффективным методом получения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 Более глубокому раскрытию вопросов способствует знакомство с дополнительной литературой, рекомендованной преподавателем по каждой теме семинарского или практического занятия, что позволяет студентам проявить свою индивидуальность в рамках выступления на данных занятиях, выявить широкий спектр мнений по изучаемой проблеме. </w:t>
      </w:r>
    </w:p>
    <w:p w:rsidR="009E28CA" w:rsidRPr="001547E1" w:rsidRDefault="009E28CA" w:rsidP="009E28CA">
      <w:pPr>
        <w:suppressAutoHyphens/>
        <w:spacing w:after="0" w:line="240" w:lineRule="auto"/>
        <w:ind w:left="142"/>
        <w:jc w:val="both"/>
        <w:rPr>
          <w:rFonts w:ascii="Times" w:eastAsia="Times New Roman" w:hAnsi="Times" w:cs="Times"/>
          <w:sz w:val="24"/>
          <w:szCs w:val="24"/>
          <w:lang w:eastAsia="ru-RU"/>
        </w:rPr>
      </w:pPr>
    </w:p>
    <w:p w:rsidR="009E28CA" w:rsidRDefault="009E28CA" w:rsidP="009E28C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547E1">
        <w:rPr>
          <w:rFonts w:ascii="Times" w:eastAsia="Times New Roman" w:hAnsi="Times" w:cs="Times"/>
          <w:b/>
          <w:bCs/>
          <w:sz w:val="24"/>
          <w:szCs w:val="24"/>
          <w:u w:val="single"/>
          <w:lang w:eastAsia="ru-RU"/>
        </w:rPr>
        <w:t>Подготовка доклада</w:t>
      </w:r>
      <w:r w:rsidRPr="009E28CA">
        <w:rPr>
          <w:rFonts w:ascii="Times New Roman" w:eastAsia="Times New Roman" w:hAnsi="Times New Roman" w:cs="Times New Roman"/>
          <w:sz w:val="24"/>
          <w:szCs w:val="24"/>
          <w:lang w:eastAsia="ru-RU"/>
        </w:rPr>
        <w:t xml:space="preserve"> </w:t>
      </w:r>
    </w:p>
    <w:p w:rsidR="009E28CA" w:rsidRPr="0022503B" w:rsidRDefault="009E28CA" w:rsidP="009E28C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Цель доклада зависит от целей обобщения материала, который будет содержаться в докладе.</w:t>
      </w:r>
    </w:p>
    <w:p w:rsidR="009E28CA" w:rsidRPr="0022503B" w:rsidRDefault="009E28CA" w:rsidP="009E28C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w:t>
      </w:r>
      <w:r w:rsidRPr="0022503B">
        <w:rPr>
          <w:rFonts w:ascii="Times New Roman" w:eastAsia="Times New Roman" w:hAnsi="Times New Roman" w:cs="Times New Roman"/>
          <w:sz w:val="24"/>
          <w:szCs w:val="24"/>
          <w:lang w:eastAsia="ru-RU"/>
        </w:rPr>
        <w:lastRenderedPageBreak/>
        <w:t>последовательности, однако в некоторых случаях возможны варианты последовательности таких задач.</w:t>
      </w:r>
    </w:p>
    <w:p w:rsidR="009E28CA" w:rsidRPr="0022503B" w:rsidRDefault="009E28CA" w:rsidP="009E28C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w:t>
      </w:r>
      <w:proofErr w:type="gramStart"/>
      <w:r w:rsidRPr="0022503B">
        <w:rPr>
          <w:rFonts w:ascii="Times New Roman" w:eastAsia="Times New Roman" w:hAnsi="Times New Roman" w:cs="Times New Roman"/>
          <w:sz w:val="24"/>
          <w:szCs w:val="24"/>
          <w:lang w:eastAsia="ru-RU"/>
        </w:rPr>
        <w:t>касающемся</w:t>
      </w:r>
      <w:proofErr w:type="gramEnd"/>
      <w:r w:rsidRPr="0022503B">
        <w:rPr>
          <w:rFonts w:ascii="Times New Roman" w:eastAsia="Times New Roman" w:hAnsi="Times New Roman" w:cs="Times New Roman"/>
          <w:sz w:val="24"/>
          <w:szCs w:val="24"/>
          <w:lang w:eastAsia="ru-RU"/>
        </w:rPr>
        <w:t xml:space="preserve"> других объектов и предметов, которые не связаны с основной темой, или не важны для раскрытия данной темы.</w:t>
      </w:r>
    </w:p>
    <w:p w:rsidR="009E28CA" w:rsidRPr="0022503B" w:rsidRDefault="009E28CA" w:rsidP="009E28C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rsidR="009E28CA" w:rsidRPr="0022503B" w:rsidRDefault="009E28CA" w:rsidP="009E28C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Материал для доклада необходимо подбирать, обращая особое внимание на следующие его характеристики:</w:t>
      </w:r>
    </w:p>
    <w:p w:rsidR="009E28CA" w:rsidRPr="0022503B" w:rsidRDefault="009E28CA" w:rsidP="009E28C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отношение к теме исследования;</w:t>
      </w:r>
    </w:p>
    <w:p w:rsidR="009E28CA" w:rsidRPr="0022503B" w:rsidRDefault="009E28CA" w:rsidP="009E28C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компетентность автора материала;</w:t>
      </w:r>
    </w:p>
    <w:p w:rsidR="009E28CA" w:rsidRPr="0022503B" w:rsidRDefault="009E28CA" w:rsidP="009E28C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конкретизация и подробность;</w:t>
      </w:r>
    </w:p>
    <w:p w:rsidR="009E28CA" w:rsidRPr="0022503B" w:rsidRDefault="009E28CA" w:rsidP="009E28C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новизна;</w:t>
      </w:r>
    </w:p>
    <w:p w:rsidR="009E28CA" w:rsidRPr="0022503B" w:rsidRDefault="009E28CA" w:rsidP="009E28C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научность и объективность;</w:t>
      </w:r>
    </w:p>
    <w:p w:rsidR="009E28CA" w:rsidRPr="0022503B" w:rsidRDefault="009E28CA" w:rsidP="009E28C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значение для исследования.</w:t>
      </w:r>
    </w:p>
    <w:p w:rsidR="009E28CA" w:rsidRPr="0022503B" w:rsidRDefault="009E28CA" w:rsidP="009E28C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w:t>
      </w:r>
      <w:proofErr w:type="gramStart"/>
      <w:r w:rsidRPr="0022503B">
        <w:rPr>
          <w:rFonts w:ascii="Times New Roman" w:eastAsia="Times New Roman" w:hAnsi="Times New Roman" w:cs="Times New Roman"/>
          <w:sz w:val="24"/>
          <w:szCs w:val="24"/>
          <w:lang w:eastAsia="ru-RU"/>
        </w:rPr>
        <w:t>т-</w:t>
      </w:r>
      <w:proofErr w:type="gramEnd"/>
      <w:r w:rsidRPr="0022503B">
        <w:rPr>
          <w:rFonts w:ascii="Times New Roman" w:eastAsia="Times New Roman" w:hAnsi="Times New Roman" w:cs="Times New Roman"/>
          <w:sz w:val="24"/>
          <w:szCs w:val="24"/>
          <w:lang w:eastAsia="ru-RU"/>
        </w:rPr>
        <w:t xml:space="preserve">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w:t>
      </w:r>
      <w:proofErr w:type="gramStart"/>
      <w:r w:rsidRPr="0022503B">
        <w:rPr>
          <w:rFonts w:ascii="Times New Roman" w:eastAsia="Times New Roman" w:hAnsi="Times New Roman" w:cs="Times New Roman"/>
          <w:sz w:val="24"/>
          <w:szCs w:val="24"/>
          <w:lang w:eastAsia="ru-RU"/>
        </w:rPr>
        <w:t>в</w:t>
      </w:r>
      <w:proofErr w:type="gramEnd"/>
      <w:r w:rsidRPr="0022503B">
        <w:rPr>
          <w:rFonts w:ascii="Times New Roman" w:eastAsia="Times New Roman" w:hAnsi="Times New Roman" w:cs="Times New Roman"/>
          <w:sz w:val="24"/>
          <w:szCs w:val="24"/>
          <w:lang w:eastAsia="ru-RU"/>
        </w:rPr>
        <w:t xml:space="preserve"> введении.</w:t>
      </w:r>
    </w:p>
    <w:p w:rsidR="009E28CA" w:rsidRPr="0022503B" w:rsidRDefault="009E28CA" w:rsidP="009E28C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rsidR="009E28CA" w:rsidRPr="0022503B" w:rsidRDefault="009E28CA" w:rsidP="009E28C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Если в материале используются цитаты или определения других авторов, то необходимо ссылаться на таких авторов. </w:t>
      </w:r>
    </w:p>
    <w:p w:rsidR="009E28CA" w:rsidRPr="0022503B" w:rsidRDefault="009E28CA" w:rsidP="009E28C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rsidR="009E28CA" w:rsidRPr="001547E1" w:rsidRDefault="009E28CA" w:rsidP="009E28CA">
      <w:pPr>
        <w:suppressAutoHyphens/>
        <w:spacing w:after="0" w:line="240" w:lineRule="auto"/>
        <w:ind w:left="142"/>
        <w:jc w:val="both"/>
        <w:rPr>
          <w:rFonts w:ascii="Times" w:eastAsia="Times New Roman" w:hAnsi="Times" w:cs="Times"/>
          <w:b/>
          <w:bCs/>
          <w:sz w:val="24"/>
          <w:szCs w:val="24"/>
          <w:u w:val="single"/>
          <w:lang w:eastAsia="ru-RU"/>
        </w:rPr>
      </w:pPr>
    </w:p>
    <w:p w:rsidR="009E28CA" w:rsidRPr="001547E1" w:rsidRDefault="009E28CA" w:rsidP="009E28CA">
      <w:pPr>
        <w:spacing w:after="0" w:line="240" w:lineRule="auto"/>
        <w:ind w:left="142"/>
        <w:rPr>
          <w:rFonts w:ascii="Times" w:eastAsia="Times New Roman" w:hAnsi="Times" w:cs="Times"/>
          <w:i/>
          <w:iCs/>
          <w:sz w:val="24"/>
          <w:szCs w:val="24"/>
          <w:lang w:eastAsia="ru-RU"/>
        </w:rPr>
      </w:pPr>
      <w:r w:rsidRPr="001547E1">
        <w:rPr>
          <w:rFonts w:ascii="Times" w:eastAsia="Times New Roman" w:hAnsi="Times" w:cs="Times"/>
          <w:i/>
          <w:iCs/>
          <w:sz w:val="24"/>
          <w:szCs w:val="24"/>
          <w:lang w:eastAsia="ru-RU"/>
        </w:rPr>
        <w:t xml:space="preserve">Структура выступления </w:t>
      </w:r>
    </w:p>
    <w:p w:rsidR="00F16408" w:rsidRDefault="009E28CA" w:rsidP="00F16408">
      <w:pPr>
        <w:spacing w:after="0" w:line="240" w:lineRule="auto"/>
        <w:ind w:left="142"/>
        <w:jc w:val="both"/>
        <w:rPr>
          <w:rFonts w:ascii="Times" w:eastAsia="Times New Roman" w:hAnsi="Times" w:cs="Times"/>
          <w:sz w:val="24"/>
          <w:szCs w:val="24"/>
          <w:lang w:eastAsia="ru-RU"/>
        </w:rPr>
      </w:pPr>
      <w:r w:rsidRPr="001547E1">
        <w:rPr>
          <w:rFonts w:ascii="Times" w:eastAsia="Times New Roman" w:hAnsi="Times" w:cs="Times"/>
          <w:sz w:val="24"/>
          <w:szCs w:val="24"/>
          <w:lang w:eastAsia="ru-RU"/>
        </w:rPr>
        <w:t xml:space="preserve">       Вступление помогает обеспечить успех выступления по любой тематике.          </w:t>
      </w:r>
      <w:r w:rsidRPr="001547E1">
        <w:rPr>
          <w:rFonts w:ascii="Times" w:eastAsia="Times New Roman" w:hAnsi="Times" w:cs="Times"/>
          <w:i/>
          <w:iCs/>
          <w:sz w:val="24"/>
          <w:szCs w:val="24"/>
          <w:lang w:eastAsia="ru-RU"/>
        </w:rPr>
        <w:t>Вступление</w:t>
      </w:r>
      <w:r w:rsidRPr="001547E1">
        <w:rPr>
          <w:rFonts w:ascii="Times" w:eastAsia="Times New Roman" w:hAnsi="Times" w:cs="Times"/>
          <w:sz w:val="24"/>
          <w:szCs w:val="24"/>
          <w:lang w:eastAsia="ru-RU"/>
        </w:rPr>
        <w:t xml:space="preserve"> должно содержать: название, сообщение основной идеи, современную оценку предмета изложения, краткое перечисление рассматриваемых вопросов, живую интересную форму изложения, акцентирование внимания на важных моментах, оригинальность подхода. </w:t>
      </w:r>
      <w:r w:rsidRPr="001547E1">
        <w:rPr>
          <w:rFonts w:ascii="Times" w:eastAsia="Times New Roman" w:hAnsi="Times" w:cs="Times"/>
          <w:i/>
          <w:iCs/>
          <w:sz w:val="24"/>
          <w:szCs w:val="24"/>
          <w:lang w:eastAsia="ru-RU"/>
        </w:rPr>
        <w:t>Основная часть</w:t>
      </w:r>
      <w:r w:rsidRPr="001547E1">
        <w:rPr>
          <w:rFonts w:ascii="Times" w:eastAsia="Times New Roman" w:hAnsi="Times" w:cs="Times"/>
          <w:sz w:val="24"/>
          <w:szCs w:val="24"/>
          <w:lang w:eastAsia="ru-RU"/>
        </w:rPr>
        <w:t xml:space="preserve">, в которой выступающий должен глубоко раскрыть суть затронутой темы, обычно строится по принципу отчета. Задача основной части – представить достаточно данных для того, чтобы слушатели заинтересовались темой и захотели ознакомиться с материалами. При этом логическая структура теоретического блока не должны даваться без наглядных пособий, </w:t>
      </w:r>
      <w:proofErr w:type="spellStart"/>
      <w:proofErr w:type="gramStart"/>
      <w:r w:rsidRPr="001547E1">
        <w:rPr>
          <w:rFonts w:ascii="Times" w:eastAsia="Times New Roman" w:hAnsi="Times" w:cs="Times"/>
          <w:sz w:val="24"/>
          <w:szCs w:val="24"/>
          <w:lang w:eastAsia="ru-RU"/>
        </w:rPr>
        <w:t>аудио-визуальных</w:t>
      </w:r>
      <w:proofErr w:type="spellEnd"/>
      <w:proofErr w:type="gramEnd"/>
      <w:r w:rsidRPr="001547E1">
        <w:rPr>
          <w:rFonts w:ascii="Times" w:eastAsia="Times New Roman" w:hAnsi="Times" w:cs="Times"/>
          <w:sz w:val="24"/>
          <w:szCs w:val="24"/>
          <w:lang w:eastAsia="ru-RU"/>
        </w:rPr>
        <w:t xml:space="preserve"> и визуальных материалов. </w:t>
      </w:r>
      <w:r w:rsidRPr="001547E1">
        <w:rPr>
          <w:rFonts w:ascii="Times" w:eastAsia="Times New Roman" w:hAnsi="Times" w:cs="Times"/>
          <w:i/>
          <w:iCs/>
          <w:sz w:val="24"/>
          <w:szCs w:val="24"/>
          <w:lang w:eastAsia="ru-RU"/>
        </w:rPr>
        <w:t xml:space="preserve">Заключение </w:t>
      </w:r>
      <w:r w:rsidRPr="001547E1">
        <w:rPr>
          <w:rFonts w:ascii="Times" w:eastAsia="Times New Roman" w:hAnsi="Times" w:cs="Times"/>
          <w:sz w:val="24"/>
          <w:szCs w:val="24"/>
          <w:lang w:eastAsia="ru-RU"/>
        </w:rPr>
        <w:t>– ясное, четкое обобщение и краткие выводы, которых всегда ждут слушатели.</w:t>
      </w:r>
    </w:p>
    <w:p w:rsidR="00F16408" w:rsidRDefault="00F16408" w:rsidP="00F16408">
      <w:pPr>
        <w:spacing w:after="0" w:line="240" w:lineRule="auto"/>
        <w:ind w:left="142"/>
        <w:jc w:val="both"/>
        <w:rPr>
          <w:rFonts w:ascii="Times" w:eastAsia="Times New Roman" w:hAnsi="Times" w:cs="Times"/>
          <w:sz w:val="24"/>
          <w:szCs w:val="24"/>
          <w:lang w:eastAsia="ru-RU"/>
        </w:rPr>
      </w:pPr>
    </w:p>
    <w:p w:rsidR="00F16408" w:rsidRPr="00F16408" w:rsidRDefault="00F16408" w:rsidP="00F16408">
      <w:pPr>
        <w:spacing w:after="0" w:line="240" w:lineRule="auto"/>
        <w:ind w:left="142"/>
        <w:jc w:val="both"/>
        <w:rPr>
          <w:rFonts w:ascii="Times New Roman" w:eastAsia="Calibri" w:hAnsi="Times New Roman" w:cs="Times New Roman"/>
          <w:b/>
          <w:sz w:val="24"/>
          <w:szCs w:val="24"/>
        </w:rPr>
      </w:pPr>
      <w:r>
        <w:rPr>
          <w:rFonts w:ascii="Times" w:eastAsia="Times New Roman" w:hAnsi="Times" w:cs="Times"/>
          <w:sz w:val="24"/>
          <w:szCs w:val="24"/>
          <w:lang w:eastAsia="ru-RU"/>
        </w:rPr>
        <w:t xml:space="preserve">              </w:t>
      </w:r>
      <w:r w:rsidR="009E28CA" w:rsidRPr="00605EA9">
        <w:rPr>
          <w:rFonts w:ascii="Times New Roman" w:eastAsia="Calibri" w:hAnsi="Times New Roman" w:cs="Times New Roman"/>
          <w:b/>
          <w:bCs/>
          <w:sz w:val="24"/>
          <w:szCs w:val="24"/>
        </w:rPr>
        <w:t xml:space="preserve">Темы </w:t>
      </w:r>
      <w:r w:rsidR="00605EA9" w:rsidRPr="00605EA9">
        <w:rPr>
          <w:rFonts w:ascii="Times New Roman" w:eastAsia="Calibri" w:hAnsi="Times New Roman" w:cs="Times New Roman"/>
          <w:b/>
          <w:bCs/>
          <w:sz w:val="24"/>
          <w:szCs w:val="24"/>
        </w:rPr>
        <w:t xml:space="preserve">семинаров  </w:t>
      </w:r>
      <w:r w:rsidR="00605EA9" w:rsidRPr="00605EA9">
        <w:rPr>
          <w:rFonts w:ascii="Times New Roman" w:eastAsia="Calibri" w:hAnsi="Times New Roman" w:cs="Times New Roman"/>
          <w:b/>
          <w:sz w:val="24"/>
          <w:szCs w:val="24"/>
        </w:rPr>
        <w:t>по дисциплине История ми</w:t>
      </w:r>
      <w:r>
        <w:rPr>
          <w:rFonts w:ascii="Times New Roman" w:eastAsia="Calibri" w:hAnsi="Times New Roman" w:cs="Times New Roman"/>
          <w:b/>
          <w:sz w:val="24"/>
          <w:szCs w:val="24"/>
        </w:rPr>
        <w:t>ровой культуры</w:t>
      </w:r>
    </w:p>
    <w:p w:rsidR="0022503B" w:rsidRPr="00605EA9" w:rsidRDefault="009E28CA" w:rsidP="00605EA9">
      <w:pPr>
        <w:keepNext/>
        <w:widowControl w:val="0"/>
        <w:spacing w:line="240" w:lineRule="auto"/>
        <w:ind w:left="142"/>
        <w:rPr>
          <w:rFonts w:ascii="Times New Roman" w:eastAsia="Calibri" w:hAnsi="Times New Roman" w:cs="Times New Roman"/>
          <w:b/>
          <w:bCs/>
          <w:sz w:val="24"/>
          <w:szCs w:val="24"/>
        </w:rPr>
      </w:pPr>
      <w:r w:rsidRPr="001547E1">
        <w:rPr>
          <w:rFonts w:ascii="Times New Roman" w:eastAsia="Calibri" w:hAnsi="Times New Roman" w:cs="Times New Roman"/>
          <w:b/>
          <w:bCs/>
          <w:sz w:val="24"/>
          <w:szCs w:val="24"/>
        </w:rPr>
        <w:t xml:space="preserve">Семинар к теме: «Первобытная и традиционная культура».                                                                       </w:t>
      </w:r>
      <w:r w:rsidRPr="001547E1">
        <w:rPr>
          <w:rFonts w:ascii="Times New Roman" w:eastAsia="Calibri" w:hAnsi="Times New Roman" w:cs="Times New Roman"/>
          <w:i/>
          <w:iCs/>
          <w:sz w:val="24"/>
          <w:szCs w:val="24"/>
        </w:rPr>
        <w:t xml:space="preserve">Содержание семинара: </w:t>
      </w:r>
      <w:r w:rsidRPr="001547E1">
        <w:rPr>
          <w:rFonts w:ascii="Times New Roman" w:eastAsia="Calibri" w:hAnsi="Times New Roman" w:cs="Times New Roman"/>
          <w:sz w:val="24"/>
          <w:szCs w:val="24"/>
        </w:rPr>
        <w:t xml:space="preserve">Миф и ритуал в первобытной культуре. Инициация в </w:t>
      </w:r>
      <w:r w:rsidRPr="001547E1">
        <w:rPr>
          <w:rFonts w:ascii="Times New Roman" w:eastAsia="Calibri" w:hAnsi="Times New Roman" w:cs="Times New Roman"/>
          <w:sz w:val="24"/>
          <w:szCs w:val="24"/>
        </w:rPr>
        <w:lastRenderedPageBreak/>
        <w:t xml:space="preserve">первобытной </w:t>
      </w:r>
      <w:proofErr w:type="spellStart"/>
      <w:r w:rsidRPr="001547E1">
        <w:rPr>
          <w:rFonts w:ascii="Times New Roman" w:eastAsia="Calibri" w:hAnsi="Times New Roman" w:cs="Times New Roman"/>
          <w:sz w:val="24"/>
          <w:szCs w:val="24"/>
        </w:rPr>
        <w:t>культуре</w:t>
      </w:r>
      <w:proofErr w:type="gramStart"/>
      <w:r w:rsidRPr="001547E1">
        <w:rPr>
          <w:rFonts w:ascii="Times New Roman" w:eastAsia="Calibri" w:hAnsi="Times New Roman" w:cs="Times New Roman"/>
          <w:sz w:val="24"/>
          <w:szCs w:val="24"/>
        </w:rPr>
        <w:t>.Р</w:t>
      </w:r>
      <w:proofErr w:type="gramEnd"/>
      <w:r w:rsidRPr="001547E1">
        <w:rPr>
          <w:rFonts w:ascii="Times New Roman" w:eastAsia="Calibri" w:hAnsi="Times New Roman" w:cs="Times New Roman"/>
          <w:sz w:val="24"/>
          <w:szCs w:val="24"/>
        </w:rPr>
        <w:t>елигиозно-магическая</w:t>
      </w:r>
      <w:proofErr w:type="spellEnd"/>
      <w:r w:rsidRPr="001547E1">
        <w:rPr>
          <w:rFonts w:ascii="Times New Roman" w:eastAsia="Calibri" w:hAnsi="Times New Roman" w:cs="Times New Roman"/>
          <w:sz w:val="24"/>
          <w:szCs w:val="24"/>
        </w:rPr>
        <w:t xml:space="preserve"> основа  первобытного искусства. Традиционная культура Африки, Индонезии, Южной Америки. Первобытная и традиционная культура в современном искусстве.</w:t>
      </w:r>
      <w:r w:rsidRPr="001547E1">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r w:rsidRPr="001547E1">
        <w:rPr>
          <w:rFonts w:ascii="Times New Roman" w:eastAsia="Calibri" w:hAnsi="Times New Roman" w:cs="Times New Roman"/>
          <w:b/>
          <w:bCs/>
          <w:sz w:val="24"/>
          <w:szCs w:val="24"/>
        </w:rPr>
        <w:t xml:space="preserve"> </w:t>
      </w:r>
      <w:r w:rsidRPr="001547E1">
        <w:rPr>
          <w:rFonts w:ascii="Times New Roman" w:eastAsia="Calibri" w:hAnsi="Times New Roman" w:cs="Times New Roman"/>
          <w:b/>
          <w:sz w:val="24"/>
          <w:szCs w:val="24"/>
        </w:rPr>
        <w:t xml:space="preserve">Семинар по теме: «Культура Древнего Египта».                                       </w:t>
      </w:r>
      <w:r>
        <w:rPr>
          <w:rFonts w:ascii="Times New Roman" w:eastAsia="Calibri" w:hAnsi="Times New Roman" w:cs="Times New Roman"/>
          <w:b/>
          <w:sz w:val="24"/>
          <w:szCs w:val="24"/>
        </w:rPr>
        <w:t xml:space="preserve">                     </w:t>
      </w:r>
      <w:r w:rsidRPr="001547E1">
        <w:rPr>
          <w:rFonts w:ascii="Times New Roman" w:eastAsia="Calibri" w:hAnsi="Times New Roman" w:cs="Times New Roman"/>
          <w:b/>
          <w:sz w:val="24"/>
          <w:szCs w:val="24"/>
        </w:rPr>
        <w:t xml:space="preserve">   </w:t>
      </w:r>
      <w:r w:rsidRPr="001547E1">
        <w:rPr>
          <w:rFonts w:ascii="Times New Roman" w:eastAsia="Calibri" w:hAnsi="Times New Roman" w:cs="Times New Roman"/>
          <w:i/>
          <w:sz w:val="24"/>
          <w:szCs w:val="24"/>
        </w:rPr>
        <w:t xml:space="preserve">Содержание семинара: </w:t>
      </w:r>
      <w:r w:rsidRPr="001547E1">
        <w:rPr>
          <w:rFonts w:ascii="Times New Roman" w:eastAsia="Calibri" w:hAnsi="Times New Roman" w:cs="Times New Roman"/>
          <w:sz w:val="24"/>
          <w:szCs w:val="24"/>
        </w:rPr>
        <w:t>Археологическое исследование культуры Древнего Египта.</w:t>
      </w:r>
      <w:r w:rsidRPr="001547E1">
        <w:rPr>
          <w:rFonts w:ascii="Times New Roman" w:eastAsia="Calibri" w:hAnsi="Times New Roman" w:cs="Times New Roman"/>
          <w:b/>
          <w:sz w:val="24"/>
          <w:szCs w:val="24"/>
        </w:rPr>
        <w:t xml:space="preserve"> </w:t>
      </w:r>
      <w:r w:rsidRPr="001547E1">
        <w:rPr>
          <w:rFonts w:ascii="Times New Roman" w:eastAsia="Calibri" w:hAnsi="Times New Roman" w:cs="Times New Roman"/>
          <w:sz w:val="24"/>
          <w:szCs w:val="24"/>
        </w:rPr>
        <w:t>Египетские мистерии.</w:t>
      </w:r>
      <w:r w:rsidRPr="001547E1">
        <w:rPr>
          <w:rFonts w:ascii="Times New Roman" w:eastAsia="Calibri" w:hAnsi="Times New Roman" w:cs="Times New Roman"/>
          <w:b/>
          <w:sz w:val="24"/>
          <w:szCs w:val="24"/>
        </w:rPr>
        <w:t xml:space="preserve"> </w:t>
      </w:r>
      <w:r w:rsidRPr="001547E1">
        <w:rPr>
          <w:rFonts w:ascii="Times New Roman" w:eastAsia="Calibri" w:hAnsi="Times New Roman" w:cs="Times New Roman"/>
          <w:sz w:val="24"/>
          <w:szCs w:val="24"/>
        </w:rPr>
        <w:t>Магия в культуре Древнего Египта.</w:t>
      </w:r>
      <w:r w:rsidRPr="001547E1">
        <w:rPr>
          <w:rFonts w:ascii="Times New Roman" w:eastAsia="Calibri" w:hAnsi="Times New Roman" w:cs="Times New Roman"/>
          <w:b/>
          <w:sz w:val="24"/>
          <w:szCs w:val="24"/>
        </w:rPr>
        <w:t xml:space="preserve"> </w:t>
      </w:r>
      <w:r w:rsidRPr="001547E1">
        <w:rPr>
          <w:rFonts w:ascii="Times New Roman" w:eastAsia="Calibri" w:hAnsi="Times New Roman" w:cs="Times New Roman"/>
          <w:sz w:val="24"/>
          <w:szCs w:val="24"/>
        </w:rPr>
        <w:t>Идеалы красоты и положение женщины в культуре Древнего Египта.</w:t>
      </w:r>
      <w:r w:rsidRPr="001547E1">
        <w:rPr>
          <w:rFonts w:ascii="Times New Roman" w:eastAsia="Calibri" w:hAnsi="Times New Roman" w:cs="Times New Roman"/>
          <w:b/>
          <w:sz w:val="24"/>
          <w:szCs w:val="24"/>
        </w:rPr>
        <w:t xml:space="preserve"> </w:t>
      </w:r>
      <w:r w:rsidRPr="001547E1">
        <w:rPr>
          <w:rFonts w:ascii="Times New Roman" w:eastAsia="Calibri" w:hAnsi="Times New Roman" w:cs="Times New Roman"/>
          <w:sz w:val="24"/>
          <w:szCs w:val="24"/>
        </w:rPr>
        <w:t>Галерея фараонов в культуре Древнего Египта.</w:t>
      </w:r>
      <w:r w:rsidRPr="001547E1">
        <w:rPr>
          <w:rFonts w:ascii="Times New Roman" w:eastAsia="Calibri" w:hAnsi="Times New Roman" w:cs="Times New Roman"/>
          <w:b/>
          <w:bCs/>
          <w:sz w:val="24"/>
          <w:szCs w:val="24"/>
        </w:rPr>
        <w:t xml:space="preserve">                                                          </w:t>
      </w:r>
      <w:r w:rsidRPr="001547E1">
        <w:rPr>
          <w:rFonts w:ascii="Times New Roman" w:eastAsia="Calibri" w:hAnsi="Times New Roman" w:cs="Times New Roman"/>
          <w:b/>
          <w:sz w:val="24"/>
          <w:szCs w:val="24"/>
        </w:rPr>
        <w:t xml:space="preserve">Семинар по теме: «Культура Древней Индии».                                          </w:t>
      </w:r>
      <w:r>
        <w:rPr>
          <w:rFonts w:ascii="Times New Roman" w:eastAsia="Calibri" w:hAnsi="Times New Roman" w:cs="Times New Roman"/>
          <w:b/>
          <w:sz w:val="24"/>
          <w:szCs w:val="24"/>
        </w:rPr>
        <w:t xml:space="preserve">                  </w:t>
      </w:r>
      <w:r w:rsidRPr="001547E1">
        <w:rPr>
          <w:rFonts w:ascii="Times New Roman" w:eastAsia="Calibri" w:hAnsi="Times New Roman" w:cs="Times New Roman"/>
          <w:b/>
          <w:sz w:val="24"/>
          <w:szCs w:val="24"/>
        </w:rPr>
        <w:t xml:space="preserve">   </w:t>
      </w:r>
      <w:r w:rsidRPr="001547E1">
        <w:rPr>
          <w:rFonts w:ascii="Times New Roman" w:eastAsia="Calibri" w:hAnsi="Times New Roman" w:cs="Times New Roman"/>
          <w:i/>
          <w:sz w:val="24"/>
          <w:szCs w:val="24"/>
        </w:rPr>
        <w:t xml:space="preserve">Содержание семинара: </w:t>
      </w:r>
      <w:r w:rsidRPr="001547E1">
        <w:rPr>
          <w:rFonts w:ascii="Times New Roman" w:eastAsia="Calibri" w:hAnsi="Times New Roman" w:cs="Times New Roman"/>
          <w:sz w:val="24"/>
          <w:szCs w:val="24"/>
        </w:rPr>
        <w:t>Современная наука об арийской проблеме.</w:t>
      </w:r>
      <w:r w:rsidRPr="001547E1">
        <w:rPr>
          <w:rFonts w:ascii="Times New Roman" w:eastAsia="Calibri" w:hAnsi="Times New Roman" w:cs="Times New Roman"/>
          <w:b/>
          <w:bCs/>
          <w:sz w:val="24"/>
          <w:szCs w:val="24"/>
        </w:rPr>
        <w:t xml:space="preserve"> </w:t>
      </w:r>
      <w:r w:rsidRPr="001547E1">
        <w:rPr>
          <w:rFonts w:ascii="Times New Roman" w:eastAsia="Calibri" w:hAnsi="Times New Roman" w:cs="Times New Roman"/>
          <w:sz w:val="24"/>
          <w:szCs w:val="24"/>
        </w:rPr>
        <w:t>Варны и касты в культуре Древней Индии. Многожанровая литература Древней Индии. Танец и театр в Древней Индии. Положение женщины и особенности брака в культуре Древней Индии.</w:t>
      </w:r>
      <w:r>
        <w:rPr>
          <w:rFonts w:ascii="Times New Roman" w:eastAsia="Calibri" w:hAnsi="Times New Roman" w:cs="Times New Roman"/>
          <w:b/>
          <w:bCs/>
          <w:sz w:val="24"/>
          <w:szCs w:val="24"/>
        </w:rPr>
        <w:t xml:space="preserve">     </w:t>
      </w:r>
      <w:r w:rsidRPr="001547E1">
        <w:rPr>
          <w:rFonts w:ascii="Times New Roman" w:eastAsia="Calibri" w:hAnsi="Times New Roman" w:cs="Times New Roman"/>
          <w:b/>
          <w:bCs/>
          <w:sz w:val="24"/>
          <w:szCs w:val="24"/>
        </w:rPr>
        <w:t>Семинар по теме: «Культура Антич</w:t>
      </w:r>
      <w:r>
        <w:rPr>
          <w:rFonts w:ascii="Times New Roman" w:eastAsia="Calibri" w:hAnsi="Times New Roman" w:cs="Times New Roman"/>
          <w:b/>
          <w:bCs/>
          <w:sz w:val="24"/>
          <w:szCs w:val="24"/>
        </w:rPr>
        <w:t xml:space="preserve">ности. Культура Древней Греции».               </w:t>
      </w:r>
      <w:r w:rsidRPr="001547E1">
        <w:rPr>
          <w:rFonts w:ascii="Times New Roman" w:eastAsia="Calibri" w:hAnsi="Times New Roman" w:cs="Times New Roman"/>
          <w:i/>
          <w:sz w:val="24"/>
          <w:szCs w:val="24"/>
        </w:rPr>
        <w:t>Содержание семинара:</w:t>
      </w:r>
      <w:r w:rsidRPr="001547E1">
        <w:rPr>
          <w:rFonts w:ascii="Times New Roman" w:eastAsia="Calibri" w:hAnsi="Times New Roman" w:cs="Times New Roman"/>
          <w:sz w:val="24"/>
          <w:szCs w:val="24"/>
        </w:rPr>
        <w:t xml:space="preserve"> Археологическое исследование культуры Древней Греции. Гомер в культуре Древней Греции. Календарь и праздники в Древней Греции. Древнегреческие мистерии. Спортивные игры в культуре Древней Греции; Афинская Академия Платона.</w:t>
      </w:r>
      <w:r w:rsidRPr="001547E1">
        <w:rPr>
          <w:rFonts w:ascii="Times New Roman" w:eastAsia="Calibri" w:hAnsi="Times New Roman" w:cs="Times New Roman"/>
          <w:b/>
          <w:sz w:val="24"/>
          <w:szCs w:val="24"/>
        </w:rPr>
        <w:t xml:space="preserve">  </w:t>
      </w:r>
      <w:proofErr w:type="spellStart"/>
      <w:r w:rsidRPr="001547E1">
        <w:rPr>
          <w:rFonts w:ascii="Times New Roman" w:eastAsia="Calibri" w:hAnsi="Times New Roman" w:cs="Times New Roman"/>
          <w:sz w:val="24"/>
          <w:szCs w:val="24"/>
        </w:rPr>
        <w:t>Ликей</w:t>
      </w:r>
      <w:proofErr w:type="spellEnd"/>
      <w:r w:rsidRPr="001547E1">
        <w:rPr>
          <w:rFonts w:ascii="Times New Roman" w:eastAsia="Calibri" w:hAnsi="Times New Roman" w:cs="Times New Roman"/>
          <w:sz w:val="24"/>
          <w:szCs w:val="24"/>
        </w:rPr>
        <w:t xml:space="preserve"> Аристотеля.</w:t>
      </w:r>
      <w:r w:rsidRPr="001547E1">
        <w:rPr>
          <w:rFonts w:ascii="Times New Roman" w:eastAsia="Calibri" w:hAnsi="Times New Roman" w:cs="Times New Roman"/>
          <w:b/>
          <w:sz w:val="24"/>
          <w:szCs w:val="24"/>
        </w:rPr>
        <w:t xml:space="preserve"> </w:t>
      </w:r>
      <w:r w:rsidRPr="001547E1">
        <w:rPr>
          <w:rFonts w:ascii="Times New Roman" w:eastAsia="Calibri" w:hAnsi="Times New Roman" w:cs="Times New Roman"/>
          <w:sz w:val="24"/>
          <w:szCs w:val="24"/>
        </w:rPr>
        <w:t>Пифагор и пифагорейский союз.</w:t>
      </w:r>
      <w:r w:rsidRPr="001547E1">
        <w:rPr>
          <w:rFonts w:ascii="Times New Roman" w:eastAsia="Calibri" w:hAnsi="Times New Roman" w:cs="Times New Roman"/>
          <w:b/>
          <w:sz w:val="24"/>
          <w:szCs w:val="24"/>
        </w:rPr>
        <w:t xml:space="preserve"> </w:t>
      </w:r>
      <w:r w:rsidRPr="001547E1">
        <w:rPr>
          <w:rFonts w:ascii="Times New Roman" w:eastAsia="Calibri" w:hAnsi="Times New Roman" w:cs="Times New Roman"/>
          <w:sz w:val="24"/>
          <w:szCs w:val="24"/>
        </w:rPr>
        <w:t xml:space="preserve">Школа Сапфо на острове </w:t>
      </w:r>
      <w:proofErr w:type="spellStart"/>
      <w:r w:rsidRPr="001547E1">
        <w:rPr>
          <w:rFonts w:ascii="Times New Roman" w:eastAsia="Calibri" w:hAnsi="Times New Roman" w:cs="Times New Roman"/>
          <w:sz w:val="24"/>
          <w:szCs w:val="24"/>
        </w:rPr>
        <w:t>Лесбос</w:t>
      </w:r>
      <w:proofErr w:type="spellEnd"/>
      <w:r w:rsidRPr="001547E1">
        <w:rPr>
          <w:rFonts w:ascii="Times New Roman" w:eastAsia="Calibri" w:hAnsi="Times New Roman" w:cs="Times New Roman"/>
          <w:sz w:val="24"/>
          <w:szCs w:val="24"/>
        </w:rPr>
        <w:t>.</w:t>
      </w:r>
      <w:r w:rsidRPr="001547E1">
        <w:rPr>
          <w:rFonts w:ascii="Times New Roman" w:eastAsia="Calibri" w:hAnsi="Times New Roman" w:cs="Times New Roman"/>
          <w:b/>
          <w:sz w:val="24"/>
          <w:szCs w:val="24"/>
        </w:rPr>
        <w:t xml:space="preserve"> </w:t>
      </w:r>
      <w:r w:rsidRPr="001547E1">
        <w:rPr>
          <w:rFonts w:ascii="Times New Roman" w:eastAsia="Calibri" w:hAnsi="Times New Roman" w:cs="Times New Roman"/>
          <w:sz w:val="24"/>
          <w:szCs w:val="24"/>
        </w:rPr>
        <w:t>Гетеры Древней Греции.</w:t>
      </w:r>
      <w:r>
        <w:rPr>
          <w:rFonts w:ascii="Times New Roman" w:eastAsia="Calibri" w:hAnsi="Times New Roman" w:cs="Times New Roman"/>
          <w:b/>
          <w:bCs/>
          <w:sz w:val="24"/>
          <w:szCs w:val="24"/>
        </w:rPr>
        <w:t xml:space="preserve">                                                                        </w:t>
      </w:r>
      <w:r w:rsidRPr="001547E1">
        <w:rPr>
          <w:rFonts w:ascii="Times New Roman" w:eastAsia="Calibri" w:hAnsi="Times New Roman" w:cs="Times New Roman"/>
          <w:b/>
          <w:sz w:val="24"/>
          <w:szCs w:val="24"/>
        </w:rPr>
        <w:t xml:space="preserve">Семинар по теме: «Культура Средневековья. Культура Византии». </w:t>
      </w:r>
      <w:r w:rsidRPr="001547E1">
        <w:rPr>
          <w:rFonts w:ascii="Times New Roman" w:eastAsia="Calibri" w:hAnsi="Times New Roman" w:cs="Times New Roman"/>
          <w:sz w:val="24"/>
          <w:szCs w:val="24"/>
        </w:rPr>
        <w:t xml:space="preserve">                                                                           </w:t>
      </w:r>
      <w:r w:rsidRPr="001547E1">
        <w:rPr>
          <w:rFonts w:ascii="Times New Roman" w:eastAsia="Calibri" w:hAnsi="Times New Roman" w:cs="Times New Roman"/>
          <w:i/>
          <w:sz w:val="24"/>
          <w:szCs w:val="24"/>
        </w:rPr>
        <w:t>Содержание семинара</w:t>
      </w:r>
      <w:r w:rsidRPr="001547E1">
        <w:rPr>
          <w:rFonts w:ascii="Times New Roman" w:eastAsia="Calibri" w:hAnsi="Times New Roman" w:cs="Times New Roman"/>
          <w:sz w:val="24"/>
          <w:szCs w:val="24"/>
        </w:rPr>
        <w:t xml:space="preserve">: Культура «Золотого века Юстиниана». Храм Святой Софии как церковная организация. Спиритуализм искусства Византии. Афон и Метеоры как центры монашеской жизни. Галерея византийских императриц.                 </w:t>
      </w:r>
      <w:r>
        <w:rPr>
          <w:rFonts w:ascii="Times New Roman" w:eastAsia="Calibri" w:hAnsi="Times New Roman" w:cs="Times New Roman"/>
          <w:sz w:val="24"/>
          <w:szCs w:val="24"/>
        </w:rPr>
        <w:t xml:space="preserve">                                 </w:t>
      </w:r>
      <w:r w:rsidRPr="001547E1">
        <w:rPr>
          <w:rFonts w:ascii="Times New Roman" w:eastAsia="Calibri" w:hAnsi="Times New Roman" w:cs="Times New Roman"/>
          <w:b/>
          <w:sz w:val="24"/>
          <w:szCs w:val="24"/>
        </w:rPr>
        <w:t>Семинар по теме: «Культура Итальянского Возрождения».</w:t>
      </w:r>
      <w:r w:rsidRPr="001547E1">
        <w:rPr>
          <w:rFonts w:ascii="Times New Roman" w:eastAsia="Calibri" w:hAnsi="Times New Roman" w:cs="Times New Roman"/>
          <w:sz w:val="24"/>
          <w:szCs w:val="24"/>
        </w:rPr>
        <w:t xml:space="preserve">                                                                                                      </w:t>
      </w:r>
      <w:r w:rsidRPr="001547E1">
        <w:rPr>
          <w:rFonts w:ascii="Times New Roman" w:eastAsia="Calibri" w:hAnsi="Times New Roman" w:cs="Times New Roman"/>
          <w:i/>
          <w:sz w:val="24"/>
          <w:szCs w:val="24"/>
        </w:rPr>
        <w:t xml:space="preserve">Содержание семинара: </w:t>
      </w:r>
      <w:r w:rsidRPr="001547E1">
        <w:rPr>
          <w:rFonts w:ascii="Times New Roman" w:eastAsia="Calibri" w:hAnsi="Times New Roman" w:cs="Times New Roman"/>
          <w:sz w:val="24"/>
          <w:szCs w:val="24"/>
        </w:rPr>
        <w:t xml:space="preserve">Флорентийский университет и Флорентийская Платоновская Академия. Меценаты в культуре Возрождения. Алхимия в культуре Возрождения. Музыка и танец в культуре Возрождения. Женщины в культуре Возрождения.                                                                                           </w:t>
      </w:r>
      <w:r w:rsidRPr="001547E1">
        <w:rPr>
          <w:rFonts w:ascii="Times New Roman" w:eastAsia="Calibri" w:hAnsi="Times New Roman" w:cs="Times New Roman"/>
          <w:b/>
          <w:sz w:val="24"/>
          <w:szCs w:val="24"/>
        </w:rPr>
        <w:t xml:space="preserve">Семинар по теме: «Культура Европы и Америки 18 века».                                                                                        </w:t>
      </w:r>
      <w:r w:rsidRPr="001547E1">
        <w:rPr>
          <w:rFonts w:ascii="Times New Roman" w:eastAsia="Calibri" w:hAnsi="Times New Roman" w:cs="Times New Roman"/>
          <w:i/>
          <w:sz w:val="24"/>
          <w:szCs w:val="24"/>
        </w:rPr>
        <w:t>Содержание семинара:</w:t>
      </w:r>
      <w:r w:rsidRPr="001547E1">
        <w:rPr>
          <w:rFonts w:ascii="Times New Roman" w:eastAsia="Calibri" w:hAnsi="Times New Roman" w:cs="Times New Roman"/>
          <w:sz w:val="24"/>
          <w:szCs w:val="24"/>
        </w:rPr>
        <w:t xml:space="preserve"> Английские просветители в культуре Европы и Америки.</w:t>
      </w:r>
      <w:r w:rsidRPr="001547E1">
        <w:rPr>
          <w:rFonts w:ascii="Times New Roman" w:eastAsia="Calibri" w:hAnsi="Times New Roman" w:cs="Times New Roman"/>
          <w:b/>
          <w:sz w:val="24"/>
          <w:szCs w:val="24"/>
        </w:rPr>
        <w:t xml:space="preserve"> </w:t>
      </w:r>
      <w:r w:rsidRPr="001547E1">
        <w:rPr>
          <w:rFonts w:ascii="Times New Roman" w:eastAsia="Calibri" w:hAnsi="Times New Roman" w:cs="Times New Roman"/>
          <w:sz w:val="24"/>
          <w:szCs w:val="24"/>
        </w:rPr>
        <w:t>Французские просветители в культуре Европы.</w:t>
      </w:r>
      <w:r w:rsidRPr="001547E1">
        <w:rPr>
          <w:rFonts w:ascii="Times New Roman" w:eastAsia="Calibri" w:hAnsi="Times New Roman" w:cs="Times New Roman"/>
          <w:b/>
          <w:sz w:val="24"/>
          <w:szCs w:val="24"/>
        </w:rPr>
        <w:t xml:space="preserve"> </w:t>
      </w:r>
      <w:proofErr w:type="spellStart"/>
      <w:r w:rsidRPr="001547E1">
        <w:rPr>
          <w:rFonts w:ascii="Times New Roman" w:eastAsia="Calibri" w:hAnsi="Times New Roman" w:cs="Times New Roman"/>
          <w:sz w:val="24"/>
          <w:szCs w:val="24"/>
        </w:rPr>
        <w:t>Фаворитство</w:t>
      </w:r>
      <w:proofErr w:type="spellEnd"/>
      <w:r w:rsidRPr="001547E1">
        <w:rPr>
          <w:rFonts w:ascii="Times New Roman" w:eastAsia="Calibri" w:hAnsi="Times New Roman" w:cs="Times New Roman"/>
          <w:sz w:val="24"/>
          <w:szCs w:val="24"/>
        </w:rPr>
        <w:t xml:space="preserve"> в культуре Европы.</w:t>
      </w:r>
      <w:r w:rsidRPr="001547E1">
        <w:rPr>
          <w:rFonts w:ascii="Times New Roman" w:eastAsia="Calibri" w:hAnsi="Times New Roman" w:cs="Times New Roman"/>
          <w:b/>
          <w:sz w:val="24"/>
          <w:szCs w:val="24"/>
        </w:rPr>
        <w:t xml:space="preserve"> </w:t>
      </w:r>
      <w:r w:rsidRPr="001547E1">
        <w:rPr>
          <w:rFonts w:ascii="Times New Roman" w:eastAsia="Calibri" w:hAnsi="Times New Roman" w:cs="Times New Roman"/>
          <w:sz w:val="24"/>
          <w:szCs w:val="24"/>
        </w:rPr>
        <w:t>Масоны в культуре Европы и Америки.</w:t>
      </w:r>
      <w:r w:rsidRPr="001547E1">
        <w:rPr>
          <w:rFonts w:ascii="Times New Roman" w:eastAsia="Calibri" w:hAnsi="Times New Roman" w:cs="Times New Roman"/>
          <w:b/>
          <w:sz w:val="24"/>
          <w:szCs w:val="24"/>
        </w:rPr>
        <w:t xml:space="preserve"> </w:t>
      </w:r>
      <w:r w:rsidRPr="001547E1">
        <w:rPr>
          <w:rFonts w:ascii="Times New Roman" w:eastAsia="Calibri" w:hAnsi="Times New Roman" w:cs="Times New Roman"/>
          <w:sz w:val="24"/>
          <w:szCs w:val="24"/>
        </w:rPr>
        <w:t xml:space="preserve">Мода в культуре Европы 18 века.                                                                                                     </w:t>
      </w:r>
      <w:r w:rsidRPr="001547E1">
        <w:rPr>
          <w:rFonts w:ascii="Times New Roman" w:eastAsia="Calibri" w:hAnsi="Times New Roman" w:cs="Times New Roman"/>
          <w:b/>
          <w:sz w:val="24"/>
          <w:szCs w:val="24"/>
        </w:rPr>
        <w:t>Семинар по теме: «Мировая культура в условиях глобализации»</w:t>
      </w:r>
      <w:proofErr w:type="gramStart"/>
      <w:r w:rsidRPr="001547E1">
        <w:rPr>
          <w:rFonts w:ascii="Times New Roman" w:eastAsia="Calibri" w:hAnsi="Times New Roman" w:cs="Times New Roman"/>
          <w:b/>
          <w:sz w:val="24"/>
          <w:szCs w:val="24"/>
        </w:rPr>
        <w:t xml:space="preserve"> .</w:t>
      </w:r>
      <w:proofErr w:type="gramEnd"/>
      <w:r w:rsidRPr="001547E1">
        <w:rPr>
          <w:rFonts w:ascii="Times New Roman" w:eastAsia="Calibri" w:hAnsi="Times New Roman" w:cs="Times New Roman"/>
          <w:b/>
          <w:sz w:val="24"/>
          <w:szCs w:val="24"/>
        </w:rPr>
        <w:t xml:space="preserve">                                                                                        </w:t>
      </w:r>
      <w:r w:rsidRPr="001547E1">
        <w:rPr>
          <w:rFonts w:ascii="Times New Roman" w:eastAsia="Calibri" w:hAnsi="Times New Roman" w:cs="Times New Roman"/>
          <w:i/>
          <w:sz w:val="24"/>
          <w:szCs w:val="24"/>
        </w:rPr>
        <w:t>Содержание семинара:</w:t>
      </w:r>
      <w:r w:rsidRPr="001547E1">
        <w:rPr>
          <w:rFonts w:ascii="Times New Roman" w:eastAsia="Calibri" w:hAnsi="Times New Roman" w:cs="Times New Roman"/>
          <w:sz w:val="24"/>
          <w:szCs w:val="24"/>
        </w:rPr>
        <w:t xml:space="preserve"> Глобализм и антиглобализм в культуре 20-21 веков. СМИ и интернет в культуре 20-21 вв. Массовая культура. Экуменизм в культуре 20-21 вв. Экологиче</w:t>
      </w:r>
      <w:r w:rsidR="00605EA9">
        <w:rPr>
          <w:rFonts w:ascii="Times New Roman" w:eastAsia="Calibri" w:hAnsi="Times New Roman" w:cs="Times New Roman"/>
          <w:sz w:val="24"/>
          <w:szCs w:val="24"/>
        </w:rPr>
        <w:t>ский кризис в культуре 20-21 вв.</w:t>
      </w:r>
    </w:p>
    <w:p w:rsidR="0022503B" w:rsidRPr="0022503B" w:rsidRDefault="0022503B" w:rsidP="0022503B">
      <w:pPr>
        <w:spacing w:after="0" w:line="240" w:lineRule="auto"/>
        <w:ind w:firstLine="720"/>
        <w:jc w:val="center"/>
        <w:rPr>
          <w:rFonts w:ascii="Times New Roman" w:eastAsia="Times New Roman" w:hAnsi="Times New Roman" w:cs="Times New Roman"/>
          <w:b/>
          <w:bCs/>
          <w:sz w:val="24"/>
          <w:szCs w:val="24"/>
          <w:lang w:eastAsia="ru-RU"/>
        </w:rPr>
      </w:pPr>
    </w:p>
    <w:bookmarkEnd w:id="0"/>
    <w:p w:rsidR="0022503B" w:rsidRDefault="0022503B" w:rsidP="0022503B">
      <w:pPr>
        <w:spacing w:after="0" w:line="240" w:lineRule="auto"/>
        <w:ind w:firstLine="720"/>
        <w:jc w:val="center"/>
        <w:rPr>
          <w:rFonts w:ascii="Times New Roman" w:eastAsia="Times New Roman" w:hAnsi="Times New Roman" w:cs="Times New Roman"/>
          <w:b/>
          <w:sz w:val="24"/>
          <w:szCs w:val="24"/>
          <w:lang w:eastAsia="ru-RU"/>
        </w:rPr>
      </w:pPr>
      <w:r w:rsidRPr="0022503B">
        <w:rPr>
          <w:rFonts w:ascii="Times New Roman" w:eastAsia="Times New Roman" w:hAnsi="Times New Roman" w:cs="Times New Roman"/>
          <w:b/>
          <w:sz w:val="24"/>
          <w:szCs w:val="24"/>
          <w:lang w:eastAsia="ru-RU"/>
        </w:rPr>
        <w:t xml:space="preserve"> Подготовка к экзаменам </w:t>
      </w:r>
    </w:p>
    <w:p w:rsidR="00605EA9" w:rsidRPr="0022503B" w:rsidRDefault="00605EA9" w:rsidP="0022503B">
      <w:pPr>
        <w:spacing w:after="0" w:line="240" w:lineRule="auto"/>
        <w:ind w:firstLine="720"/>
        <w:jc w:val="center"/>
        <w:rPr>
          <w:rFonts w:ascii="Times New Roman" w:eastAsia="Times New Roman" w:hAnsi="Times New Roman" w:cs="Times New Roman"/>
          <w:b/>
          <w:sz w:val="24"/>
          <w:szCs w:val="24"/>
          <w:lang w:eastAsia="ru-RU"/>
        </w:rPr>
      </w:pP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Изучение многих </w:t>
      </w:r>
      <w:proofErr w:type="spellStart"/>
      <w:r w:rsidRPr="0022503B">
        <w:rPr>
          <w:rFonts w:ascii="Times New Roman" w:eastAsia="Times New Roman" w:hAnsi="Times New Roman" w:cs="Times New Roman"/>
          <w:sz w:val="24"/>
          <w:szCs w:val="24"/>
          <w:lang w:eastAsia="ru-RU"/>
        </w:rPr>
        <w:t>общепрофессиональных</w:t>
      </w:r>
      <w:proofErr w:type="spellEnd"/>
      <w:r w:rsidRPr="0022503B">
        <w:rPr>
          <w:rFonts w:ascii="Times New Roman" w:eastAsia="Times New Roman" w:hAnsi="Times New Roman" w:cs="Times New Roman"/>
          <w:sz w:val="24"/>
          <w:szCs w:val="24"/>
          <w:lang w:eastAsia="ru-RU"/>
        </w:rPr>
        <w:t xml:space="preserve">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w:t>
      </w:r>
      <w:proofErr w:type="gramStart"/>
      <w:r w:rsidRPr="0022503B">
        <w:rPr>
          <w:rFonts w:ascii="Times New Roman" w:eastAsia="Times New Roman" w:hAnsi="Times New Roman" w:cs="Times New Roman"/>
          <w:sz w:val="24"/>
          <w:szCs w:val="24"/>
          <w:lang w:eastAsia="ru-RU"/>
        </w:rPr>
        <w:t>обучения</w:t>
      </w:r>
      <w:proofErr w:type="gramEnd"/>
      <w:r w:rsidRPr="0022503B">
        <w:rPr>
          <w:rFonts w:ascii="Times New Roman" w:eastAsia="Times New Roman" w:hAnsi="Times New Roman" w:cs="Times New Roman"/>
          <w:sz w:val="24"/>
          <w:szCs w:val="24"/>
          <w:lang w:eastAsia="ru-RU"/>
        </w:rPr>
        <w:t xml:space="preserve"> по конкретной учебной дисциплине.</w:t>
      </w: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Экзаменационная сессия - это серия экзаменов, установленных учебным планом. Между экзаменами интервал 3-4 дня. </w:t>
      </w: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Требования к организации подготовки к экзаменам те же, что и при занятиях в течение семестра, но соблюдаться они должны более строго. </w:t>
      </w: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lastRenderedPageBreak/>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22503B" w:rsidRPr="0022503B" w:rsidRDefault="0022503B" w:rsidP="0022503B">
      <w:pPr>
        <w:spacing w:after="0" w:line="240" w:lineRule="auto"/>
        <w:ind w:firstLine="720"/>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Систематическая подготовка к занятиям в течение семестра позволит использовать время экзаменационной сессии для систематизации знаний.</w:t>
      </w:r>
    </w:p>
    <w:p w:rsidR="0022503B" w:rsidRPr="0022503B" w:rsidRDefault="0022503B" w:rsidP="0022503B">
      <w:pPr>
        <w:spacing w:after="0" w:line="240" w:lineRule="auto"/>
        <w:ind w:firstLine="720"/>
        <w:jc w:val="both"/>
        <w:rPr>
          <w:rFonts w:ascii="Times New Roman" w:eastAsia="Times New Roman" w:hAnsi="Times New Roman" w:cs="Times New Roman"/>
          <w:b/>
          <w:bCs/>
          <w:sz w:val="24"/>
          <w:szCs w:val="24"/>
          <w:lang w:eastAsia="ru-RU"/>
        </w:rPr>
      </w:pPr>
    </w:p>
    <w:p w:rsidR="0022503B" w:rsidRPr="00F16408" w:rsidRDefault="0022503B" w:rsidP="00F16408">
      <w:pPr>
        <w:spacing w:after="0" w:line="240" w:lineRule="auto"/>
        <w:ind w:firstLine="720"/>
        <w:jc w:val="center"/>
        <w:rPr>
          <w:rFonts w:ascii="Times New Roman" w:eastAsia="Times New Roman" w:hAnsi="Times New Roman" w:cs="Times New Roman"/>
          <w:b/>
          <w:bCs/>
          <w:sz w:val="24"/>
          <w:szCs w:val="24"/>
          <w:lang w:eastAsia="ru-RU"/>
        </w:rPr>
      </w:pPr>
      <w:r w:rsidRPr="0022503B">
        <w:rPr>
          <w:rFonts w:ascii="Times New Roman" w:eastAsia="Times New Roman" w:hAnsi="Times New Roman" w:cs="Times New Roman"/>
          <w:b/>
          <w:bCs/>
          <w:sz w:val="24"/>
          <w:szCs w:val="24"/>
          <w:lang w:eastAsia="ru-RU"/>
        </w:rPr>
        <w:t xml:space="preserve">Правила подготовки к </w:t>
      </w:r>
      <w:r w:rsidR="00F16408">
        <w:rPr>
          <w:rFonts w:ascii="Times New Roman" w:eastAsia="Times New Roman" w:hAnsi="Times New Roman" w:cs="Times New Roman"/>
          <w:b/>
          <w:bCs/>
          <w:sz w:val="24"/>
          <w:szCs w:val="24"/>
          <w:lang w:eastAsia="ru-RU"/>
        </w:rPr>
        <w:t>экзаменам:</w:t>
      </w:r>
    </w:p>
    <w:p w:rsidR="0022503B" w:rsidRPr="0022503B" w:rsidRDefault="0022503B" w:rsidP="00F16408">
      <w:pPr>
        <w:spacing w:after="0" w:line="240" w:lineRule="auto"/>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22503B" w:rsidRPr="0022503B" w:rsidRDefault="0022503B" w:rsidP="00F16408">
      <w:pPr>
        <w:spacing w:after="0" w:line="240" w:lineRule="auto"/>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22503B" w:rsidRPr="0022503B" w:rsidRDefault="0022503B" w:rsidP="00F16408">
      <w:pPr>
        <w:spacing w:after="0" w:line="240" w:lineRule="auto"/>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22503B" w:rsidRPr="0022503B" w:rsidRDefault="0022503B" w:rsidP="00F16408">
      <w:pPr>
        <w:spacing w:after="0" w:line="240" w:lineRule="auto"/>
        <w:jc w:val="both"/>
        <w:rPr>
          <w:rFonts w:ascii="Times New Roman" w:eastAsia="Times New Roman" w:hAnsi="Times New Roman" w:cs="Times New Roman"/>
          <w:sz w:val="24"/>
          <w:szCs w:val="24"/>
          <w:lang w:eastAsia="ru-RU"/>
        </w:rPr>
      </w:pPr>
      <w:r w:rsidRPr="0022503B">
        <w:rPr>
          <w:rFonts w:ascii="Times New Roman" w:eastAsia="Times New Roman" w:hAnsi="Times New Roman" w:cs="Times New Roman"/>
          <w:sz w:val="24"/>
          <w:szCs w:val="24"/>
          <w:lang w:eastAsia="ru-RU"/>
        </w:rPr>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rsidR="0022503B" w:rsidRDefault="0022503B" w:rsidP="0022503B">
      <w:pPr>
        <w:spacing w:after="0" w:line="240" w:lineRule="auto"/>
        <w:jc w:val="center"/>
        <w:rPr>
          <w:rFonts w:ascii="Times New Roman" w:eastAsia="Times New Roman" w:hAnsi="Times New Roman" w:cs="Times New Roman"/>
          <w:b/>
          <w:sz w:val="24"/>
          <w:szCs w:val="24"/>
          <w:lang w:eastAsia="ru-RU"/>
        </w:rPr>
      </w:pPr>
    </w:p>
    <w:p w:rsidR="00925B21" w:rsidRPr="00A218D5" w:rsidRDefault="00925B21" w:rsidP="00925B21">
      <w:pPr>
        <w:pStyle w:val="3"/>
        <w:keepNext/>
        <w:spacing w:after="0"/>
        <w:rPr>
          <w:b/>
          <w:sz w:val="24"/>
          <w:szCs w:val="24"/>
          <w:u w:val="single"/>
        </w:rPr>
      </w:pPr>
      <w:r w:rsidRPr="00A218D5">
        <w:rPr>
          <w:b/>
          <w:sz w:val="24"/>
          <w:szCs w:val="24"/>
          <w:u w:val="single"/>
        </w:rPr>
        <w:t>Примерные вопросы на экзамене:</w:t>
      </w:r>
    </w:p>
    <w:p w:rsidR="00925B21" w:rsidRPr="00513C06" w:rsidRDefault="00925B21" w:rsidP="00925B21">
      <w:pPr>
        <w:pStyle w:val="a3"/>
        <w:numPr>
          <w:ilvl w:val="0"/>
          <w:numId w:val="4"/>
        </w:numPr>
        <w:spacing w:after="0" w:line="240" w:lineRule="auto"/>
        <w:ind w:left="0" w:right="394" w:firstLine="0"/>
        <w:contextualSpacing/>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Основные этапы и особенности развития первобытной культуры.</w:t>
      </w:r>
    </w:p>
    <w:p w:rsidR="00925B21" w:rsidRPr="00513C06" w:rsidRDefault="00925B21" w:rsidP="00925B21">
      <w:pPr>
        <w:numPr>
          <w:ilvl w:val="0"/>
          <w:numId w:val="4"/>
        </w:numPr>
        <w:tabs>
          <w:tab w:val="num" w:pos="0"/>
        </w:tabs>
        <w:spacing w:after="0" w:line="240" w:lineRule="auto"/>
        <w:ind w:left="0" w:right="394"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Ранние формы религии. Магия и шаманизм.</w:t>
      </w:r>
    </w:p>
    <w:p w:rsidR="00925B21" w:rsidRPr="00513C06" w:rsidRDefault="00925B21" w:rsidP="00925B21">
      <w:pPr>
        <w:numPr>
          <w:ilvl w:val="0"/>
          <w:numId w:val="4"/>
        </w:numPr>
        <w:tabs>
          <w:tab w:val="num" w:pos="0"/>
        </w:tabs>
        <w:spacing w:after="0" w:line="240" w:lineRule="auto"/>
        <w:ind w:left="0" w:right="394"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Традиционная культура.</w:t>
      </w:r>
    </w:p>
    <w:p w:rsidR="00925B21" w:rsidRPr="00513C06" w:rsidRDefault="00925B21" w:rsidP="00925B21">
      <w:pPr>
        <w:numPr>
          <w:ilvl w:val="0"/>
          <w:numId w:val="4"/>
        </w:numPr>
        <w:tabs>
          <w:tab w:val="num" w:pos="0"/>
        </w:tabs>
        <w:spacing w:after="0" w:line="240" w:lineRule="auto"/>
        <w:ind w:left="0" w:right="394"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Основные черты культуры Месопотамии.</w:t>
      </w:r>
    </w:p>
    <w:p w:rsidR="00925B21" w:rsidRPr="00513C06" w:rsidRDefault="00925B21" w:rsidP="00925B21">
      <w:pPr>
        <w:numPr>
          <w:ilvl w:val="0"/>
          <w:numId w:val="4"/>
        </w:numPr>
        <w:tabs>
          <w:tab w:val="num" w:pos="0"/>
        </w:tabs>
        <w:spacing w:after="0" w:line="240" w:lineRule="auto"/>
        <w:ind w:left="0" w:right="394"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Письменность и литература в культуре Месопотамии.</w:t>
      </w:r>
    </w:p>
    <w:p w:rsidR="00925B21" w:rsidRPr="00513C06" w:rsidRDefault="00925B21" w:rsidP="00925B21">
      <w:pPr>
        <w:numPr>
          <w:ilvl w:val="0"/>
          <w:numId w:val="4"/>
        </w:numPr>
        <w:tabs>
          <w:tab w:val="num" w:pos="0"/>
        </w:tabs>
        <w:spacing w:after="0" w:line="240" w:lineRule="auto"/>
        <w:ind w:left="0" w:right="394" w:firstLine="0"/>
        <w:rPr>
          <w:rFonts w:ascii="Times New Roman" w:eastAsia="Times New Roman" w:hAnsi="Times New Roman" w:cs="Mangal"/>
          <w:sz w:val="24"/>
          <w:szCs w:val="24"/>
          <w:lang w:eastAsia="ko-KR" w:bidi="sa-IN"/>
        </w:rPr>
      </w:pPr>
      <w:proofErr w:type="spellStart"/>
      <w:proofErr w:type="gramStart"/>
      <w:r w:rsidRPr="00513C06">
        <w:rPr>
          <w:rFonts w:ascii="Times New Roman" w:eastAsia="Times New Roman" w:hAnsi="Times New Roman" w:cs="Mangal"/>
          <w:sz w:val="24"/>
          <w:szCs w:val="24"/>
          <w:lang w:eastAsia="ko-KR" w:bidi="sa-IN"/>
        </w:rPr>
        <w:t>Естественно-научные</w:t>
      </w:r>
      <w:proofErr w:type="spellEnd"/>
      <w:proofErr w:type="gramEnd"/>
      <w:r w:rsidRPr="00513C06">
        <w:rPr>
          <w:rFonts w:ascii="Times New Roman" w:eastAsia="Times New Roman" w:hAnsi="Times New Roman" w:cs="Mangal"/>
          <w:sz w:val="24"/>
          <w:szCs w:val="24"/>
          <w:lang w:eastAsia="ko-KR" w:bidi="sa-IN"/>
        </w:rPr>
        <w:t xml:space="preserve"> знания Месопотамии.</w:t>
      </w:r>
    </w:p>
    <w:p w:rsidR="00925B21" w:rsidRPr="00513C06" w:rsidRDefault="00925B21" w:rsidP="00925B21">
      <w:pPr>
        <w:numPr>
          <w:ilvl w:val="0"/>
          <w:numId w:val="4"/>
        </w:numPr>
        <w:tabs>
          <w:tab w:val="num" w:pos="0"/>
        </w:tabs>
        <w:spacing w:after="0" w:line="240" w:lineRule="auto"/>
        <w:ind w:left="0" w:right="394"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Основные черты культуры Древнего Египта.</w:t>
      </w:r>
    </w:p>
    <w:p w:rsidR="00925B21" w:rsidRPr="00513C06" w:rsidRDefault="00925B21" w:rsidP="00925B21">
      <w:pPr>
        <w:numPr>
          <w:ilvl w:val="0"/>
          <w:numId w:val="4"/>
        </w:numPr>
        <w:tabs>
          <w:tab w:val="num" w:pos="0"/>
        </w:tabs>
        <w:spacing w:after="0" w:line="240" w:lineRule="auto"/>
        <w:ind w:left="0" w:right="394"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Солярный и заупокойный культы в Древнем Египте.</w:t>
      </w:r>
    </w:p>
    <w:p w:rsidR="00925B21" w:rsidRPr="00513C06" w:rsidRDefault="00925B21" w:rsidP="00925B21">
      <w:pPr>
        <w:numPr>
          <w:ilvl w:val="0"/>
          <w:numId w:val="4"/>
        </w:numPr>
        <w:tabs>
          <w:tab w:val="num" w:pos="0"/>
          <w:tab w:val="num" w:pos="993"/>
        </w:tabs>
        <w:spacing w:after="0" w:line="240" w:lineRule="auto"/>
        <w:ind w:left="0" w:right="394"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 xml:space="preserve">Письменность и литература, </w:t>
      </w:r>
      <w:proofErr w:type="spellStart"/>
      <w:proofErr w:type="gramStart"/>
      <w:r w:rsidRPr="00513C06">
        <w:rPr>
          <w:rFonts w:ascii="Times New Roman" w:eastAsia="Times New Roman" w:hAnsi="Times New Roman" w:cs="Mangal"/>
          <w:sz w:val="24"/>
          <w:szCs w:val="24"/>
          <w:lang w:eastAsia="ko-KR" w:bidi="sa-IN"/>
        </w:rPr>
        <w:t>естественно-научные</w:t>
      </w:r>
      <w:proofErr w:type="spellEnd"/>
      <w:proofErr w:type="gramEnd"/>
      <w:r w:rsidRPr="00513C06">
        <w:rPr>
          <w:rFonts w:ascii="Times New Roman" w:eastAsia="Times New Roman" w:hAnsi="Times New Roman" w:cs="Mangal"/>
          <w:sz w:val="24"/>
          <w:szCs w:val="24"/>
          <w:lang w:eastAsia="ko-KR" w:bidi="sa-IN"/>
        </w:rPr>
        <w:t xml:space="preserve"> знания в Древнем Египте.</w:t>
      </w:r>
    </w:p>
    <w:p w:rsidR="00925B21" w:rsidRPr="00513C06" w:rsidRDefault="00925B21" w:rsidP="00925B21">
      <w:pPr>
        <w:numPr>
          <w:ilvl w:val="0"/>
          <w:numId w:val="4"/>
        </w:numPr>
        <w:tabs>
          <w:tab w:val="num" w:pos="0"/>
          <w:tab w:val="num" w:pos="993"/>
        </w:tabs>
        <w:spacing w:after="0" w:line="240" w:lineRule="auto"/>
        <w:ind w:left="0" w:right="394"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Быт и нравы в культуре Древнего Востока.</w:t>
      </w:r>
    </w:p>
    <w:p w:rsidR="00925B21" w:rsidRPr="00513C06" w:rsidRDefault="00925B21" w:rsidP="00925B21">
      <w:pPr>
        <w:numPr>
          <w:ilvl w:val="0"/>
          <w:numId w:val="4"/>
        </w:numPr>
        <w:tabs>
          <w:tab w:val="num" w:pos="0"/>
          <w:tab w:val="num" w:pos="993"/>
        </w:tabs>
        <w:spacing w:after="0" w:line="240" w:lineRule="auto"/>
        <w:ind w:left="0" w:right="394"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Основные черты культуры Древнего Китая.</w:t>
      </w:r>
    </w:p>
    <w:p w:rsidR="00925B21" w:rsidRPr="00513C06" w:rsidRDefault="00925B21" w:rsidP="00925B21">
      <w:pPr>
        <w:numPr>
          <w:ilvl w:val="0"/>
          <w:numId w:val="4"/>
        </w:numPr>
        <w:tabs>
          <w:tab w:val="num" w:pos="0"/>
          <w:tab w:val="num" w:pos="993"/>
        </w:tabs>
        <w:spacing w:after="0" w:line="240" w:lineRule="auto"/>
        <w:ind w:left="0" w:right="394"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Религиозно-философские системы Древнего Китая.</w:t>
      </w:r>
    </w:p>
    <w:p w:rsidR="00925B21" w:rsidRPr="00513C06" w:rsidRDefault="00925B21" w:rsidP="00925B21">
      <w:pPr>
        <w:numPr>
          <w:ilvl w:val="0"/>
          <w:numId w:val="4"/>
        </w:numPr>
        <w:tabs>
          <w:tab w:val="num" w:pos="0"/>
          <w:tab w:val="num" w:pos="993"/>
        </w:tabs>
        <w:spacing w:after="0" w:line="240" w:lineRule="auto"/>
        <w:ind w:left="0" w:right="394"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 xml:space="preserve">Письменность и литература, </w:t>
      </w:r>
      <w:proofErr w:type="spellStart"/>
      <w:proofErr w:type="gramStart"/>
      <w:r w:rsidRPr="00513C06">
        <w:rPr>
          <w:rFonts w:ascii="Times New Roman" w:eastAsia="Times New Roman" w:hAnsi="Times New Roman" w:cs="Mangal"/>
          <w:sz w:val="24"/>
          <w:szCs w:val="24"/>
          <w:lang w:eastAsia="ko-KR" w:bidi="sa-IN"/>
        </w:rPr>
        <w:t>естественно-научные</w:t>
      </w:r>
      <w:proofErr w:type="spellEnd"/>
      <w:proofErr w:type="gramEnd"/>
      <w:r w:rsidRPr="00513C06">
        <w:rPr>
          <w:rFonts w:ascii="Times New Roman" w:eastAsia="Times New Roman" w:hAnsi="Times New Roman" w:cs="Mangal"/>
          <w:sz w:val="24"/>
          <w:szCs w:val="24"/>
          <w:lang w:eastAsia="ko-KR" w:bidi="sa-IN"/>
        </w:rPr>
        <w:t xml:space="preserve"> знания в Древнем Китае.</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Особенности развития культуры Древней Индии.</w:t>
      </w:r>
    </w:p>
    <w:p w:rsidR="00925B21" w:rsidRPr="00513C06" w:rsidRDefault="00925B21" w:rsidP="00925B21">
      <w:pPr>
        <w:numPr>
          <w:ilvl w:val="0"/>
          <w:numId w:val="4"/>
        </w:numPr>
        <w:tabs>
          <w:tab w:val="num" w:pos="0"/>
        </w:tabs>
        <w:spacing w:after="0" w:line="240" w:lineRule="auto"/>
        <w:ind w:left="0" w:right="-1" w:firstLine="0"/>
        <w:rPr>
          <w:rFonts w:ascii="Times New Roman" w:eastAsia="Times New Roman" w:hAnsi="Times New Roman" w:cs="Mangal"/>
          <w:sz w:val="24"/>
          <w:szCs w:val="24"/>
          <w:lang w:eastAsia="ko-KR" w:bidi="sa-IN"/>
        </w:rPr>
      </w:pPr>
      <w:proofErr w:type="spellStart"/>
      <w:r w:rsidRPr="00513C06">
        <w:rPr>
          <w:rFonts w:ascii="Times New Roman" w:eastAsia="Times New Roman" w:hAnsi="Times New Roman" w:cs="Mangal"/>
          <w:sz w:val="24"/>
          <w:szCs w:val="24"/>
          <w:lang w:eastAsia="ko-KR" w:bidi="sa-IN"/>
        </w:rPr>
        <w:t>Хараппская</w:t>
      </w:r>
      <w:proofErr w:type="spellEnd"/>
      <w:r w:rsidRPr="00513C06">
        <w:rPr>
          <w:rFonts w:ascii="Times New Roman" w:eastAsia="Times New Roman" w:hAnsi="Times New Roman" w:cs="Mangal"/>
          <w:sz w:val="24"/>
          <w:szCs w:val="24"/>
          <w:lang w:eastAsia="ko-KR" w:bidi="sa-IN"/>
        </w:rPr>
        <w:t xml:space="preserve"> культура.</w:t>
      </w:r>
    </w:p>
    <w:p w:rsidR="00925B21" w:rsidRPr="00513C06" w:rsidRDefault="00925B21" w:rsidP="00925B21">
      <w:pPr>
        <w:numPr>
          <w:ilvl w:val="0"/>
          <w:numId w:val="4"/>
        </w:numPr>
        <w:tabs>
          <w:tab w:val="num" w:pos="0"/>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Основные религиозно-философские системы Древней Индии.</w:t>
      </w:r>
    </w:p>
    <w:p w:rsidR="00925B21" w:rsidRPr="00513C06" w:rsidRDefault="00925B21" w:rsidP="00925B21">
      <w:pPr>
        <w:numPr>
          <w:ilvl w:val="0"/>
          <w:numId w:val="4"/>
        </w:numPr>
        <w:tabs>
          <w:tab w:val="num" w:pos="0"/>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 xml:space="preserve">Письменность и литература, </w:t>
      </w:r>
      <w:proofErr w:type="spellStart"/>
      <w:proofErr w:type="gramStart"/>
      <w:r w:rsidRPr="00513C06">
        <w:rPr>
          <w:rFonts w:ascii="Times New Roman" w:eastAsia="Times New Roman" w:hAnsi="Times New Roman" w:cs="Mangal"/>
          <w:sz w:val="24"/>
          <w:szCs w:val="24"/>
          <w:lang w:eastAsia="ko-KR" w:bidi="sa-IN"/>
        </w:rPr>
        <w:t>естественно-научные</w:t>
      </w:r>
      <w:proofErr w:type="spellEnd"/>
      <w:proofErr w:type="gramEnd"/>
      <w:r w:rsidRPr="00513C06">
        <w:rPr>
          <w:rFonts w:ascii="Times New Roman" w:eastAsia="Times New Roman" w:hAnsi="Times New Roman" w:cs="Mangal"/>
          <w:sz w:val="24"/>
          <w:szCs w:val="24"/>
          <w:lang w:eastAsia="ko-KR" w:bidi="sa-IN"/>
        </w:rPr>
        <w:t xml:space="preserve"> представления в Древней Индии.</w:t>
      </w:r>
    </w:p>
    <w:p w:rsidR="00925B21" w:rsidRPr="00513C06" w:rsidRDefault="00925B21" w:rsidP="00925B21">
      <w:pPr>
        <w:numPr>
          <w:ilvl w:val="0"/>
          <w:numId w:val="4"/>
        </w:numPr>
        <w:tabs>
          <w:tab w:val="num" w:pos="0"/>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Быт и нравы древних индийцев.</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 xml:space="preserve">Основные периоды и особенности развития культуры Древней Греции. </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Религиозные представления в Древней Греции.</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lastRenderedPageBreak/>
        <w:t>Основные системы воспитания в Древней Греции.</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Культура спорта в Древней Греции.</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Быт и нравы древних греков. Культура пира.</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Основные периоды и особенности развития культуры Древнего Рима.</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Религия в культуре Древнего Рима.</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Государственно-административная система и право в Древнем Риме.</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Быт и нравы императорского Рима. Праздники и зрелища в Древнем Риме.</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Особенности культуры Древней Америки.</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Основные этапы и особенности развития культуры Византии.</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Христианство в культуре Византии.</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proofErr w:type="spellStart"/>
      <w:proofErr w:type="gramStart"/>
      <w:r w:rsidRPr="00513C06">
        <w:rPr>
          <w:rFonts w:ascii="Times New Roman" w:eastAsia="Times New Roman" w:hAnsi="Times New Roman" w:cs="Mangal"/>
          <w:sz w:val="24"/>
          <w:szCs w:val="24"/>
          <w:lang w:eastAsia="ko-KR" w:bidi="sa-IN"/>
        </w:rPr>
        <w:t>Естественно-научные</w:t>
      </w:r>
      <w:proofErr w:type="spellEnd"/>
      <w:proofErr w:type="gramEnd"/>
      <w:r w:rsidRPr="00513C06">
        <w:rPr>
          <w:rFonts w:ascii="Times New Roman" w:eastAsia="Times New Roman" w:hAnsi="Times New Roman" w:cs="Mangal"/>
          <w:sz w:val="24"/>
          <w:szCs w:val="24"/>
          <w:lang w:eastAsia="ko-KR" w:bidi="sa-IN"/>
        </w:rPr>
        <w:t xml:space="preserve"> знания и образование в культуре Византии.</w:t>
      </w:r>
    </w:p>
    <w:p w:rsidR="00925B21" w:rsidRPr="00513C06" w:rsidRDefault="00925B21" w:rsidP="00925B21">
      <w:pPr>
        <w:numPr>
          <w:ilvl w:val="0"/>
          <w:numId w:val="4"/>
        </w:numPr>
        <w:tabs>
          <w:tab w:val="num" w:pos="0"/>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 xml:space="preserve">Правовая система в культуре Византии. </w:t>
      </w:r>
    </w:p>
    <w:p w:rsidR="00925B21" w:rsidRPr="00513C06" w:rsidRDefault="00925B21" w:rsidP="00925B21">
      <w:pPr>
        <w:numPr>
          <w:ilvl w:val="0"/>
          <w:numId w:val="4"/>
        </w:numPr>
        <w:tabs>
          <w:tab w:val="num" w:pos="0"/>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Быт и нравы византийцев.</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Особенности мусульманской культуры.</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Основные положения вероучения ислама.</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 xml:space="preserve">Мусульманское право. </w:t>
      </w:r>
      <w:proofErr w:type="spellStart"/>
      <w:proofErr w:type="gramStart"/>
      <w:r w:rsidRPr="00513C06">
        <w:rPr>
          <w:rFonts w:ascii="Times New Roman" w:eastAsia="Times New Roman" w:hAnsi="Times New Roman" w:cs="Mangal"/>
          <w:sz w:val="24"/>
          <w:szCs w:val="24"/>
          <w:lang w:eastAsia="ko-KR" w:bidi="sa-IN"/>
        </w:rPr>
        <w:t>Естественно-научные</w:t>
      </w:r>
      <w:proofErr w:type="spellEnd"/>
      <w:proofErr w:type="gramEnd"/>
      <w:r w:rsidRPr="00513C06">
        <w:rPr>
          <w:rFonts w:ascii="Times New Roman" w:eastAsia="Times New Roman" w:hAnsi="Times New Roman" w:cs="Mangal"/>
          <w:sz w:val="24"/>
          <w:szCs w:val="24"/>
          <w:lang w:eastAsia="ko-KR" w:bidi="sa-IN"/>
        </w:rPr>
        <w:t xml:space="preserve"> знания в мусульманской культуре. </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 xml:space="preserve">Основные этапы и особенности </w:t>
      </w:r>
      <w:proofErr w:type="gramStart"/>
      <w:r w:rsidRPr="00513C06">
        <w:rPr>
          <w:rFonts w:ascii="Times New Roman" w:eastAsia="Times New Roman" w:hAnsi="Times New Roman" w:cs="Mangal"/>
          <w:sz w:val="24"/>
          <w:szCs w:val="24"/>
          <w:lang w:eastAsia="ko-KR" w:bidi="sa-IN"/>
        </w:rPr>
        <w:t>развития культуры Западной Европы эпохи Средневековья</w:t>
      </w:r>
      <w:proofErr w:type="gramEnd"/>
      <w:r w:rsidRPr="00513C06">
        <w:rPr>
          <w:rFonts w:ascii="Times New Roman" w:eastAsia="Times New Roman" w:hAnsi="Times New Roman" w:cs="Mangal"/>
          <w:sz w:val="24"/>
          <w:szCs w:val="24"/>
          <w:lang w:eastAsia="ko-KR" w:bidi="sa-IN"/>
        </w:rPr>
        <w:t>.</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Папство эпохи Средневековья.</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Монашество в культуре Западного Средневековья.</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Рыцарство и военно-монашеские ордена в культуре Западного Средневековья.</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 xml:space="preserve">Система образования и </w:t>
      </w:r>
      <w:proofErr w:type="spellStart"/>
      <w:proofErr w:type="gramStart"/>
      <w:r w:rsidRPr="00513C06">
        <w:rPr>
          <w:rFonts w:ascii="Times New Roman" w:eastAsia="Times New Roman" w:hAnsi="Times New Roman" w:cs="Mangal"/>
          <w:sz w:val="24"/>
          <w:szCs w:val="24"/>
          <w:lang w:eastAsia="ko-KR" w:bidi="sa-IN"/>
        </w:rPr>
        <w:t>естественно-научные</w:t>
      </w:r>
      <w:proofErr w:type="spellEnd"/>
      <w:proofErr w:type="gramEnd"/>
      <w:r w:rsidRPr="00513C06">
        <w:rPr>
          <w:rFonts w:ascii="Times New Roman" w:eastAsia="Times New Roman" w:hAnsi="Times New Roman" w:cs="Mangal"/>
          <w:sz w:val="24"/>
          <w:szCs w:val="24"/>
          <w:lang w:eastAsia="ko-KR" w:bidi="sa-IN"/>
        </w:rPr>
        <w:t xml:space="preserve"> знания в культуре Западного Средневековья.</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Быт и нравы в средневековом обществе Западной Европы.</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Особенности средневековой культуры Дальнего Востока и Юго-восточной Азии.</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Основные этапы и особенности развития культуры эпохи Возрождения.</w:t>
      </w:r>
    </w:p>
    <w:p w:rsidR="00925B21" w:rsidRPr="00513C06" w:rsidRDefault="00925B21" w:rsidP="00925B21">
      <w:pPr>
        <w:numPr>
          <w:ilvl w:val="0"/>
          <w:numId w:val="4"/>
        </w:numPr>
        <w:tabs>
          <w:tab w:val="num" w:pos="0"/>
          <w:tab w:val="num" w:pos="993"/>
        </w:tabs>
        <w:spacing w:after="0" w:line="240" w:lineRule="auto"/>
        <w:ind w:left="0" w:right="-1"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Гуманисты эпохи Возрождения.</w:t>
      </w:r>
    </w:p>
    <w:p w:rsidR="00925B21" w:rsidRPr="00513C06" w:rsidRDefault="00925B21" w:rsidP="00925B21">
      <w:pPr>
        <w:numPr>
          <w:ilvl w:val="0"/>
          <w:numId w:val="4"/>
        </w:numPr>
        <w:tabs>
          <w:tab w:val="num" w:pos="0"/>
          <w:tab w:val="num" w:pos="993"/>
        </w:tabs>
        <w:spacing w:after="0" w:line="240" w:lineRule="auto"/>
        <w:ind w:left="0" w:right="394"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Христианство в культуре эпохи Возрождения.</w:t>
      </w:r>
    </w:p>
    <w:p w:rsidR="00925B21" w:rsidRPr="00513C06" w:rsidRDefault="00925B21" w:rsidP="00925B21">
      <w:pPr>
        <w:numPr>
          <w:ilvl w:val="0"/>
          <w:numId w:val="4"/>
        </w:numPr>
        <w:tabs>
          <w:tab w:val="num" w:pos="0"/>
          <w:tab w:val="num" w:pos="993"/>
        </w:tabs>
        <w:spacing w:after="0" w:line="240" w:lineRule="auto"/>
        <w:ind w:left="0" w:right="394" w:firstLine="0"/>
        <w:rPr>
          <w:rFonts w:ascii="Times New Roman" w:eastAsia="Times New Roman" w:hAnsi="Times New Roman" w:cs="Mangal"/>
          <w:sz w:val="24"/>
          <w:szCs w:val="24"/>
          <w:lang w:eastAsia="ko-KR" w:bidi="sa-IN"/>
        </w:rPr>
      </w:pPr>
      <w:proofErr w:type="spellStart"/>
      <w:proofErr w:type="gramStart"/>
      <w:r w:rsidRPr="00513C06">
        <w:rPr>
          <w:rFonts w:ascii="Times New Roman" w:eastAsia="Times New Roman" w:hAnsi="Times New Roman" w:cs="Mangal"/>
          <w:sz w:val="24"/>
          <w:szCs w:val="24"/>
          <w:lang w:eastAsia="ko-KR" w:bidi="sa-IN"/>
        </w:rPr>
        <w:t>Естественно-научные</w:t>
      </w:r>
      <w:proofErr w:type="spellEnd"/>
      <w:proofErr w:type="gramEnd"/>
      <w:r w:rsidRPr="00513C06">
        <w:rPr>
          <w:rFonts w:ascii="Times New Roman" w:eastAsia="Times New Roman" w:hAnsi="Times New Roman" w:cs="Mangal"/>
          <w:sz w:val="24"/>
          <w:szCs w:val="24"/>
          <w:lang w:eastAsia="ko-KR" w:bidi="sa-IN"/>
        </w:rPr>
        <w:t xml:space="preserve"> знания и образование эпохи Возрождения.</w:t>
      </w:r>
    </w:p>
    <w:p w:rsidR="00925B21" w:rsidRPr="00513C06" w:rsidRDefault="00925B21" w:rsidP="00925B21">
      <w:pPr>
        <w:numPr>
          <w:ilvl w:val="0"/>
          <w:numId w:val="4"/>
        </w:numPr>
        <w:tabs>
          <w:tab w:val="num" w:pos="0"/>
          <w:tab w:val="num" w:pos="993"/>
        </w:tabs>
        <w:spacing w:after="0" w:line="240" w:lineRule="auto"/>
        <w:ind w:left="0" w:right="394"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Быт и нравы в культуре эпохи Возрождения.</w:t>
      </w:r>
    </w:p>
    <w:p w:rsidR="00925B21" w:rsidRPr="00513C06" w:rsidRDefault="00925B21" w:rsidP="00925B21">
      <w:pPr>
        <w:numPr>
          <w:ilvl w:val="0"/>
          <w:numId w:val="4"/>
        </w:numPr>
        <w:tabs>
          <w:tab w:val="num" w:pos="0"/>
          <w:tab w:val="num" w:pos="993"/>
          <w:tab w:val="left" w:pos="9355"/>
        </w:tabs>
        <w:spacing w:after="0" w:line="240" w:lineRule="auto"/>
        <w:ind w:left="0" w:right="394"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Особенности развития культуры Европы эпохи Нового времени (17 в</w:t>
      </w:r>
      <w:r>
        <w:rPr>
          <w:rFonts w:ascii="Times New Roman" w:eastAsia="Times New Roman" w:hAnsi="Times New Roman" w:cs="Mangal"/>
          <w:sz w:val="24"/>
          <w:szCs w:val="24"/>
          <w:lang w:eastAsia="ko-KR" w:bidi="sa-IN"/>
        </w:rPr>
        <w:t>ека</w:t>
      </w:r>
      <w:r w:rsidRPr="00513C06">
        <w:rPr>
          <w:rFonts w:ascii="Times New Roman" w:eastAsia="Times New Roman" w:hAnsi="Times New Roman" w:cs="Mangal"/>
          <w:sz w:val="24"/>
          <w:szCs w:val="24"/>
          <w:lang w:eastAsia="ko-KR" w:bidi="sa-IN"/>
        </w:rPr>
        <w:t>).</w:t>
      </w:r>
    </w:p>
    <w:p w:rsidR="00925B21" w:rsidRPr="00513C06" w:rsidRDefault="00925B21" w:rsidP="00925B21">
      <w:pPr>
        <w:numPr>
          <w:ilvl w:val="0"/>
          <w:numId w:val="4"/>
        </w:numPr>
        <w:tabs>
          <w:tab w:val="num" w:pos="0"/>
          <w:tab w:val="num" w:pos="993"/>
          <w:tab w:val="left" w:pos="9355"/>
        </w:tabs>
        <w:spacing w:after="0" w:line="240" w:lineRule="auto"/>
        <w:ind w:left="0" w:right="394"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 xml:space="preserve">Особенности </w:t>
      </w:r>
      <w:proofErr w:type="gramStart"/>
      <w:r w:rsidRPr="00513C06">
        <w:rPr>
          <w:rFonts w:ascii="Times New Roman" w:eastAsia="Times New Roman" w:hAnsi="Times New Roman" w:cs="Mangal"/>
          <w:sz w:val="24"/>
          <w:szCs w:val="24"/>
          <w:lang w:eastAsia="ko-KR" w:bidi="sa-IN"/>
        </w:rPr>
        <w:t>развития культуры Европы эпохи Просвещения</w:t>
      </w:r>
      <w:proofErr w:type="gramEnd"/>
      <w:r w:rsidRPr="00513C06">
        <w:rPr>
          <w:rFonts w:ascii="Times New Roman" w:eastAsia="Times New Roman" w:hAnsi="Times New Roman" w:cs="Mangal"/>
          <w:sz w:val="24"/>
          <w:szCs w:val="24"/>
          <w:lang w:eastAsia="ko-KR" w:bidi="sa-IN"/>
        </w:rPr>
        <w:t>.</w:t>
      </w:r>
    </w:p>
    <w:p w:rsidR="00925B21" w:rsidRPr="00513C06" w:rsidRDefault="00925B21" w:rsidP="00925B21">
      <w:pPr>
        <w:numPr>
          <w:ilvl w:val="0"/>
          <w:numId w:val="4"/>
        </w:numPr>
        <w:tabs>
          <w:tab w:val="num" w:pos="0"/>
          <w:tab w:val="num" w:pos="993"/>
          <w:tab w:val="left" w:pos="9355"/>
        </w:tabs>
        <w:spacing w:after="0" w:line="240" w:lineRule="auto"/>
        <w:ind w:left="0" w:right="394"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Особенности развития культуры Европы 19 века.</w:t>
      </w:r>
    </w:p>
    <w:p w:rsidR="00925B21" w:rsidRPr="00513C06" w:rsidRDefault="00925B21" w:rsidP="00925B21">
      <w:pPr>
        <w:numPr>
          <w:ilvl w:val="0"/>
          <w:numId w:val="4"/>
        </w:numPr>
        <w:tabs>
          <w:tab w:val="num" w:pos="0"/>
          <w:tab w:val="num" w:pos="993"/>
          <w:tab w:val="left" w:pos="9355"/>
        </w:tabs>
        <w:spacing w:after="0" w:line="240" w:lineRule="auto"/>
        <w:ind w:left="0" w:right="394"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Культура Америки эпохи Нового времени.</w:t>
      </w:r>
    </w:p>
    <w:p w:rsidR="00925B21" w:rsidRPr="00513C06" w:rsidRDefault="00925B21" w:rsidP="00925B21">
      <w:pPr>
        <w:numPr>
          <w:ilvl w:val="0"/>
          <w:numId w:val="4"/>
        </w:numPr>
        <w:tabs>
          <w:tab w:val="num" w:pos="0"/>
          <w:tab w:val="num" w:pos="993"/>
          <w:tab w:val="left" w:pos="9355"/>
        </w:tabs>
        <w:spacing w:after="0" w:line="240" w:lineRule="auto"/>
        <w:ind w:left="0" w:right="394"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 xml:space="preserve">Особенности развития культуры Европы и Америки 20 века.   </w:t>
      </w:r>
    </w:p>
    <w:p w:rsidR="00BB1637" w:rsidRPr="00F16408" w:rsidRDefault="00925B21" w:rsidP="00F16408">
      <w:pPr>
        <w:numPr>
          <w:ilvl w:val="0"/>
          <w:numId w:val="4"/>
        </w:numPr>
        <w:tabs>
          <w:tab w:val="num" w:pos="0"/>
          <w:tab w:val="num" w:pos="993"/>
          <w:tab w:val="left" w:pos="9355"/>
        </w:tabs>
        <w:spacing w:after="0" w:line="240" w:lineRule="auto"/>
        <w:ind w:left="0" w:right="394" w:firstLine="0"/>
        <w:rPr>
          <w:rFonts w:ascii="Times New Roman" w:eastAsia="Times New Roman" w:hAnsi="Times New Roman" w:cs="Mangal"/>
          <w:sz w:val="24"/>
          <w:szCs w:val="24"/>
          <w:lang w:eastAsia="ko-KR" w:bidi="sa-IN"/>
        </w:rPr>
      </w:pPr>
      <w:r w:rsidRPr="00513C06">
        <w:rPr>
          <w:rFonts w:ascii="Times New Roman" w:eastAsia="Times New Roman" w:hAnsi="Times New Roman" w:cs="Mangal"/>
          <w:sz w:val="24"/>
          <w:szCs w:val="24"/>
          <w:lang w:eastAsia="ko-KR" w:bidi="sa-IN"/>
        </w:rPr>
        <w:t>Массовая культура 20 века.</w:t>
      </w:r>
    </w:p>
    <w:p w:rsidR="00925B21" w:rsidRPr="00D20AA2" w:rsidRDefault="00925B21" w:rsidP="00925B21">
      <w:pPr>
        <w:spacing w:line="240" w:lineRule="auto"/>
        <w:jc w:val="center"/>
        <w:rPr>
          <w:rFonts w:ascii="Times New Roman" w:hAnsi="Times New Roman" w:cs="Times New Roman"/>
          <w:b/>
          <w:bCs/>
          <w:sz w:val="24"/>
          <w:szCs w:val="24"/>
          <w:lang w:eastAsia="ru-RU"/>
        </w:rPr>
      </w:pPr>
      <w:r w:rsidRPr="00D20AA2">
        <w:rPr>
          <w:rFonts w:ascii="Times New Roman" w:hAnsi="Times New Roman" w:cs="Times New Roman"/>
          <w:b/>
          <w:bCs/>
          <w:sz w:val="24"/>
          <w:szCs w:val="24"/>
          <w:lang w:eastAsia="ru-RU"/>
        </w:rPr>
        <w:t>Оформление экзаменационного билета:</w:t>
      </w:r>
    </w:p>
    <w:p w:rsidR="00925B21" w:rsidRPr="00925B21" w:rsidRDefault="00925B21" w:rsidP="00925B21">
      <w:pPr>
        <w:spacing w:after="0" w:line="240" w:lineRule="auto"/>
        <w:jc w:val="center"/>
        <w:rPr>
          <w:rFonts w:ascii="Times New Roman" w:hAnsi="Times New Roman" w:cs="Times New Roman"/>
          <w:b/>
          <w:bCs/>
          <w:sz w:val="16"/>
          <w:szCs w:val="16"/>
          <w:lang w:eastAsia="ru-RU"/>
        </w:rPr>
      </w:pPr>
      <w:r w:rsidRPr="00925B21">
        <w:rPr>
          <w:rFonts w:ascii="Times New Roman" w:hAnsi="Times New Roman" w:cs="Times New Roman"/>
          <w:b/>
          <w:bCs/>
          <w:sz w:val="16"/>
          <w:szCs w:val="16"/>
          <w:lang w:eastAsia="ru-RU"/>
        </w:rPr>
        <w:t>МИНИСТЕРСТВО КУЛЬТУРЫ РОССИЙСКОЙ ФЕДЕРАЦИИ</w:t>
      </w:r>
    </w:p>
    <w:p w:rsidR="00925B21" w:rsidRPr="00925B21" w:rsidRDefault="00925B21" w:rsidP="00925B21">
      <w:pPr>
        <w:spacing w:after="0" w:line="240" w:lineRule="auto"/>
        <w:jc w:val="center"/>
        <w:rPr>
          <w:rFonts w:ascii="Times New Roman" w:hAnsi="Times New Roman" w:cs="Times New Roman"/>
          <w:b/>
          <w:bCs/>
          <w:sz w:val="16"/>
          <w:szCs w:val="16"/>
          <w:lang w:eastAsia="ru-RU"/>
        </w:rPr>
      </w:pPr>
      <w:r w:rsidRPr="00925B21">
        <w:rPr>
          <w:rFonts w:ascii="Times New Roman" w:hAnsi="Times New Roman" w:cs="Times New Roman"/>
          <w:b/>
          <w:bCs/>
          <w:sz w:val="16"/>
          <w:szCs w:val="16"/>
          <w:lang w:eastAsia="ru-RU"/>
        </w:rPr>
        <w:t>ФЕДЕРАЛЬНОЕ ГОСУДАРСТВЕННОЕ БЮДЖЕТНОЕ ОБРАЗОВАТЕЛЬНОЕ                                                                            УЧРЕЖДЕНИЕ ВЫСШЕГО   ОБРАЗОВАНИЯ</w:t>
      </w:r>
    </w:p>
    <w:p w:rsidR="00925B21" w:rsidRPr="00925B21" w:rsidRDefault="00925B21" w:rsidP="00925B21">
      <w:pPr>
        <w:spacing w:after="0" w:line="240" w:lineRule="auto"/>
        <w:jc w:val="center"/>
        <w:rPr>
          <w:rFonts w:ascii="Times New Roman" w:hAnsi="Times New Roman" w:cs="Times New Roman"/>
          <w:b/>
          <w:bCs/>
          <w:sz w:val="16"/>
          <w:szCs w:val="16"/>
          <w:lang w:eastAsia="ru-RU"/>
        </w:rPr>
      </w:pPr>
      <w:r w:rsidRPr="00925B21">
        <w:rPr>
          <w:rFonts w:ascii="Times New Roman" w:hAnsi="Times New Roman" w:cs="Times New Roman"/>
          <w:b/>
          <w:bCs/>
          <w:sz w:val="16"/>
          <w:szCs w:val="16"/>
          <w:lang w:eastAsia="ru-RU"/>
        </w:rPr>
        <w:t>«МОСКОВСКИЙ ГОСУДАРСТВЕННЫЙ ИНСТИТУТ КУЛЬТУРЫ»</w:t>
      </w:r>
    </w:p>
    <w:p w:rsidR="00925B21" w:rsidRPr="00D20AA2" w:rsidRDefault="00925B21" w:rsidP="00925B21">
      <w:pPr>
        <w:spacing w:after="0" w:line="240" w:lineRule="auto"/>
        <w:jc w:val="center"/>
        <w:rPr>
          <w:rFonts w:ascii="Times New Roman" w:hAnsi="Times New Roman" w:cs="Times New Roman"/>
          <w:sz w:val="24"/>
          <w:szCs w:val="24"/>
          <w:u w:val="single"/>
          <w:lang w:eastAsia="ru-RU"/>
        </w:rPr>
      </w:pPr>
      <w:r w:rsidRPr="00D20AA2">
        <w:rPr>
          <w:rFonts w:ascii="Times New Roman" w:hAnsi="Times New Roman" w:cs="Times New Roman"/>
          <w:sz w:val="24"/>
          <w:szCs w:val="24"/>
          <w:lang w:eastAsia="ru-RU"/>
        </w:rPr>
        <w:t xml:space="preserve">Кафедра </w:t>
      </w:r>
      <w:r w:rsidRPr="00D20AA2">
        <w:rPr>
          <w:rFonts w:ascii="Times New Roman" w:hAnsi="Times New Roman" w:cs="Times New Roman"/>
          <w:sz w:val="24"/>
          <w:szCs w:val="24"/>
          <w:u w:val="single"/>
          <w:lang w:eastAsia="ru-RU"/>
        </w:rPr>
        <w:t>Культурологии</w:t>
      </w:r>
    </w:p>
    <w:p w:rsidR="00925B21" w:rsidRPr="00D20AA2" w:rsidRDefault="00925B21" w:rsidP="00925B21">
      <w:pPr>
        <w:spacing w:after="0" w:line="240" w:lineRule="auto"/>
        <w:jc w:val="center"/>
        <w:rPr>
          <w:rFonts w:ascii="Times New Roman" w:hAnsi="Times New Roman" w:cs="Times New Roman"/>
          <w:sz w:val="24"/>
          <w:szCs w:val="24"/>
          <w:u w:val="single"/>
          <w:lang w:eastAsia="ru-RU"/>
        </w:rPr>
      </w:pPr>
    </w:p>
    <w:p w:rsidR="00925B21" w:rsidRPr="00D20AA2" w:rsidRDefault="00925B21" w:rsidP="00925B21">
      <w:pPr>
        <w:spacing w:after="0" w:line="240" w:lineRule="auto"/>
        <w:jc w:val="center"/>
        <w:rPr>
          <w:rFonts w:ascii="Times New Roman" w:hAnsi="Times New Roman" w:cs="Times New Roman"/>
          <w:b/>
          <w:bCs/>
          <w:sz w:val="24"/>
          <w:szCs w:val="24"/>
          <w:lang w:eastAsia="ru-RU"/>
        </w:rPr>
      </w:pPr>
      <w:r w:rsidRPr="00D20AA2">
        <w:rPr>
          <w:rFonts w:ascii="Times New Roman" w:hAnsi="Times New Roman" w:cs="Times New Roman"/>
          <w:b/>
          <w:bCs/>
          <w:sz w:val="24"/>
          <w:szCs w:val="24"/>
          <w:lang w:eastAsia="ru-RU"/>
        </w:rPr>
        <w:t>ЭКЗАМЕН</w:t>
      </w:r>
      <w:r w:rsidR="00BB1637">
        <w:rPr>
          <w:rFonts w:ascii="Times New Roman" w:hAnsi="Times New Roman" w:cs="Times New Roman"/>
          <w:b/>
          <w:bCs/>
          <w:sz w:val="24"/>
          <w:szCs w:val="24"/>
          <w:lang w:eastAsia="ru-RU"/>
        </w:rPr>
        <w:t xml:space="preserve">  </w:t>
      </w:r>
    </w:p>
    <w:p w:rsidR="00925B21" w:rsidRPr="00BB1637" w:rsidRDefault="00BB1637" w:rsidP="00925B21">
      <w:pPr>
        <w:spacing w:after="0" w:line="240" w:lineRule="auto"/>
        <w:jc w:val="center"/>
        <w:rPr>
          <w:rFonts w:ascii="Times New Roman" w:hAnsi="Times New Roman" w:cs="Times New Roman"/>
          <w:sz w:val="24"/>
          <w:szCs w:val="24"/>
          <w:u w:val="single"/>
          <w:lang w:eastAsia="ru-RU"/>
        </w:rPr>
      </w:pPr>
      <w:r>
        <w:rPr>
          <w:rFonts w:ascii="Times New Roman" w:hAnsi="Times New Roman" w:cs="Times New Roman"/>
          <w:sz w:val="24"/>
          <w:szCs w:val="24"/>
          <w:u w:val="single"/>
          <w:lang w:eastAsia="ru-RU"/>
        </w:rPr>
        <w:t>по дисциплине</w:t>
      </w:r>
      <w:r w:rsidR="00925B21" w:rsidRPr="00BB1637">
        <w:rPr>
          <w:rFonts w:ascii="Times New Roman" w:hAnsi="Times New Roman" w:cs="Times New Roman"/>
          <w:sz w:val="24"/>
          <w:szCs w:val="24"/>
          <w:u w:val="single"/>
          <w:lang w:eastAsia="ru-RU"/>
        </w:rPr>
        <w:t>: История мировой культуры.</w:t>
      </w:r>
    </w:p>
    <w:p w:rsidR="00925B21" w:rsidRPr="00D20AA2" w:rsidRDefault="00925B21" w:rsidP="00925B21">
      <w:pPr>
        <w:spacing w:after="0" w:line="240" w:lineRule="auto"/>
        <w:jc w:val="center"/>
        <w:rPr>
          <w:rFonts w:ascii="Times New Roman" w:hAnsi="Times New Roman" w:cs="Times New Roman"/>
          <w:sz w:val="24"/>
          <w:szCs w:val="24"/>
          <w:u w:val="single"/>
          <w:lang w:eastAsia="ru-RU"/>
        </w:rPr>
      </w:pPr>
    </w:p>
    <w:p w:rsidR="00925B21" w:rsidRPr="00114E0A" w:rsidRDefault="00925B21" w:rsidP="00925B21">
      <w:pPr>
        <w:spacing w:after="0" w:line="240" w:lineRule="auto"/>
        <w:jc w:val="center"/>
        <w:rPr>
          <w:rFonts w:ascii="Times New Roman" w:hAnsi="Times New Roman" w:cs="Times New Roman"/>
          <w:sz w:val="24"/>
          <w:szCs w:val="24"/>
          <w:u w:val="single"/>
          <w:lang w:eastAsia="ru-RU"/>
        </w:rPr>
      </w:pPr>
      <w:r w:rsidRPr="00114E0A">
        <w:rPr>
          <w:rFonts w:ascii="Times New Roman" w:hAnsi="Times New Roman" w:cs="Times New Roman"/>
          <w:sz w:val="24"/>
          <w:szCs w:val="24"/>
          <w:lang w:eastAsia="ru-RU"/>
        </w:rPr>
        <w:t xml:space="preserve">Билет </w:t>
      </w:r>
      <w:r w:rsidRPr="00114E0A">
        <w:rPr>
          <w:rFonts w:ascii="Times New Roman" w:hAnsi="Times New Roman" w:cs="Times New Roman"/>
          <w:sz w:val="24"/>
          <w:szCs w:val="24"/>
          <w:u w:val="single"/>
          <w:lang w:eastAsia="ru-RU"/>
        </w:rPr>
        <w:t>№1</w:t>
      </w:r>
    </w:p>
    <w:p w:rsidR="00925B21" w:rsidRPr="00114E0A" w:rsidRDefault="00925B21" w:rsidP="00925B21">
      <w:pPr>
        <w:spacing w:after="0" w:line="240" w:lineRule="auto"/>
        <w:jc w:val="both"/>
        <w:rPr>
          <w:rFonts w:ascii="Times New Roman" w:hAnsi="Times New Roman" w:cs="Times New Roman"/>
          <w:sz w:val="24"/>
          <w:szCs w:val="24"/>
        </w:rPr>
      </w:pPr>
      <w:r w:rsidRPr="00114E0A">
        <w:rPr>
          <w:rFonts w:ascii="Times New Roman" w:hAnsi="Times New Roman" w:cs="Times New Roman"/>
          <w:sz w:val="24"/>
          <w:szCs w:val="24"/>
        </w:rPr>
        <w:t xml:space="preserve">     1.  Основные этапы и особенности развития первобытной культуры.</w:t>
      </w:r>
    </w:p>
    <w:p w:rsidR="00925B21" w:rsidRPr="00114E0A" w:rsidRDefault="00925B21" w:rsidP="00925B21">
      <w:pPr>
        <w:spacing w:after="0" w:line="240" w:lineRule="auto"/>
        <w:jc w:val="both"/>
        <w:rPr>
          <w:rFonts w:ascii="Times New Roman" w:hAnsi="Times New Roman" w:cs="Times New Roman"/>
          <w:sz w:val="24"/>
          <w:szCs w:val="24"/>
        </w:rPr>
      </w:pPr>
      <w:r w:rsidRPr="00114E0A">
        <w:rPr>
          <w:rFonts w:ascii="Times New Roman" w:hAnsi="Times New Roman" w:cs="Times New Roman"/>
          <w:sz w:val="24"/>
          <w:szCs w:val="24"/>
        </w:rPr>
        <w:t xml:space="preserve">     2.  Особенности культуры Древней Америки.</w:t>
      </w:r>
      <w:r w:rsidRPr="00114E0A">
        <w:rPr>
          <w:rFonts w:ascii="Times New Roman" w:hAnsi="Times New Roman" w:cs="Times New Roman"/>
          <w:b/>
          <w:bCs/>
          <w:sz w:val="24"/>
          <w:szCs w:val="24"/>
          <w:lang w:eastAsia="ru-RU"/>
        </w:rPr>
        <w:tab/>
      </w:r>
      <w:r w:rsidRPr="00114E0A">
        <w:rPr>
          <w:rFonts w:ascii="Times New Roman" w:hAnsi="Times New Roman" w:cs="Times New Roman"/>
          <w:b/>
          <w:bCs/>
          <w:sz w:val="24"/>
          <w:szCs w:val="24"/>
          <w:lang w:eastAsia="ru-RU"/>
        </w:rPr>
        <w:tab/>
        <w:t xml:space="preserve">    </w:t>
      </w:r>
    </w:p>
    <w:p w:rsidR="00925B21" w:rsidRPr="00114E0A" w:rsidRDefault="00925B21" w:rsidP="00925B21">
      <w:pPr>
        <w:spacing w:after="0" w:line="240" w:lineRule="auto"/>
        <w:rPr>
          <w:rFonts w:ascii="Times New Roman" w:hAnsi="Times New Roman" w:cs="Times New Roman"/>
          <w:sz w:val="24"/>
          <w:szCs w:val="24"/>
          <w:lang w:eastAsia="ru-RU"/>
        </w:rPr>
      </w:pPr>
    </w:p>
    <w:p w:rsidR="00925B21" w:rsidRPr="0022503B" w:rsidRDefault="00925B21" w:rsidP="0022503B">
      <w:pPr>
        <w:spacing w:after="0" w:line="240" w:lineRule="auto"/>
        <w:jc w:val="center"/>
        <w:rPr>
          <w:rFonts w:ascii="Times New Roman" w:eastAsia="Times New Roman" w:hAnsi="Times New Roman" w:cs="Times New Roman"/>
          <w:b/>
          <w:sz w:val="24"/>
          <w:szCs w:val="24"/>
          <w:lang w:eastAsia="ru-RU"/>
        </w:rPr>
      </w:pPr>
    </w:p>
    <w:p w:rsidR="0085326B" w:rsidRDefault="0085326B" w:rsidP="00F16408">
      <w:pPr>
        <w:spacing w:after="0" w:line="240" w:lineRule="auto"/>
        <w:ind w:firstLine="567"/>
        <w:jc w:val="right"/>
        <w:rPr>
          <w:rFonts w:ascii="Times New Roman" w:eastAsia="Times New Roman" w:hAnsi="Times New Roman" w:cs="Times New Roman"/>
          <w:i/>
          <w:sz w:val="24"/>
          <w:szCs w:val="24"/>
          <w:lang w:eastAsia="ru-RU"/>
        </w:rPr>
      </w:pPr>
    </w:p>
    <w:p w:rsidR="0085326B" w:rsidRDefault="0085326B" w:rsidP="00F16408">
      <w:pPr>
        <w:spacing w:after="0" w:line="240" w:lineRule="auto"/>
        <w:ind w:firstLine="567"/>
        <w:jc w:val="right"/>
        <w:rPr>
          <w:rFonts w:ascii="Times New Roman" w:eastAsia="Times New Roman" w:hAnsi="Times New Roman" w:cs="Times New Roman"/>
          <w:i/>
          <w:sz w:val="24"/>
          <w:szCs w:val="24"/>
          <w:lang w:eastAsia="ru-RU"/>
        </w:rPr>
      </w:pPr>
      <w:bookmarkStart w:id="1" w:name="_GoBack"/>
      <w:bookmarkEnd w:id="1"/>
    </w:p>
    <w:sectPr w:rsidR="0085326B" w:rsidSect="00360B05">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934" w:rsidRDefault="00332934" w:rsidP="003D4826">
      <w:pPr>
        <w:spacing w:after="0" w:line="240" w:lineRule="auto"/>
      </w:pPr>
      <w:r>
        <w:separator/>
      </w:r>
    </w:p>
  </w:endnote>
  <w:endnote w:type="continuationSeparator" w:id="0">
    <w:p w:rsidR="00332934" w:rsidRDefault="00332934" w:rsidP="003D48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charset w:val="CC"/>
    <w:family w:val="roman"/>
    <w:pitch w:val="variable"/>
    <w:sig w:usb0="00000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521952"/>
      <w:docPartObj>
        <w:docPartGallery w:val="Page Numbers (Bottom of Page)"/>
        <w:docPartUnique/>
      </w:docPartObj>
    </w:sdtPr>
    <w:sdtContent>
      <w:p w:rsidR="00CC1AB4" w:rsidRDefault="006415B8">
        <w:pPr>
          <w:pStyle w:val="a9"/>
          <w:jc w:val="right"/>
        </w:pPr>
        <w:r>
          <w:fldChar w:fldCharType="begin"/>
        </w:r>
        <w:r w:rsidR="00CC1AB4">
          <w:instrText>PAGE   \* MERGEFORMAT</w:instrText>
        </w:r>
        <w:r>
          <w:fldChar w:fldCharType="separate"/>
        </w:r>
        <w:r w:rsidR="00FF7EC1">
          <w:rPr>
            <w:noProof/>
          </w:rPr>
          <w:t>5</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934" w:rsidRDefault="00332934" w:rsidP="003D4826">
      <w:pPr>
        <w:spacing w:after="0" w:line="240" w:lineRule="auto"/>
      </w:pPr>
      <w:r>
        <w:separator/>
      </w:r>
    </w:p>
  </w:footnote>
  <w:footnote w:type="continuationSeparator" w:id="0">
    <w:p w:rsidR="00332934" w:rsidRDefault="00332934" w:rsidP="003D48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1"/>
    <w:lvl w:ilvl="0">
      <w:numFmt w:val="bullet"/>
      <w:lvlText w:val="-"/>
      <w:lvlJc w:val="left"/>
      <w:pPr>
        <w:tabs>
          <w:tab w:val="num" w:pos="360"/>
        </w:tabs>
        <w:ind w:left="360" w:hanging="360"/>
      </w:pPr>
      <w:rPr>
        <w:rFonts w:ascii="Liberation Serif" w:hAnsi="Liberation Serif"/>
      </w:rPr>
    </w:lvl>
  </w:abstractNum>
  <w:abstractNum w:abstractNumId="1">
    <w:nsid w:val="00000003"/>
    <w:multiLevelType w:val="multilevel"/>
    <w:tmpl w:val="00000003"/>
    <w:name w:val="WW8Num17"/>
    <w:lvl w:ilvl="0">
      <w:start w:val="1"/>
      <w:numFmt w:val="decimal"/>
      <w:lvlText w:val="%1."/>
      <w:lvlJc w:val="left"/>
      <w:pPr>
        <w:tabs>
          <w:tab w:val="num" w:pos="1080"/>
        </w:tabs>
        <w:ind w:left="108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2">
    <w:nsid w:val="00000004"/>
    <w:multiLevelType w:val="singleLevel"/>
    <w:tmpl w:val="00000004"/>
    <w:name w:val="WW8Num28"/>
    <w:lvl w:ilvl="0">
      <w:start w:val="1"/>
      <w:numFmt w:val="decimal"/>
      <w:lvlText w:val="%1."/>
      <w:lvlJc w:val="left"/>
      <w:pPr>
        <w:tabs>
          <w:tab w:val="num" w:pos="1068"/>
        </w:tabs>
        <w:ind w:left="1068" w:hanging="360"/>
      </w:pPr>
      <w:rPr>
        <w:rFonts w:ascii="Times New Roman" w:hAnsi="Times New Roman" w:cs="Times New Roman"/>
        <w:b/>
        <w:sz w:val="24"/>
        <w:szCs w:val="24"/>
      </w:rPr>
    </w:lvl>
  </w:abstractNum>
  <w:abstractNum w:abstractNumId="3">
    <w:nsid w:val="00000005"/>
    <w:multiLevelType w:val="multilevel"/>
    <w:tmpl w:val="00000005"/>
    <w:name w:val="WW8Num32"/>
    <w:lvl w:ilvl="0">
      <w:start w:val="1"/>
      <w:numFmt w:val="decimal"/>
      <w:lvlText w:val="%1."/>
      <w:lvlJc w:val="left"/>
      <w:pPr>
        <w:tabs>
          <w:tab w:val="num" w:pos="1080"/>
        </w:tabs>
        <w:ind w:left="108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4">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080E2CF7"/>
    <w:multiLevelType w:val="hybridMultilevel"/>
    <w:tmpl w:val="2A22B188"/>
    <w:lvl w:ilvl="0" w:tplc="FFFFFFFF">
      <w:start w:val="1"/>
      <w:numFmt w:val="bullet"/>
      <w:lvlText w:val=""/>
      <w:lvlJc w:val="left"/>
      <w:pPr>
        <w:tabs>
          <w:tab w:val="num" w:pos="454"/>
        </w:tabs>
        <w:ind w:firstLine="17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107B1B"/>
    <w:multiLevelType w:val="hybridMultilevel"/>
    <w:tmpl w:val="BEE4AD7A"/>
    <w:lvl w:ilvl="0" w:tplc="B7C2407A">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9">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35063DE"/>
    <w:multiLevelType w:val="hybridMultilevel"/>
    <w:tmpl w:val="54A810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5A01943"/>
    <w:multiLevelType w:val="multilevel"/>
    <w:tmpl w:val="CFDE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6BA57C4"/>
    <w:multiLevelType w:val="multilevel"/>
    <w:tmpl w:val="955EAF1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2160" w:hanging="1800"/>
      </w:pPr>
      <w:rPr>
        <w:rFonts w:cs="Times New Roman" w:hint="default"/>
        <w:b/>
      </w:rPr>
    </w:lvl>
    <w:lvl w:ilvl="7">
      <w:start w:val="1"/>
      <w:numFmt w:val="decimal"/>
      <w:isLgl/>
      <w:lvlText w:val="%1.%2.%3.%4.%5.%6.%7.%8."/>
      <w:lvlJc w:val="left"/>
      <w:pPr>
        <w:ind w:left="2160" w:hanging="1800"/>
      </w:pPr>
      <w:rPr>
        <w:rFonts w:cs="Times New Roman" w:hint="default"/>
        <w:b/>
      </w:rPr>
    </w:lvl>
    <w:lvl w:ilvl="8">
      <w:start w:val="1"/>
      <w:numFmt w:val="decimal"/>
      <w:isLgl/>
      <w:lvlText w:val="%1.%2.%3.%4.%5.%6.%7.%8.%9."/>
      <w:lvlJc w:val="left"/>
      <w:pPr>
        <w:ind w:left="2520" w:hanging="2160"/>
      </w:pPr>
      <w:rPr>
        <w:rFonts w:cs="Times New Roman" w:hint="default"/>
        <w:b/>
      </w:rPr>
    </w:lvl>
  </w:abstractNum>
  <w:abstractNum w:abstractNumId="14">
    <w:nsid w:val="2724465E"/>
    <w:multiLevelType w:val="hybridMultilevel"/>
    <w:tmpl w:val="F3988D54"/>
    <w:lvl w:ilvl="0" w:tplc="3D8464B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A50C94"/>
    <w:multiLevelType w:val="hybridMultilevel"/>
    <w:tmpl w:val="A15E45A0"/>
    <w:lvl w:ilvl="0" w:tplc="B7C2407A">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16">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8">
    <w:nsid w:val="2B8075A6"/>
    <w:multiLevelType w:val="hybridMultilevel"/>
    <w:tmpl w:val="1DD826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844A39"/>
    <w:multiLevelType w:val="multilevel"/>
    <w:tmpl w:val="5D04E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574C3F05"/>
    <w:multiLevelType w:val="hybridMultilevel"/>
    <w:tmpl w:val="841EFCC4"/>
    <w:lvl w:ilvl="0" w:tplc="90DCB624">
      <w:start w:val="1"/>
      <w:numFmt w:val="decimal"/>
      <w:lvlText w:val="%1."/>
      <w:lvlJc w:val="left"/>
      <w:pPr>
        <w:tabs>
          <w:tab w:val="num" w:pos="360"/>
        </w:tabs>
        <w:ind w:left="360" w:hanging="360"/>
      </w:pPr>
      <w:rPr>
        <w:rFonts w:ascii="Times New Roman" w:eastAsia="Times New Roman" w:hAnsi="Times New Roman" w:cs="Mangal"/>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E1B78B5"/>
    <w:multiLevelType w:val="hybridMultilevel"/>
    <w:tmpl w:val="6E0897B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7">
    <w:nsid w:val="655C5140"/>
    <w:multiLevelType w:val="multilevel"/>
    <w:tmpl w:val="00000003"/>
    <w:lvl w:ilvl="0">
      <w:start w:val="1"/>
      <w:numFmt w:val="decimal"/>
      <w:lvlText w:val="%1."/>
      <w:lvlJc w:val="left"/>
      <w:pPr>
        <w:tabs>
          <w:tab w:val="num" w:pos="1080"/>
        </w:tabs>
        <w:ind w:left="108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28">
    <w:nsid w:val="68FE182E"/>
    <w:multiLevelType w:val="hybridMultilevel"/>
    <w:tmpl w:val="C21652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F8A5290"/>
    <w:multiLevelType w:val="hybridMultilevel"/>
    <w:tmpl w:val="21A04510"/>
    <w:lvl w:ilvl="0" w:tplc="EC980962">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76876783"/>
    <w:multiLevelType w:val="hybridMultilevel"/>
    <w:tmpl w:val="726298AC"/>
    <w:lvl w:ilvl="0" w:tplc="B7C2407A">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32">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4"/>
  </w:num>
  <w:num w:numId="2">
    <w:abstractNumId w:val="18"/>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1"/>
  </w:num>
  <w:num w:numId="6">
    <w:abstractNumId w:val="8"/>
  </w:num>
  <w:num w:numId="7">
    <w:abstractNumId w:val="15"/>
  </w:num>
  <w:num w:numId="8">
    <w:abstractNumId w:val="31"/>
  </w:num>
  <w:num w:numId="9">
    <w:abstractNumId w:val="12"/>
  </w:num>
  <w:num w:numId="10">
    <w:abstractNumId w:val="21"/>
  </w:num>
  <w:num w:numId="11">
    <w:abstractNumId w:val="13"/>
  </w:num>
  <w:num w:numId="12">
    <w:abstractNumId w:val="0"/>
  </w:num>
  <w:num w:numId="13">
    <w:abstractNumId w:val="1"/>
  </w:num>
  <w:num w:numId="14">
    <w:abstractNumId w:val="2"/>
  </w:num>
  <w:num w:numId="15">
    <w:abstractNumId w:val="3"/>
  </w:num>
  <w:num w:numId="16">
    <w:abstractNumId w:val="28"/>
  </w:num>
  <w:num w:numId="17">
    <w:abstractNumId w:val="27"/>
  </w:num>
  <w:num w:numId="18">
    <w:abstractNumId w:val="19"/>
  </w:num>
  <w:num w:numId="19">
    <w:abstractNumId w:val="9"/>
  </w:num>
  <w:num w:numId="20">
    <w:abstractNumId w:val="24"/>
  </w:num>
  <w:num w:numId="21">
    <w:abstractNumId w:val="22"/>
  </w:num>
  <w:num w:numId="22">
    <w:abstractNumId w:val="26"/>
  </w:num>
  <w:num w:numId="23">
    <w:abstractNumId w:val="17"/>
  </w:num>
  <w:num w:numId="24">
    <w:abstractNumId w:val="4"/>
  </w:num>
  <w:num w:numId="25">
    <w:abstractNumId w:val="30"/>
  </w:num>
  <w:num w:numId="26">
    <w:abstractNumId w:val="32"/>
  </w:num>
  <w:num w:numId="27">
    <w:abstractNumId w:val="6"/>
  </w:num>
  <w:num w:numId="28">
    <w:abstractNumId w:val="25"/>
  </w:num>
  <w:num w:numId="29">
    <w:abstractNumId w:val="10"/>
  </w:num>
  <w:num w:numId="30">
    <w:abstractNumId w:val="16"/>
  </w:num>
  <w:num w:numId="31">
    <w:abstractNumId w:val="7"/>
  </w:num>
  <w:num w:numId="32">
    <w:abstractNumId w:val="20"/>
  </w:num>
  <w:num w:numId="33">
    <w:abstractNumId w:val="33"/>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B5612"/>
    <w:rsid w:val="0001044B"/>
    <w:rsid w:val="000304CF"/>
    <w:rsid w:val="00035035"/>
    <w:rsid w:val="00035838"/>
    <w:rsid w:val="00043154"/>
    <w:rsid w:val="0006728D"/>
    <w:rsid w:val="000B2C14"/>
    <w:rsid w:val="000E0193"/>
    <w:rsid w:val="00114E0A"/>
    <w:rsid w:val="001209CB"/>
    <w:rsid w:val="00145083"/>
    <w:rsid w:val="001472E0"/>
    <w:rsid w:val="001547E1"/>
    <w:rsid w:val="00180F2A"/>
    <w:rsid w:val="002050B6"/>
    <w:rsid w:val="0022503B"/>
    <w:rsid w:val="00237B3B"/>
    <w:rsid w:val="00271C64"/>
    <w:rsid w:val="0029622E"/>
    <w:rsid w:val="002C3A75"/>
    <w:rsid w:val="002C52C4"/>
    <w:rsid w:val="00315DC4"/>
    <w:rsid w:val="00324871"/>
    <w:rsid w:val="00332934"/>
    <w:rsid w:val="0035516D"/>
    <w:rsid w:val="00360B05"/>
    <w:rsid w:val="00396623"/>
    <w:rsid w:val="003A536D"/>
    <w:rsid w:val="003D455F"/>
    <w:rsid w:val="003D4826"/>
    <w:rsid w:val="003E604C"/>
    <w:rsid w:val="00407C09"/>
    <w:rsid w:val="00421FD7"/>
    <w:rsid w:val="004404A1"/>
    <w:rsid w:val="004945D9"/>
    <w:rsid w:val="004C6348"/>
    <w:rsid w:val="004D5509"/>
    <w:rsid w:val="004F5ED7"/>
    <w:rsid w:val="005037F9"/>
    <w:rsid w:val="00522711"/>
    <w:rsid w:val="0053477C"/>
    <w:rsid w:val="005515E3"/>
    <w:rsid w:val="005529D2"/>
    <w:rsid w:val="005709CB"/>
    <w:rsid w:val="00597DB3"/>
    <w:rsid w:val="005A13F5"/>
    <w:rsid w:val="005D7EC7"/>
    <w:rsid w:val="00604C46"/>
    <w:rsid w:val="00605EA9"/>
    <w:rsid w:val="006178DD"/>
    <w:rsid w:val="00636A6D"/>
    <w:rsid w:val="006415B8"/>
    <w:rsid w:val="0067304F"/>
    <w:rsid w:val="006E3452"/>
    <w:rsid w:val="00704B4C"/>
    <w:rsid w:val="00764F8F"/>
    <w:rsid w:val="007672AE"/>
    <w:rsid w:val="00773B7D"/>
    <w:rsid w:val="007749A6"/>
    <w:rsid w:val="007A4681"/>
    <w:rsid w:val="007B1184"/>
    <w:rsid w:val="007D7F9B"/>
    <w:rsid w:val="0085326B"/>
    <w:rsid w:val="008B5FFB"/>
    <w:rsid w:val="008B74B7"/>
    <w:rsid w:val="008C1CF5"/>
    <w:rsid w:val="008D24A3"/>
    <w:rsid w:val="008D2A37"/>
    <w:rsid w:val="008D30CE"/>
    <w:rsid w:val="008E5DBE"/>
    <w:rsid w:val="008F5D98"/>
    <w:rsid w:val="00925B21"/>
    <w:rsid w:val="009541D7"/>
    <w:rsid w:val="00975F19"/>
    <w:rsid w:val="009C7AE0"/>
    <w:rsid w:val="009D2BC2"/>
    <w:rsid w:val="009E25A5"/>
    <w:rsid w:val="009E28CA"/>
    <w:rsid w:val="00A07508"/>
    <w:rsid w:val="00A20892"/>
    <w:rsid w:val="00A218D5"/>
    <w:rsid w:val="00A22DCE"/>
    <w:rsid w:val="00A32464"/>
    <w:rsid w:val="00A41C02"/>
    <w:rsid w:val="00A5643D"/>
    <w:rsid w:val="00A73771"/>
    <w:rsid w:val="00A84EE3"/>
    <w:rsid w:val="00A94928"/>
    <w:rsid w:val="00AB4429"/>
    <w:rsid w:val="00AB61D8"/>
    <w:rsid w:val="00AE347E"/>
    <w:rsid w:val="00B121EA"/>
    <w:rsid w:val="00B27E36"/>
    <w:rsid w:val="00B41C3A"/>
    <w:rsid w:val="00B76C88"/>
    <w:rsid w:val="00BB1637"/>
    <w:rsid w:val="00BC31F3"/>
    <w:rsid w:val="00C26D33"/>
    <w:rsid w:val="00CB5612"/>
    <w:rsid w:val="00CC02D1"/>
    <w:rsid w:val="00CC1AB4"/>
    <w:rsid w:val="00CC44A3"/>
    <w:rsid w:val="00D05D07"/>
    <w:rsid w:val="00D20AA2"/>
    <w:rsid w:val="00D21BA4"/>
    <w:rsid w:val="00D636ED"/>
    <w:rsid w:val="00D66DC7"/>
    <w:rsid w:val="00D762C8"/>
    <w:rsid w:val="00D866D4"/>
    <w:rsid w:val="00DB1D0E"/>
    <w:rsid w:val="00DB2C3D"/>
    <w:rsid w:val="00DC510F"/>
    <w:rsid w:val="00DC5F73"/>
    <w:rsid w:val="00E3548F"/>
    <w:rsid w:val="00E974D4"/>
    <w:rsid w:val="00ED57D9"/>
    <w:rsid w:val="00F0542A"/>
    <w:rsid w:val="00F06B72"/>
    <w:rsid w:val="00F10BFF"/>
    <w:rsid w:val="00F16408"/>
    <w:rsid w:val="00F473B0"/>
    <w:rsid w:val="00F62DF9"/>
    <w:rsid w:val="00FA618C"/>
    <w:rsid w:val="00FB7B25"/>
    <w:rsid w:val="00FC2332"/>
    <w:rsid w:val="00FF7E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3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2DF9"/>
    <w:pPr>
      <w:spacing w:after="160" w:line="259" w:lineRule="auto"/>
      <w:ind w:left="720"/>
    </w:pPr>
    <w:rPr>
      <w:rFonts w:ascii="Calibri" w:eastAsia="Calibri" w:hAnsi="Calibri" w:cs="Calibri"/>
    </w:rPr>
  </w:style>
  <w:style w:type="paragraph" w:styleId="3">
    <w:name w:val="Body Text 3"/>
    <w:basedOn w:val="a"/>
    <w:link w:val="30"/>
    <w:uiPriority w:val="99"/>
    <w:semiHidden/>
    <w:rsid w:val="00A20892"/>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uiPriority w:val="99"/>
    <w:semiHidden/>
    <w:rsid w:val="00A20892"/>
    <w:rPr>
      <w:rFonts w:ascii="Times New Roman" w:eastAsia="Times New Roman" w:hAnsi="Times New Roman" w:cs="Times New Roman"/>
      <w:sz w:val="16"/>
      <w:szCs w:val="16"/>
    </w:rPr>
  </w:style>
  <w:style w:type="paragraph" w:customStyle="1" w:styleId="western">
    <w:name w:val="western"/>
    <w:basedOn w:val="a"/>
    <w:uiPriority w:val="99"/>
    <w:rsid w:val="002C52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rsid w:val="002C52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Indent"/>
    <w:basedOn w:val="a"/>
    <w:link w:val="a6"/>
    <w:uiPriority w:val="99"/>
    <w:semiHidden/>
    <w:unhideWhenUsed/>
    <w:rsid w:val="007A4681"/>
    <w:pPr>
      <w:spacing w:after="120"/>
      <w:ind w:left="283"/>
    </w:pPr>
  </w:style>
  <w:style w:type="character" w:customStyle="1" w:styleId="a6">
    <w:name w:val="Основной текст с отступом Знак"/>
    <w:basedOn w:val="a0"/>
    <w:link w:val="a5"/>
    <w:uiPriority w:val="99"/>
    <w:semiHidden/>
    <w:rsid w:val="007A4681"/>
  </w:style>
  <w:style w:type="paragraph" w:styleId="a7">
    <w:name w:val="header"/>
    <w:basedOn w:val="a"/>
    <w:link w:val="a8"/>
    <w:uiPriority w:val="99"/>
    <w:unhideWhenUsed/>
    <w:rsid w:val="003D482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D4826"/>
  </w:style>
  <w:style w:type="paragraph" w:styleId="a9">
    <w:name w:val="footer"/>
    <w:basedOn w:val="a"/>
    <w:link w:val="aa"/>
    <w:uiPriority w:val="99"/>
    <w:unhideWhenUsed/>
    <w:rsid w:val="003D482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D4826"/>
  </w:style>
</w:styles>
</file>

<file path=word/webSettings.xml><?xml version="1.0" encoding="utf-8"?>
<w:webSettings xmlns:r="http://schemas.openxmlformats.org/officeDocument/2006/relationships" xmlns:w="http://schemas.openxmlformats.org/wordprocessingml/2006/main">
  <w:divs>
    <w:div w:id="167251698">
      <w:bodyDiv w:val="1"/>
      <w:marLeft w:val="0"/>
      <w:marRight w:val="0"/>
      <w:marTop w:val="0"/>
      <w:marBottom w:val="0"/>
      <w:divBdr>
        <w:top w:val="none" w:sz="0" w:space="0" w:color="auto"/>
        <w:left w:val="none" w:sz="0" w:space="0" w:color="auto"/>
        <w:bottom w:val="none" w:sz="0" w:space="0" w:color="auto"/>
        <w:right w:val="none" w:sz="0" w:space="0" w:color="auto"/>
      </w:divBdr>
    </w:div>
    <w:div w:id="72622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1</Pages>
  <Words>11820</Words>
  <Characters>67378</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Ivanjko</cp:lastModifiedBy>
  <cp:revision>85</cp:revision>
  <dcterms:created xsi:type="dcterms:W3CDTF">2016-01-05T15:49:00Z</dcterms:created>
  <dcterms:modified xsi:type="dcterms:W3CDTF">2023-02-06T11:32:00Z</dcterms:modified>
</cp:coreProperties>
</file>